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Default="0087704C" w:rsidP="009347CA">
      <w:pPr>
        <w:pStyle w:val="Nadpis4"/>
        <w:jc w:val="center"/>
        <w:rPr>
          <w:rFonts w:eastAsia="Arial Unicode MS" w:cs="Arial"/>
          <w:szCs w:val="28"/>
          <w:u w:val="none"/>
        </w:rPr>
      </w:pPr>
      <w:r>
        <w:rPr>
          <w:rFonts w:eastAsia="Arial Unicode MS" w:cs="Arial"/>
          <w:szCs w:val="28"/>
          <w:u w:val="none"/>
        </w:rPr>
        <w:t xml:space="preserve">D.1.5 - </w:t>
      </w:r>
      <w:bookmarkStart w:id="0" w:name="_GoBack"/>
      <w:bookmarkEnd w:id="0"/>
      <w:r>
        <w:rPr>
          <w:rFonts w:eastAsia="Arial Unicode MS" w:cs="Arial"/>
          <w:szCs w:val="28"/>
          <w:u w:val="none"/>
        </w:rPr>
        <w:t xml:space="preserve"> SPORTOVNÍ VYBAVENÍ</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346" w:rsidRDefault="008E2346">
      <w:r>
        <w:separator/>
      </w:r>
    </w:p>
  </w:endnote>
  <w:endnote w:type="continuationSeparator" w:id="0">
    <w:p w:rsidR="008E2346" w:rsidRDefault="008E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346" w:rsidRDefault="008E2346">
      <w:r>
        <w:separator/>
      </w:r>
    </w:p>
  </w:footnote>
  <w:footnote w:type="continuationSeparator" w:id="0">
    <w:p w:rsidR="008E2346" w:rsidRDefault="008E23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2C57"/>
    <w:rsid w:val="007630EE"/>
    <w:rsid w:val="00763D2C"/>
    <w:rsid w:val="00767F06"/>
    <w:rsid w:val="00772304"/>
    <w:rsid w:val="0077312B"/>
    <w:rsid w:val="00776656"/>
    <w:rsid w:val="00776F7F"/>
    <w:rsid w:val="00783D55"/>
    <w:rsid w:val="00787189"/>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7704C"/>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346"/>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2351D-073F-4DAB-87D3-D7930F01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450</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525</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2020-12-18T09:21:00Z</dcterms:created>
  <dcterms:modified xsi:type="dcterms:W3CDTF">2020-12-18T09:24:00Z</dcterms:modified>
</cp:coreProperties>
</file>