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649BA" w14:textId="720FA87E" w:rsidR="005B3AEB" w:rsidRPr="008B0CDF" w:rsidRDefault="00C9005E" w:rsidP="0033348D">
      <w:pPr>
        <w:spacing w:before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Smlouva o poskytnutí služeb při nakládání s odpady</w:t>
      </w:r>
    </w:p>
    <w:p w14:paraId="775744ED" w14:textId="77777777" w:rsidR="005B3AEB" w:rsidRPr="00F35FF8" w:rsidRDefault="005B3AEB" w:rsidP="00FB3687">
      <w:pPr>
        <w:spacing w:before="120" w:line="276" w:lineRule="auto"/>
        <w:jc w:val="center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 xml:space="preserve">uzavřená </w:t>
      </w:r>
      <w:r w:rsidR="006662A3">
        <w:rPr>
          <w:rFonts w:ascii="Arial" w:hAnsi="Arial" w:cs="Arial"/>
          <w:sz w:val="20"/>
          <w:szCs w:val="20"/>
        </w:rPr>
        <w:t xml:space="preserve">dle ustanovení § 2586 a násl. Zákona č. 89/2012 Sb., občanský zákoník, ve znění pozdějších předpisů </w:t>
      </w:r>
      <w:r w:rsidRPr="00F35FF8">
        <w:rPr>
          <w:rFonts w:ascii="Arial" w:hAnsi="Arial" w:cs="Arial"/>
          <w:sz w:val="20"/>
          <w:szCs w:val="20"/>
        </w:rPr>
        <w:t>mezi smluvními stranami, kterými jsou:</w:t>
      </w:r>
    </w:p>
    <w:p w14:paraId="69FC2890" w14:textId="77777777" w:rsidR="005B3AEB" w:rsidRDefault="005B3AEB" w:rsidP="00FB3687">
      <w:pPr>
        <w:spacing w:before="120"/>
        <w:rPr>
          <w:rFonts w:ascii="Arial" w:hAnsi="Arial" w:cs="Arial"/>
          <w:sz w:val="20"/>
          <w:szCs w:val="20"/>
        </w:rPr>
      </w:pPr>
    </w:p>
    <w:p w14:paraId="09AD0EE2" w14:textId="77777777" w:rsidR="00D6694E" w:rsidRPr="00F35FF8" w:rsidRDefault="00D6694E" w:rsidP="00FB3687">
      <w:pPr>
        <w:spacing w:before="120"/>
        <w:rPr>
          <w:rFonts w:ascii="Arial" w:hAnsi="Arial" w:cs="Arial"/>
          <w:sz w:val="20"/>
          <w:szCs w:val="20"/>
        </w:rPr>
      </w:pPr>
    </w:p>
    <w:p w14:paraId="4F209D29" w14:textId="794C00B9" w:rsidR="005B3AEB" w:rsidRPr="00F35FF8" w:rsidRDefault="005B3AEB" w:rsidP="00FF13AF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>na straně jedné:</w:t>
      </w:r>
      <w:r w:rsidRPr="00F35FF8">
        <w:rPr>
          <w:rFonts w:ascii="Arial" w:hAnsi="Arial" w:cs="Arial"/>
          <w:sz w:val="20"/>
          <w:szCs w:val="20"/>
        </w:rPr>
        <w:tab/>
      </w:r>
      <w:r w:rsidR="0033348D" w:rsidRPr="0033348D">
        <w:rPr>
          <w:rFonts w:ascii="Arial" w:hAnsi="Arial" w:cs="Arial"/>
          <w:b/>
          <w:sz w:val="20"/>
          <w:szCs w:val="20"/>
        </w:rPr>
        <w:t>Obec Horní Bludovice</w:t>
      </w:r>
    </w:p>
    <w:p w14:paraId="313A1C6A" w14:textId="37861935" w:rsidR="005B3AEB" w:rsidRPr="00F35FF8" w:rsidRDefault="005B3AEB" w:rsidP="0033348D">
      <w:pPr>
        <w:spacing w:line="360" w:lineRule="auto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>se sídlem:</w:t>
      </w:r>
      <w:r w:rsidRPr="00F35FF8">
        <w:rPr>
          <w:rFonts w:ascii="Arial" w:hAnsi="Arial" w:cs="Arial"/>
          <w:sz w:val="20"/>
          <w:szCs w:val="20"/>
        </w:rPr>
        <w:tab/>
      </w:r>
      <w:r w:rsidR="0033348D">
        <w:rPr>
          <w:rFonts w:ascii="Arial" w:hAnsi="Arial" w:cs="Arial"/>
          <w:sz w:val="20"/>
          <w:szCs w:val="20"/>
        </w:rPr>
        <w:tab/>
      </w:r>
      <w:r w:rsidR="0033348D" w:rsidRPr="0033348D">
        <w:rPr>
          <w:rFonts w:ascii="Arial" w:hAnsi="Arial" w:cs="Arial"/>
          <w:sz w:val="20"/>
          <w:szCs w:val="20"/>
        </w:rPr>
        <w:t>Horní Bludovice 434, 739 37 Horní Bludovice</w:t>
      </w:r>
    </w:p>
    <w:p w14:paraId="1D60E547" w14:textId="2136346E" w:rsidR="005B3AEB" w:rsidRPr="00F35FF8" w:rsidRDefault="005B3AEB" w:rsidP="0033348D">
      <w:pPr>
        <w:spacing w:line="360" w:lineRule="auto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>zastoupen</w:t>
      </w:r>
      <w:r w:rsidR="0033348D">
        <w:rPr>
          <w:rFonts w:ascii="Arial" w:hAnsi="Arial" w:cs="Arial"/>
          <w:sz w:val="20"/>
          <w:szCs w:val="20"/>
        </w:rPr>
        <w:t>a</w:t>
      </w:r>
      <w:r w:rsidRPr="00F35FF8">
        <w:rPr>
          <w:rFonts w:ascii="Arial" w:hAnsi="Arial" w:cs="Arial"/>
          <w:sz w:val="20"/>
          <w:szCs w:val="20"/>
        </w:rPr>
        <w:t>:</w:t>
      </w:r>
      <w:r w:rsidRPr="00F35FF8">
        <w:rPr>
          <w:rFonts w:ascii="Arial" w:hAnsi="Arial" w:cs="Arial"/>
          <w:sz w:val="20"/>
          <w:szCs w:val="20"/>
        </w:rPr>
        <w:tab/>
      </w:r>
      <w:r w:rsidR="0033348D">
        <w:rPr>
          <w:rFonts w:ascii="Arial" w:hAnsi="Arial" w:cs="Arial"/>
          <w:sz w:val="20"/>
          <w:szCs w:val="20"/>
        </w:rPr>
        <w:tab/>
      </w:r>
      <w:r w:rsidR="0033348D" w:rsidRPr="0033348D">
        <w:rPr>
          <w:rFonts w:ascii="Arial" w:hAnsi="Arial" w:cs="Arial"/>
          <w:sz w:val="20"/>
          <w:szCs w:val="20"/>
        </w:rPr>
        <w:t>Ing. Petr</w:t>
      </w:r>
      <w:r w:rsidR="0033348D">
        <w:rPr>
          <w:rFonts w:ascii="Arial" w:hAnsi="Arial" w:cs="Arial"/>
          <w:sz w:val="20"/>
          <w:szCs w:val="20"/>
        </w:rPr>
        <w:t>ou</w:t>
      </w:r>
      <w:r w:rsidR="0033348D" w:rsidRPr="0033348D">
        <w:rPr>
          <w:rFonts w:ascii="Arial" w:hAnsi="Arial" w:cs="Arial"/>
          <w:sz w:val="20"/>
          <w:szCs w:val="20"/>
        </w:rPr>
        <w:t xml:space="preserve"> Fickov</w:t>
      </w:r>
      <w:r w:rsidR="0033348D">
        <w:rPr>
          <w:rFonts w:ascii="Arial" w:hAnsi="Arial" w:cs="Arial"/>
          <w:sz w:val="20"/>
          <w:szCs w:val="20"/>
        </w:rPr>
        <w:t>ou</w:t>
      </w:r>
      <w:r w:rsidR="0033348D" w:rsidRPr="0033348D">
        <w:rPr>
          <w:rFonts w:ascii="Arial" w:hAnsi="Arial" w:cs="Arial"/>
          <w:sz w:val="20"/>
          <w:szCs w:val="20"/>
        </w:rPr>
        <w:t>, starostk</w:t>
      </w:r>
      <w:r w:rsidR="0033348D">
        <w:rPr>
          <w:rFonts w:ascii="Arial" w:hAnsi="Arial" w:cs="Arial"/>
          <w:sz w:val="20"/>
          <w:szCs w:val="20"/>
        </w:rPr>
        <w:t>ou</w:t>
      </w:r>
    </w:p>
    <w:p w14:paraId="6094BA3C" w14:textId="478170A5" w:rsidR="005B3AEB" w:rsidRPr="00F35FF8" w:rsidRDefault="005B3AEB" w:rsidP="0033348D">
      <w:pPr>
        <w:spacing w:line="360" w:lineRule="auto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 xml:space="preserve">IČ: </w:t>
      </w:r>
      <w:r w:rsidRPr="00F35FF8">
        <w:rPr>
          <w:rFonts w:ascii="Arial" w:hAnsi="Arial" w:cs="Arial"/>
          <w:sz w:val="20"/>
          <w:szCs w:val="20"/>
        </w:rPr>
        <w:tab/>
      </w:r>
      <w:r w:rsidRPr="00F35FF8">
        <w:rPr>
          <w:rFonts w:ascii="Arial" w:hAnsi="Arial" w:cs="Arial"/>
          <w:sz w:val="20"/>
          <w:szCs w:val="20"/>
        </w:rPr>
        <w:tab/>
      </w:r>
      <w:r w:rsidR="0033348D">
        <w:rPr>
          <w:rFonts w:ascii="Arial" w:hAnsi="Arial" w:cs="Arial"/>
          <w:sz w:val="20"/>
          <w:szCs w:val="20"/>
        </w:rPr>
        <w:tab/>
      </w:r>
      <w:r w:rsidR="009D742D">
        <w:rPr>
          <w:rFonts w:ascii="Arial" w:hAnsi="Arial" w:cs="Arial"/>
          <w:sz w:val="20"/>
          <w:szCs w:val="20"/>
        </w:rPr>
        <w:t>00296686</w:t>
      </w:r>
    </w:p>
    <w:p w14:paraId="44B97506" w14:textId="612860CB" w:rsidR="005B3AEB" w:rsidRDefault="005B3AEB" w:rsidP="0033348D">
      <w:pPr>
        <w:spacing w:line="360" w:lineRule="auto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 xml:space="preserve">DIČ: </w:t>
      </w:r>
      <w:r w:rsidRPr="00F35FF8">
        <w:rPr>
          <w:rFonts w:ascii="Arial" w:hAnsi="Arial" w:cs="Arial"/>
          <w:sz w:val="20"/>
          <w:szCs w:val="20"/>
        </w:rPr>
        <w:tab/>
      </w:r>
      <w:r w:rsidRPr="00F35FF8">
        <w:rPr>
          <w:rFonts w:ascii="Arial" w:hAnsi="Arial" w:cs="Arial"/>
          <w:sz w:val="20"/>
          <w:szCs w:val="20"/>
        </w:rPr>
        <w:tab/>
      </w:r>
      <w:r w:rsidR="0033348D">
        <w:rPr>
          <w:rFonts w:ascii="Arial" w:hAnsi="Arial" w:cs="Arial"/>
          <w:sz w:val="20"/>
          <w:szCs w:val="20"/>
        </w:rPr>
        <w:tab/>
        <w:t>neplátce</w:t>
      </w:r>
    </w:p>
    <w:p w14:paraId="79BA3401" w14:textId="346D4061" w:rsidR="0033348D" w:rsidRPr="00F35FF8" w:rsidRDefault="0033348D" w:rsidP="0033348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3348D">
        <w:rPr>
          <w:rFonts w:ascii="Arial" w:hAnsi="Arial" w:cs="Arial"/>
          <w:sz w:val="20"/>
          <w:szCs w:val="20"/>
        </w:rPr>
        <w:t>801 – Obec</w:t>
      </w:r>
    </w:p>
    <w:p w14:paraId="19CB503B" w14:textId="4BCB3EC3" w:rsidR="005B3AEB" w:rsidRPr="00F35FF8" w:rsidRDefault="005B3AEB" w:rsidP="0033348D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>bankovní spojení:</w:t>
      </w:r>
      <w:r w:rsidRPr="00F35FF8">
        <w:rPr>
          <w:rFonts w:ascii="Arial" w:hAnsi="Arial" w:cs="Arial"/>
          <w:sz w:val="20"/>
          <w:szCs w:val="20"/>
        </w:rPr>
        <w:tab/>
      </w:r>
      <w:r w:rsidR="009D742D">
        <w:rPr>
          <w:rFonts w:ascii="Arial" w:hAnsi="Arial" w:cs="Arial"/>
          <w:sz w:val="20"/>
          <w:szCs w:val="20"/>
        </w:rPr>
        <w:t>Česká spořitelna a.s.</w:t>
      </w:r>
    </w:p>
    <w:p w14:paraId="27D1B43D" w14:textId="0741B63C" w:rsidR="005B3AEB" w:rsidRPr="0033348D" w:rsidRDefault="005B3AEB" w:rsidP="0033348D">
      <w:pPr>
        <w:spacing w:line="360" w:lineRule="auto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bCs/>
          <w:sz w:val="20"/>
          <w:szCs w:val="20"/>
        </w:rPr>
        <w:t xml:space="preserve">číslo </w:t>
      </w:r>
      <w:r w:rsidRPr="0033348D">
        <w:rPr>
          <w:rFonts w:ascii="Arial" w:hAnsi="Arial" w:cs="Arial"/>
          <w:bCs/>
          <w:sz w:val="20"/>
          <w:szCs w:val="20"/>
        </w:rPr>
        <w:t xml:space="preserve">účtu: </w:t>
      </w:r>
      <w:r w:rsidRPr="0033348D">
        <w:rPr>
          <w:rFonts w:ascii="Arial" w:hAnsi="Arial" w:cs="Arial"/>
          <w:bCs/>
          <w:sz w:val="20"/>
          <w:szCs w:val="20"/>
        </w:rPr>
        <w:tab/>
      </w:r>
      <w:r w:rsidR="0033348D" w:rsidRPr="0033348D">
        <w:rPr>
          <w:rFonts w:ascii="Arial" w:hAnsi="Arial" w:cs="Arial"/>
          <w:bCs/>
          <w:sz w:val="20"/>
          <w:szCs w:val="20"/>
        </w:rPr>
        <w:tab/>
      </w:r>
      <w:r w:rsidR="009D742D">
        <w:rPr>
          <w:rFonts w:ascii="Arial" w:hAnsi="Arial" w:cs="Arial"/>
          <w:sz w:val="20"/>
          <w:szCs w:val="20"/>
        </w:rPr>
        <w:t>168 205 0359/0800</w:t>
      </w:r>
    </w:p>
    <w:p w14:paraId="0EE473DA" w14:textId="098907F5" w:rsidR="0033348D" w:rsidRDefault="0033348D" w:rsidP="0033348D">
      <w:pPr>
        <w:tabs>
          <w:tab w:val="left" w:pos="2340"/>
          <w:tab w:val="left" w:pos="3261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Pr="0033348D">
        <w:rPr>
          <w:rFonts w:ascii="Arial" w:hAnsi="Arial" w:cs="Arial"/>
          <w:sz w:val="20"/>
          <w:szCs w:val="20"/>
        </w:rPr>
        <w:t>ontaktní osoba ve věcech technických: Monika Krčová, odpadové hospodářství, místní poplatky</w:t>
      </w:r>
    </w:p>
    <w:p w14:paraId="474201C3" w14:textId="146902B6" w:rsidR="0033348D" w:rsidRPr="0033348D" w:rsidRDefault="0033348D" w:rsidP="0033348D">
      <w:pPr>
        <w:tabs>
          <w:tab w:val="left" w:pos="2340"/>
          <w:tab w:val="left" w:pos="3261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</w:t>
      </w:r>
      <w:r w:rsidRPr="0033348D">
        <w:rPr>
          <w:rFonts w:ascii="Arial" w:hAnsi="Arial" w:cs="Arial"/>
          <w:sz w:val="20"/>
          <w:szCs w:val="20"/>
        </w:rPr>
        <w:t xml:space="preserve">mail:                           </w:t>
      </w:r>
      <w:hyperlink r:id="rId11" w:history="1">
        <w:r w:rsidRPr="0033348D">
          <w:rPr>
            <w:rStyle w:val="Hypertextovodkaz"/>
            <w:rFonts w:ascii="Arial" w:hAnsi="Arial" w:cs="Arial"/>
            <w:color w:val="auto"/>
            <w:sz w:val="20"/>
            <w:szCs w:val="20"/>
          </w:rPr>
          <w:t>krcova@horni-bludovice.cz</w:t>
        </w:r>
      </w:hyperlink>
      <w:r w:rsidRPr="0033348D">
        <w:rPr>
          <w:rFonts w:ascii="Arial" w:hAnsi="Arial" w:cs="Arial"/>
          <w:sz w:val="20"/>
          <w:szCs w:val="20"/>
        </w:rPr>
        <w:t xml:space="preserve">    </w:t>
      </w:r>
    </w:p>
    <w:p w14:paraId="4A4A7F6A" w14:textId="73D63104" w:rsidR="0033348D" w:rsidRPr="0033348D" w:rsidRDefault="0033348D" w:rsidP="0033348D">
      <w:pPr>
        <w:tabs>
          <w:tab w:val="left" w:pos="234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33348D">
        <w:rPr>
          <w:rFonts w:ascii="Arial" w:hAnsi="Arial" w:cs="Arial"/>
          <w:sz w:val="20"/>
          <w:szCs w:val="20"/>
        </w:rPr>
        <w:t>elefon:                         +420 731 359 717</w:t>
      </w:r>
    </w:p>
    <w:p w14:paraId="1E7C34E0" w14:textId="77777777" w:rsidR="0033348D" w:rsidRPr="00F35FF8" w:rsidRDefault="0033348D" w:rsidP="00FF13AF">
      <w:pPr>
        <w:spacing w:line="360" w:lineRule="auto"/>
        <w:ind w:firstLine="2127"/>
        <w:rPr>
          <w:rFonts w:ascii="Arial" w:hAnsi="Arial" w:cs="Arial"/>
          <w:sz w:val="20"/>
          <w:szCs w:val="20"/>
        </w:rPr>
      </w:pPr>
    </w:p>
    <w:p w14:paraId="32FC429B" w14:textId="77777777" w:rsidR="005B3AEB" w:rsidRPr="00F35FF8" w:rsidRDefault="005B3AEB" w:rsidP="00FF13AF">
      <w:pPr>
        <w:spacing w:before="120" w:line="360" w:lineRule="auto"/>
        <w:rPr>
          <w:rFonts w:ascii="Arial" w:hAnsi="Arial" w:cs="Arial"/>
          <w:b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ab/>
      </w:r>
      <w:r w:rsidRPr="00F35FF8">
        <w:rPr>
          <w:rFonts w:ascii="Arial" w:hAnsi="Arial" w:cs="Arial"/>
          <w:sz w:val="20"/>
          <w:szCs w:val="20"/>
        </w:rPr>
        <w:tab/>
      </w:r>
      <w:r w:rsidRPr="00F35FF8">
        <w:rPr>
          <w:rFonts w:ascii="Arial" w:hAnsi="Arial" w:cs="Arial"/>
          <w:sz w:val="20"/>
          <w:szCs w:val="20"/>
        </w:rPr>
        <w:tab/>
        <w:t xml:space="preserve">dále jen </w:t>
      </w:r>
      <w:r w:rsidR="00794AD7" w:rsidRPr="00F35FF8">
        <w:rPr>
          <w:rFonts w:ascii="Arial" w:hAnsi="Arial" w:cs="Arial"/>
          <w:b/>
          <w:sz w:val="20"/>
          <w:szCs w:val="20"/>
        </w:rPr>
        <w:t>objednatel</w:t>
      </w:r>
    </w:p>
    <w:p w14:paraId="129401DD" w14:textId="77777777" w:rsidR="005B3AEB" w:rsidRPr="00F35FF8" w:rsidRDefault="005B3AEB" w:rsidP="00FF13AF">
      <w:pPr>
        <w:spacing w:line="360" w:lineRule="auto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>a</w:t>
      </w:r>
    </w:p>
    <w:p w14:paraId="53182EAF" w14:textId="77777777" w:rsidR="005B3AEB" w:rsidRPr="00F35FF8" w:rsidRDefault="005B3AEB" w:rsidP="00FF13AF">
      <w:pPr>
        <w:spacing w:line="360" w:lineRule="auto"/>
        <w:rPr>
          <w:rFonts w:ascii="Arial" w:hAnsi="Arial" w:cs="Arial"/>
          <w:sz w:val="20"/>
          <w:szCs w:val="20"/>
        </w:rPr>
      </w:pPr>
    </w:p>
    <w:p w14:paraId="61C3E0A4" w14:textId="40A835F1" w:rsidR="005B3AEB" w:rsidRPr="00F35FF8" w:rsidRDefault="005B3AEB" w:rsidP="00FF13AF">
      <w:pPr>
        <w:spacing w:line="360" w:lineRule="auto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>na straně druhé:</w:t>
      </w:r>
      <w:r w:rsidRPr="00F35FF8">
        <w:rPr>
          <w:rFonts w:ascii="Arial" w:hAnsi="Arial" w:cs="Arial"/>
          <w:sz w:val="20"/>
          <w:szCs w:val="20"/>
        </w:rPr>
        <w:tab/>
      </w:r>
      <w:r w:rsidR="00643E49" w:rsidRPr="00643E49">
        <w:rPr>
          <w:rFonts w:ascii="Arial" w:hAnsi="Arial" w:cs="Arial"/>
          <w:sz w:val="18"/>
          <w:szCs w:val="18"/>
          <w:highlight w:val="yellow"/>
        </w:rPr>
        <w:t>...............................................................</w:t>
      </w:r>
    </w:p>
    <w:p w14:paraId="328DD117" w14:textId="102A462E" w:rsidR="005B3AEB" w:rsidRPr="00F35FF8" w:rsidRDefault="005B3AEB" w:rsidP="00FF13AF">
      <w:pPr>
        <w:spacing w:line="360" w:lineRule="auto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>se sídlem:</w:t>
      </w:r>
      <w:r w:rsidRPr="00F35FF8">
        <w:rPr>
          <w:rFonts w:ascii="Arial" w:hAnsi="Arial" w:cs="Arial"/>
          <w:sz w:val="20"/>
          <w:szCs w:val="20"/>
        </w:rPr>
        <w:tab/>
      </w:r>
      <w:r w:rsidR="003A496B">
        <w:rPr>
          <w:rFonts w:ascii="Arial" w:hAnsi="Arial" w:cs="Arial"/>
          <w:sz w:val="20"/>
          <w:szCs w:val="20"/>
        </w:rPr>
        <w:tab/>
      </w:r>
      <w:r w:rsidR="00643E49" w:rsidRPr="00643E49">
        <w:rPr>
          <w:rFonts w:ascii="Arial" w:hAnsi="Arial" w:cs="Arial"/>
          <w:sz w:val="18"/>
          <w:szCs w:val="18"/>
          <w:highlight w:val="yellow"/>
        </w:rPr>
        <w:t>...............................................................</w:t>
      </w:r>
    </w:p>
    <w:p w14:paraId="059B2D36" w14:textId="40D30E34" w:rsidR="005B3AEB" w:rsidRPr="00F35FF8" w:rsidRDefault="005B3AEB" w:rsidP="00FF13AF">
      <w:pPr>
        <w:spacing w:line="360" w:lineRule="auto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>jednající:</w:t>
      </w:r>
      <w:r w:rsidRPr="00F35FF8">
        <w:rPr>
          <w:rFonts w:ascii="Arial" w:hAnsi="Arial" w:cs="Arial"/>
          <w:sz w:val="20"/>
          <w:szCs w:val="20"/>
        </w:rPr>
        <w:tab/>
      </w:r>
      <w:r w:rsidR="00C241D5">
        <w:rPr>
          <w:rFonts w:ascii="Arial" w:hAnsi="Arial" w:cs="Arial"/>
          <w:sz w:val="20"/>
          <w:szCs w:val="20"/>
        </w:rPr>
        <w:tab/>
      </w:r>
      <w:r w:rsidR="00643E49" w:rsidRPr="00643E49">
        <w:rPr>
          <w:rFonts w:ascii="Arial" w:hAnsi="Arial" w:cs="Arial"/>
          <w:sz w:val="18"/>
          <w:szCs w:val="18"/>
          <w:highlight w:val="yellow"/>
        </w:rPr>
        <w:t>...............................................................</w:t>
      </w:r>
    </w:p>
    <w:p w14:paraId="2D221988" w14:textId="7BD4C345" w:rsidR="005B3AEB" w:rsidRPr="00F35FF8" w:rsidRDefault="005B3AEB" w:rsidP="00FF13AF">
      <w:pPr>
        <w:spacing w:line="360" w:lineRule="auto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>zapsána:</w:t>
      </w:r>
      <w:r w:rsidRPr="00F35FF8">
        <w:rPr>
          <w:rFonts w:ascii="Arial" w:hAnsi="Arial" w:cs="Arial"/>
          <w:sz w:val="20"/>
          <w:szCs w:val="20"/>
        </w:rPr>
        <w:tab/>
      </w:r>
      <w:r w:rsidR="00C241D5">
        <w:rPr>
          <w:rFonts w:ascii="Arial" w:hAnsi="Arial" w:cs="Arial"/>
          <w:sz w:val="20"/>
          <w:szCs w:val="20"/>
        </w:rPr>
        <w:tab/>
      </w:r>
      <w:r w:rsidR="00643E49" w:rsidRPr="00643E49">
        <w:rPr>
          <w:rFonts w:ascii="Arial" w:hAnsi="Arial" w:cs="Arial"/>
          <w:sz w:val="18"/>
          <w:szCs w:val="18"/>
          <w:highlight w:val="yellow"/>
        </w:rPr>
        <w:t>...............................................................</w:t>
      </w:r>
    </w:p>
    <w:p w14:paraId="103A30A1" w14:textId="2C541ADD" w:rsidR="005B3AEB" w:rsidRPr="00F35FF8" w:rsidRDefault="005B3AEB" w:rsidP="00FF13AF">
      <w:pPr>
        <w:spacing w:line="360" w:lineRule="auto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>IČ:</w:t>
      </w:r>
      <w:r w:rsidRPr="00F35FF8">
        <w:rPr>
          <w:rFonts w:ascii="Arial" w:hAnsi="Arial" w:cs="Arial"/>
          <w:sz w:val="20"/>
          <w:szCs w:val="20"/>
        </w:rPr>
        <w:tab/>
      </w:r>
      <w:r w:rsidRPr="00F35FF8">
        <w:rPr>
          <w:rFonts w:ascii="Arial" w:hAnsi="Arial" w:cs="Arial"/>
          <w:sz w:val="20"/>
          <w:szCs w:val="20"/>
        </w:rPr>
        <w:tab/>
      </w:r>
      <w:r w:rsidR="00C241D5">
        <w:rPr>
          <w:rFonts w:ascii="Arial" w:hAnsi="Arial" w:cs="Arial"/>
          <w:sz w:val="20"/>
          <w:szCs w:val="20"/>
        </w:rPr>
        <w:tab/>
      </w:r>
      <w:r w:rsidR="00643E49" w:rsidRPr="00643E49">
        <w:rPr>
          <w:rFonts w:ascii="Arial" w:hAnsi="Arial" w:cs="Arial"/>
          <w:sz w:val="20"/>
          <w:szCs w:val="20"/>
          <w:highlight w:val="yellow"/>
        </w:rPr>
        <w:t>..................</w:t>
      </w:r>
    </w:p>
    <w:p w14:paraId="23684923" w14:textId="3197603C" w:rsidR="005B3AEB" w:rsidRPr="00F35FF8" w:rsidRDefault="005B3AEB" w:rsidP="00FF13AF">
      <w:pPr>
        <w:spacing w:line="360" w:lineRule="auto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>DIČ:</w:t>
      </w:r>
      <w:r w:rsidRPr="00F35FF8">
        <w:rPr>
          <w:rFonts w:ascii="Arial" w:hAnsi="Arial" w:cs="Arial"/>
          <w:sz w:val="20"/>
          <w:szCs w:val="20"/>
        </w:rPr>
        <w:tab/>
      </w:r>
      <w:r w:rsidRPr="00F35FF8">
        <w:rPr>
          <w:rFonts w:ascii="Arial" w:hAnsi="Arial" w:cs="Arial"/>
          <w:sz w:val="20"/>
          <w:szCs w:val="20"/>
        </w:rPr>
        <w:tab/>
      </w:r>
      <w:r w:rsidR="00C241D5">
        <w:rPr>
          <w:rFonts w:ascii="Arial" w:hAnsi="Arial" w:cs="Arial"/>
          <w:sz w:val="20"/>
          <w:szCs w:val="20"/>
        </w:rPr>
        <w:tab/>
      </w:r>
      <w:r w:rsidR="00643E49" w:rsidRPr="00643E49">
        <w:rPr>
          <w:rFonts w:ascii="Arial" w:hAnsi="Arial" w:cs="Arial"/>
          <w:sz w:val="20"/>
          <w:szCs w:val="20"/>
          <w:highlight w:val="yellow"/>
        </w:rPr>
        <w:t>..................</w:t>
      </w:r>
    </w:p>
    <w:p w14:paraId="72CA837A" w14:textId="42679AE3" w:rsidR="005B3AEB" w:rsidRPr="00F35FF8" w:rsidRDefault="005B3AEB" w:rsidP="00FF13AF">
      <w:pPr>
        <w:spacing w:line="360" w:lineRule="auto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>bankovní spojení:</w:t>
      </w:r>
      <w:r w:rsidRPr="00F35FF8">
        <w:rPr>
          <w:rFonts w:ascii="Arial" w:hAnsi="Arial" w:cs="Arial"/>
          <w:sz w:val="20"/>
          <w:szCs w:val="20"/>
        </w:rPr>
        <w:tab/>
      </w:r>
      <w:r w:rsidR="00643E49" w:rsidRPr="00643E49">
        <w:rPr>
          <w:rFonts w:ascii="Arial" w:hAnsi="Arial" w:cs="Arial"/>
          <w:sz w:val="20"/>
          <w:szCs w:val="20"/>
          <w:highlight w:val="yellow"/>
        </w:rPr>
        <w:t>..........................................</w:t>
      </w:r>
    </w:p>
    <w:p w14:paraId="5E22CF43" w14:textId="1753B05F" w:rsidR="005B3AEB" w:rsidRPr="00F35FF8" w:rsidRDefault="005B3AEB" w:rsidP="00FF13AF">
      <w:pPr>
        <w:spacing w:line="360" w:lineRule="auto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>číslo účtu:</w:t>
      </w:r>
      <w:r w:rsidRPr="00F35FF8">
        <w:rPr>
          <w:rFonts w:ascii="Arial" w:hAnsi="Arial" w:cs="Arial"/>
          <w:sz w:val="20"/>
          <w:szCs w:val="20"/>
        </w:rPr>
        <w:tab/>
      </w:r>
      <w:r w:rsidR="00C241D5">
        <w:rPr>
          <w:rFonts w:ascii="Arial" w:hAnsi="Arial" w:cs="Arial"/>
          <w:sz w:val="20"/>
          <w:szCs w:val="20"/>
        </w:rPr>
        <w:tab/>
      </w:r>
      <w:r w:rsidR="00643E49" w:rsidRPr="00643E49">
        <w:rPr>
          <w:rFonts w:ascii="Arial" w:hAnsi="Arial" w:cs="Arial"/>
          <w:sz w:val="20"/>
          <w:szCs w:val="20"/>
          <w:highlight w:val="yellow"/>
        </w:rPr>
        <w:t>..................</w:t>
      </w:r>
    </w:p>
    <w:p w14:paraId="79CDC6D5" w14:textId="40720AA8" w:rsidR="0033348D" w:rsidRDefault="0033348D" w:rsidP="0033348D">
      <w:pPr>
        <w:tabs>
          <w:tab w:val="left" w:pos="2340"/>
          <w:tab w:val="left" w:pos="3261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Pr="0033348D">
        <w:rPr>
          <w:rFonts w:ascii="Arial" w:hAnsi="Arial" w:cs="Arial"/>
          <w:sz w:val="20"/>
          <w:szCs w:val="20"/>
        </w:rPr>
        <w:t>ontaktní osoba ve věcech technických:</w:t>
      </w:r>
      <w:r w:rsidRPr="00643E49">
        <w:rPr>
          <w:rFonts w:ascii="Arial" w:hAnsi="Arial" w:cs="Arial"/>
          <w:sz w:val="18"/>
          <w:szCs w:val="18"/>
          <w:highlight w:val="yellow"/>
        </w:rPr>
        <w:t>...............................................................</w:t>
      </w:r>
    </w:p>
    <w:p w14:paraId="6651CDE4" w14:textId="71B5C61D" w:rsidR="0033348D" w:rsidRPr="0033348D" w:rsidRDefault="0033348D" w:rsidP="0033348D">
      <w:pPr>
        <w:tabs>
          <w:tab w:val="left" w:pos="2340"/>
          <w:tab w:val="left" w:pos="3261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</w:t>
      </w:r>
      <w:r w:rsidRPr="0033348D">
        <w:rPr>
          <w:rFonts w:ascii="Arial" w:hAnsi="Arial" w:cs="Arial"/>
          <w:sz w:val="20"/>
          <w:szCs w:val="20"/>
        </w:rPr>
        <w:t xml:space="preserve">mail:                           </w:t>
      </w:r>
      <w:r w:rsidRPr="00643E49">
        <w:rPr>
          <w:rFonts w:ascii="Arial" w:hAnsi="Arial" w:cs="Arial"/>
          <w:sz w:val="18"/>
          <w:szCs w:val="18"/>
          <w:highlight w:val="yellow"/>
        </w:rPr>
        <w:t>...............................................................</w:t>
      </w:r>
    </w:p>
    <w:p w14:paraId="6B548F0C" w14:textId="091EC154" w:rsidR="0033348D" w:rsidRPr="0033348D" w:rsidRDefault="0033348D" w:rsidP="0033348D">
      <w:pPr>
        <w:tabs>
          <w:tab w:val="left" w:pos="234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33348D">
        <w:rPr>
          <w:rFonts w:ascii="Arial" w:hAnsi="Arial" w:cs="Arial"/>
          <w:sz w:val="20"/>
          <w:szCs w:val="20"/>
        </w:rPr>
        <w:t xml:space="preserve">elefon:                         </w:t>
      </w:r>
      <w:r w:rsidRPr="00643E49">
        <w:rPr>
          <w:rFonts w:ascii="Arial" w:hAnsi="Arial" w:cs="Arial"/>
          <w:sz w:val="18"/>
          <w:szCs w:val="18"/>
          <w:highlight w:val="yellow"/>
        </w:rPr>
        <w:t>...............................................................</w:t>
      </w:r>
    </w:p>
    <w:p w14:paraId="78762590" w14:textId="2600BCCB" w:rsidR="005B3AEB" w:rsidRPr="00F35FF8" w:rsidRDefault="005B3AEB" w:rsidP="00FF13AF">
      <w:pPr>
        <w:spacing w:line="360" w:lineRule="auto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ab/>
      </w:r>
      <w:r w:rsidRPr="00F35FF8">
        <w:rPr>
          <w:rFonts w:ascii="Arial" w:hAnsi="Arial" w:cs="Arial"/>
          <w:sz w:val="20"/>
          <w:szCs w:val="20"/>
        </w:rPr>
        <w:tab/>
      </w:r>
    </w:p>
    <w:p w14:paraId="678BF88D" w14:textId="77777777" w:rsidR="005B3AEB" w:rsidRPr="008B0CDF" w:rsidRDefault="005B3AEB" w:rsidP="008B0CDF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ab/>
      </w:r>
      <w:r w:rsidRPr="00F35FF8">
        <w:rPr>
          <w:rFonts w:ascii="Arial" w:hAnsi="Arial" w:cs="Arial"/>
          <w:sz w:val="20"/>
          <w:szCs w:val="20"/>
        </w:rPr>
        <w:tab/>
      </w:r>
      <w:r w:rsidRPr="00F35FF8">
        <w:rPr>
          <w:rFonts w:ascii="Arial" w:hAnsi="Arial" w:cs="Arial"/>
          <w:sz w:val="20"/>
          <w:szCs w:val="20"/>
        </w:rPr>
        <w:tab/>
        <w:t xml:space="preserve">dále jen </w:t>
      </w:r>
      <w:r w:rsidR="00794AD7" w:rsidRPr="00F35FF8">
        <w:rPr>
          <w:rFonts w:ascii="Arial" w:hAnsi="Arial" w:cs="Arial"/>
          <w:b/>
          <w:sz w:val="20"/>
          <w:szCs w:val="20"/>
        </w:rPr>
        <w:t>zhotovitel</w:t>
      </w:r>
    </w:p>
    <w:p w14:paraId="7FCB2125" w14:textId="5DBFE554" w:rsidR="00FF13AF" w:rsidRDefault="00FF13AF" w:rsidP="00AC1A33">
      <w:pPr>
        <w:spacing w:before="120"/>
        <w:rPr>
          <w:rFonts w:ascii="Arial" w:hAnsi="Arial" w:cs="Arial"/>
        </w:rPr>
      </w:pPr>
    </w:p>
    <w:p w14:paraId="25CDB596" w14:textId="5FBC0ED0" w:rsidR="0033348D" w:rsidRDefault="0033348D" w:rsidP="00AC1A33">
      <w:pPr>
        <w:spacing w:before="120"/>
        <w:rPr>
          <w:rFonts w:ascii="Arial" w:hAnsi="Arial" w:cs="Arial"/>
        </w:rPr>
      </w:pPr>
    </w:p>
    <w:p w14:paraId="4C911ACD" w14:textId="75BE111F" w:rsidR="0033348D" w:rsidRDefault="0033348D" w:rsidP="00AC1A33">
      <w:pPr>
        <w:spacing w:before="120"/>
        <w:rPr>
          <w:rFonts w:ascii="Arial" w:hAnsi="Arial" w:cs="Arial"/>
        </w:rPr>
      </w:pPr>
    </w:p>
    <w:p w14:paraId="17A3CC9F" w14:textId="01EDBB12" w:rsidR="0033348D" w:rsidRDefault="0033348D" w:rsidP="00AC1A33">
      <w:pPr>
        <w:spacing w:before="120"/>
        <w:rPr>
          <w:rFonts w:ascii="Arial" w:hAnsi="Arial" w:cs="Arial"/>
        </w:rPr>
      </w:pPr>
    </w:p>
    <w:p w14:paraId="182E43B6" w14:textId="77777777" w:rsidR="0033348D" w:rsidRPr="003A0A07" w:rsidRDefault="0033348D" w:rsidP="00AC1A33">
      <w:pPr>
        <w:spacing w:before="120"/>
        <w:rPr>
          <w:rFonts w:ascii="Arial" w:hAnsi="Arial" w:cs="Arial"/>
        </w:rPr>
      </w:pPr>
    </w:p>
    <w:p w14:paraId="2EC3862C" w14:textId="77777777" w:rsidR="005B3AEB" w:rsidRPr="003A0A07" w:rsidRDefault="005B3AEB" w:rsidP="00241811">
      <w:pPr>
        <w:spacing w:before="120"/>
        <w:jc w:val="center"/>
        <w:rPr>
          <w:rFonts w:ascii="Arial" w:hAnsi="Arial" w:cs="Arial"/>
          <w:b/>
        </w:rPr>
      </w:pPr>
      <w:r w:rsidRPr="003A0A07">
        <w:rPr>
          <w:rFonts w:ascii="Arial" w:hAnsi="Arial" w:cs="Arial"/>
          <w:b/>
        </w:rPr>
        <w:lastRenderedPageBreak/>
        <w:t>I.</w:t>
      </w:r>
    </w:p>
    <w:p w14:paraId="1DFF1809" w14:textId="77777777" w:rsidR="005B3AEB" w:rsidRPr="00F35FF8" w:rsidRDefault="005B3AEB" w:rsidP="00F35FF8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35FF8">
        <w:rPr>
          <w:rFonts w:ascii="Arial" w:hAnsi="Arial" w:cs="Arial"/>
          <w:b/>
          <w:sz w:val="20"/>
          <w:szCs w:val="20"/>
        </w:rPr>
        <w:t>Předmět smlouvy</w:t>
      </w:r>
    </w:p>
    <w:p w14:paraId="5E49C0C6" w14:textId="0983C446" w:rsidR="0084539E" w:rsidRDefault="0084539E" w:rsidP="00A869AA">
      <w:pPr>
        <w:pStyle w:val="Styl2"/>
        <w:numPr>
          <w:ilvl w:val="0"/>
          <w:numId w:val="22"/>
        </w:numPr>
        <w:jc w:val="both"/>
      </w:pPr>
      <w:r w:rsidRPr="00F35FF8">
        <w:t xml:space="preserve">Zhotovitel </w:t>
      </w:r>
      <w:r w:rsidR="003F7C44">
        <w:t>se zavazuje po dobu trvání této smlouvy přebírat ve</w:t>
      </w:r>
      <w:r w:rsidR="00C9005E">
        <w:t>škerý odpad O</w:t>
      </w:r>
      <w:r w:rsidR="003F7C44">
        <w:t xml:space="preserve">bjednatele dle </w:t>
      </w:r>
      <w:r w:rsidR="003A1D3A">
        <w:t xml:space="preserve">příloh č. </w:t>
      </w:r>
      <w:r w:rsidR="00611B23">
        <w:t>1</w:t>
      </w:r>
      <w:r w:rsidR="003A1D3A">
        <w:t xml:space="preserve"> a </w:t>
      </w:r>
      <w:r w:rsidR="00611B23">
        <w:t>2</w:t>
      </w:r>
      <w:r w:rsidR="003A1D3A">
        <w:t xml:space="preserve"> této smlouvy</w:t>
      </w:r>
      <w:r w:rsidR="009012BB">
        <w:t xml:space="preserve">, tento přijmout do svého vlastnictví a v souladu se zákonem o odpadech zajistit jeho využití nebo odstranění. Objednatel se zavazuje sjednaným způsobem předávat po </w:t>
      </w:r>
      <w:r w:rsidR="00786819">
        <w:t>dobu trvání této smlouvy odpad Z</w:t>
      </w:r>
      <w:r w:rsidR="009012BB">
        <w:t>hotoviteli, převés</w:t>
      </w:r>
      <w:r w:rsidR="00786819">
        <w:t>t vlastnické právo k odpadu na Z</w:t>
      </w:r>
      <w:r w:rsidR="009012BB">
        <w:t xml:space="preserve">hotovitele a zaplatit </w:t>
      </w:r>
      <w:r w:rsidR="004262CC">
        <w:t>Z</w:t>
      </w:r>
      <w:r w:rsidR="009012BB">
        <w:t>hotoviteli za převzetí a odstranění odpadu sjednanou cenu.</w:t>
      </w:r>
    </w:p>
    <w:p w14:paraId="4E754BEA" w14:textId="77777777" w:rsidR="00DE61F5" w:rsidRPr="00D17F78" w:rsidRDefault="00DE61F5" w:rsidP="00C96882">
      <w:pPr>
        <w:pStyle w:val="Odstavecseseznamem"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4EE1DA3" w14:textId="41D9886D" w:rsidR="009012BB" w:rsidRPr="00D17F78" w:rsidRDefault="00070ED3" w:rsidP="00A869AA">
      <w:pPr>
        <w:pStyle w:val="Styl2"/>
        <w:numPr>
          <w:ilvl w:val="0"/>
          <w:numId w:val="22"/>
        </w:numPr>
        <w:jc w:val="both"/>
      </w:pPr>
      <w:r w:rsidRPr="00D17F78">
        <w:t>Zhotovitel se zavazuje</w:t>
      </w:r>
      <w:r w:rsidR="00C96882" w:rsidRPr="00D17F78">
        <w:t xml:space="preserve"> </w:t>
      </w:r>
      <w:r w:rsidRPr="00D17F78">
        <w:t xml:space="preserve">po dobu trvání této smlouvy </w:t>
      </w:r>
      <w:r w:rsidR="0033348D" w:rsidRPr="00D17F78">
        <w:t xml:space="preserve">používat </w:t>
      </w:r>
      <w:r w:rsidRPr="00D17F78">
        <w:t>na sjednan</w:t>
      </w:r>
      <w:r w:rsidR="0033348D" w:rsidRPr="00D17F78">
        <w:t xml:space="preserve">ých </w:t>
      </w:r>
      <w:r w:rsidRPr="00D17F78">
        <w:t>míst</w:t>
      </w:r>
      <w:r w:rsidR="0033348D" w:rsidRPr="00D17F78">
        <w:t xml:space="preserve">ech </w:t>
      </w:r>
      <w:r w:rsidRPr="00D17F78">
        <w:t xml:space="preserve">Objednatele </w:t>
      </w:r>
      <w:r w:rsidR="00F1407A" w:rsidRPr="00D17F78">
        <w:t xml:space="preserve">jeho </w:t>
      </w:r>
      <w:r w:rsidRPr="00D17F78">
        <w:t>sběrné nádoby</w:t>
      </w:r>
      <w:r w:rsidR="000C486E" w:rsidRPr="00D17F78">
        <w:t>, nádoby společnosti EKO-KOM a.s. a nádoby Objednatele</w:t>
      </w:r>
      <w:r w:rsidR="0066399C" w:rsidRPr="00D17F78">
        <w:t xml:space="preserve">. </w:t>
      </w:r>
      <w:r w:rsidR="00DF2812" w:rsidRPr="00D17F78">
        <w:t>Velikost</w:t>
      </w:r>
      <w:r w:rsidR="0066399C" w:rsidRPr="00D17F78">
        <w:t xml:space="preserve"> sběrných nádob</w:t>
      </w:r>
      <w:r w:rsidR="00DF2812" w:rsidRPr="00D17F78">
        <w:t>, jejich množství</w:t>
      </w:r>
      <w:r w:rsidR="0066399C" w:rsidRPr="00D17F78">
        <w:t xml:space="preserve"> a četnost svozu je uvedena v </w:t>
      </w:r>
      <w:r w:rsidR="004262CC" w:rsidRPr="00D17F78">
        <w:t xml:space="preserve">přílohách č. </w:t>
      </w:r>
      <w:r w:rsidR="004F3EBE" w:rsidRPr="00D17F78">
        <w:t>1</w:t>
      </w:r>
      <w:r w:rsidR="004262CC" w:rsidRPr="00D17F78">
        <w:t xml:space="preserve"> a</w:t>
      </w:r>
      <w:r w:rsidR="004F3EBE" w:rsidRPr="00D17F78">
        <w:t> 2</w:t>
      </w:r>
      <w:r w:rsidR="004262CC" w:rsidRPr="00D17F78">
        <w:t xml:space="preserve"> této smlouvy</w:t>
      </w:r>
      <w:r w:rsidR="0066399C" w:rsidRPr="00D17F78">
        <w:t>.</w:t>
      </w:r>
    </w:p>
    <w:p w14:paraId="3DF3B096" w14:textId="77777777" w:rsidR="0066399C" w:rsidRDefault="0066399C" w:rsidP="00C96882">
      <w:pPr>
        <w:pStyle w:val="Odstavecseseznamem"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8CA3113" w14:textId="7F72AFDE" w:rsidR="0066399C" w:rsidRPr="00A869AA" w:rsidRDefault="0066399C" w:rsidP="00A869AA">
      <w:pPr>
        <w:pStyle w:val="Odstavecseseznamem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869AA">
        <w:rPr>
          <w:rFonts w:ascii="Arial" w:hAnsi="Arial" w:cs="Arial"/>
          <w:sz w:val="20"/>
          <w:szCs w:val="20"/>
        </w:rPr>
        <w:t>Zhotovitel se zavazuje po dobu</w:t>
      </w:r>
      <w:r w:rsidR="00A813BB" w:rsidRPr="00A869AA">
        <w:rPr>
          <w:rFonts w:ascii="Arial" w:hAnsi="Arial" w:cs="Arial"/>
          <w:sz w:val="20"/>
          <w:szCs w:val="20"/>
        </w:rPr>
        <w:t xml:space="preserve"> trvání této smlouvy vést evidenci </w:t>
      </w:r>
      <w:r w:rsidR="00AD465C" w:rsidRPr="00A869AA">
        <w:rPr>
          <w:rFonts w:ascii="Arial" w:hAnsi="Arial" w:cs="Arial"/>
          <w:sz w:val="20"/>
          <w:szCs w:val="20"/>
        </w:rPr>
        <w:t xml:space="preserve">produkce </w:t>
      </w:r>
      <w:r w:rsidR="00A813BB" w:rsidRPr="00A869AA">
        <w:rPr>
          <w:rFonts w:ascii="Arial" w:hAnsi="Arial" w:cs="Arial"/>
          <w:sz w:val="20"/>
          <w:szCs w:val="20"/>
        </w:rPr>
        <w:t xml:space="preserve">předaných odpadů Objednatele </w:t>
      </w:r>
      <w:r w:rsidR="00AD465C" w:rsidRPr="00A869AA">
        <w:rPr>
          <w:rFonts w:ascii="Arial" w:hAnsi="Arial" w:cs="Arial"/>
          <w:sz w:val="20"/>
          <w:szCs w:val="20"/>
        </w:rPr>
        <w:t xml:space="preserve">v členění dle </w:t>
      </w:r>
      <w:r w:rsidR="00C63E94" w:rsidRPr="00A869AA">
        <w:rPr>
          <w:rFonts w:ascii="Arial" w:hAnsi="Arial" w:cs="Arial"/>
          <w:sz w:val="20"/>
          <w:szCs w:val="20"/>
        </w:rPr>
        <w:t xml:space="preserve">příloh č. </w:t>
      </w:r>
      <w:r w:rsidR="007D608D" w:rsidRPr="00A869AA">
        <w:rPr>
          <w:rFonts w:ascii="Arial" w:hAnsi="Arial" w:cs="Arial"/>
          <w:sz w:val="20"/>
          <w:szCs w:val="20"/>
        </w:rPr>
        <w:t>1</w:t>
      </w:r>
      <w:r w:rsidR="00C63E94" w:rsidRPr="00A869AA">
        <w:rPr>
          <w:rFonts w:ascii="Arial" w:hAnsi="Arial" w:cs="Arial"/>
          <w:sz w:val="20"/>
          <w:szCs w:val="20"/>
        </w:rPr>
        <w:t xml:space="preserve"> a </w:t>
      </w:r>
      <w:r w:rsidR="007D608D" w:rsidRPr="00A869AA">
        <w:rPr>
          <w:rFonts w:ascii="Arial" w:hAnsi="Arial" w:cs="Arial"/>
          <w:sz w:val="20"/>
          <w:szCs w:val="20"/>
        </w:rPr>
        <w:t>2</w:t>
      </w:r>
      <w:r w:rsidR="00C63E94" w:rsidRPr="00A869AA">
        <w:rPr>
          <w:rFonts w:ascii="Arial" w:hAnsi="Arial" w:cs="Arial"/>
          <w:sz w:val="20"/>
          <w:szCs w:val="20"/>
        </w:rPr>
        <w:t xml:space="preserve"> této smlouvy</w:t>
      </w:r>
      <w:r w:rsidR="00AD465C" w:rsidRPr="00A869AA">
        <w:rPr>
          <w:rFonts w:ascii="Arial" w:hAnsi="Arial" w:cs="Arial"/>
          <w:sz w:val="20"/>
          <w:szCs w:val="20"/>
        </w:rPr>
        <w:t xml:space="preserve"> </w:t>
      </w:r>
      <w:r w:rsidR="00A813BB" w:rsidRPr="00A869AA">
        <w:rPr>
          <w:rFonts w:ascii="Arial" w:hAnsi="Arial" w:cs="Arial"/>
          <w:sz w:val="20"/>
          <w:szCs w:val="20"/>
        </w:rPr>
        <w:t>v souladu s platnými právními předpisy.</w:t>
      </w:r>
    </w:p>
    <w:p w14:paraId="0FC983CA" w14:textId="77777777" w:rsidR="00A813BB" w:rsidRPr="00A869AA" w:rsidRDefault="00A813BB" w:rsidP="00A869AA">
      <w:pPr>
        <w:pStyle w:val="Odstavecseseznamem"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0D1A6B6" w14:textId="38140BF1" w:rsidR="00AD465C" w:rsidRPr="00A869AA" w:rsidRDefault="00A813BB" w:rsidP="00A869AA">
      <w:pPr>
        <w:pStyle w:val="Odstavecseseznamem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869AA">
        <w:rPr>
          <w:rFonts w:ascii="Arial" w:hAnsi="Arial" w:cs="Arial"/>
          <w:sz w:val="20"/>
          <w:szCs w:val="20"/>
        </w:rPr>
        <w:t>Zhotovitel se zavazuje</w:t>
      </w:r>
      <w:r w:rsidR="00AD465C" w:rsidRPr="00A869AA">
        <w:rPr>
          <w:rFonts w:ascii="Arial" w:hAnsi="Arial" w:cs="Arial"/>
          <w:sz w:val="20"/>
          <w:szCs w:val="20"/>
        </w:rPr>
        <w:t xml:space="preserve"> po dobu trvání této smlouvy vypracovávat roční sestavy hlášení o produkci a nakládání s odpadem.</w:t>
      </w:r>
    </w:p>
    <w:p w14:paraId="45F57526" w14:textId="77777777" w:rsidR="00AD465C" w:rsidRPr="00A869AA" w:rsidRDefault="00AD465C" w:rsidP="00A869AA">
      <w:pPr>
        <w:pStyle w:val="Odstavecseseznamem"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749C1542" w14:textId="2E313F82" w:rsidR="00AD465C" w:rsidRPr="00A869AA" w:rsidRDefault="00AD465C" w:rsidP="00A869AA">
      <w:pPr>
        <w:pStyle w:val="Odstavecseseznamem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869AA">
        <w:rPr>
          <w:rFonts w:ascii="Arial" w:hAnsi="Arial" w:cs="Arial"/>
          <w:sz w:val="20"/>
          <w:szCs w:val="20"/>
        </w:rPr>
        <w:t>Zhotovitel se zavazuje po dobu trvání této smlouvy poskytovat Objednateli konzultační a poradenskou činnost v oblasti odpadového hospodářství</w:t>
      </w:r>
      <w:r w:rsidR="00D76416" w:rsidRPr="00A869AA">
        <w:rPr>
          <w:rFonts w:ascii="Arial" w:hAnsi="Arial" w:cs="Arial"/>
          <w:sz w:val="20"/>
          <w:szCs w:val="20"/>
        </w:rPr>
        <w:t>.</w:t>
      </w:r>
    </w:p>
    <w:p w14:paraId="407181AB" w14:textId="4F946E89" w:rsidR="0041006D" w:rsidRPr="00F1407A" w:rsidRDefault="0041006D" w:rsidP="00F1407A">
      <w:pPr>
        <w:spacing w:before="120" w:line="276" w:lineRule="auto"/>
        <w:rPr>
          <w:rFonts w:ascii="Arial" w:hAnsi="Arial" w:cs="Arial"/>
          <w:sz w:val="20"/>
          <w:szCs w:val="20"/>
        </w:rPr>
      </w:pPr>
    </w:p>
    <w:p w14:paraId="64782DBA" w14:textId="77777777" w:rsidR="00B57530" w:rsidRPr="00F35FF8" w:rsidRDefault="00B57530" w:rsidP="008B0CDF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35FF8">
        <w:rPr>
          <w:rFonts w:ascii="Arial" w:hAnsi="Arial" w:cs="Arial"/>
          <w:b/>
          <w:sz w:val="20"/>
          <w:szCs w:val="20"/>
        </w:rPr>
        <w:t>II.</w:t>
      </w:r>
    </w:p>
    <w:p w14:paraId="717F3433" w14:textId="77777777" w:rsidR="00DE61F5" w:rsidRPr="00C06963" w:rsidRDefault="00AD465C" w:rsidP="00C06963">
      <w:pPr>
        <w:pStyle w:val="Odstavecseseznamem"/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Způsob plnění a specifikace místa svozu</w:t>
      </w:r>
    </w:p>
    <w:p w14:paraId="52951314" w14:textId="769207BB" w:rsidR="00DE61F5" w:rsidRPr="007A29E1" w:rsidRDefault="00A809CE" w:rsidP="00A869AA">
      <w:pPr>
        <w:pStyle w:val="Styl1"/>
        <w:spacing w:before="0"/>
        <w:ind w:left="426"/>
        <w:jc w:val="both"/>
      </w:pPr>
      <w:r w:rsidRPr="00F35FF8">
        <w:t>Objednatel se zavazu</w:t>
      </w:r>
      <w:r w:rsidR="00B57530" w:rsidRPr="00F35FF8">
        <w:t xml:space="preserve">je </w:t>
      </w:r>
      <w:r w:rsidR="00AD465C">
        <w:t xml:space="preserve">zajistit </w:t>
      </w:r>
      <w:r w:rsidR="00F82EA2">
        <w:t>shromažďování odpadu do sběrných nádob na svozov</w:t>
      </w:r>
      <w:r w:rsidR="00F1407A">
        <w:t>ých</w:t>
      </w:r>
      <w:r w:rsidR="00F82EA2">
        <w:t xml:space="preserve"> míst</w:t>
      </w:r>
      <w:r w:rsidR="00F1407A">
        <w:t>ech</w:t>
      </w:r>
      <w:r w:rsidR="00F82EA2">
        <w:t xml:space="preserve"> a Zhotovitel se zavazuje zajistit odvoz tohoto odpadu na místo jeho využití či odstranění</w:t>
      </w:r>
      <w:r w:rsidR="00F1407A">
        <w:t xml:space="preserve"> </w:t>
      </w:r>
      <w:r w:rsidR="00F82EA2">
        <w:t>v rozsahu uvedeném v </w:t>
      </w:r>
      <w:r w:rsidR="00F82EA2" w:rsidRPr="007A29E1">
        <w:t>článku III.</w:t>
      </w:r>
    </w:p>
    <w:p w14:paraId="3C09CAF8" w14:textId="77777777" w:rsidR="00DE61F5" w:rsidRPr="007A29E1" w:rsidRDefault="00DE61F5" w:rsidP="00A869AA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5EBC6ABA" w14:textId="3D9DE689" w:rsidR="00A809CE" w:rsidRDefault="00DC52DD" w:rsidP="00A869AA">
      <w:pPr>
        <w:pStyle w:val="Styl1"/>
        <w:spacing w:before="0"/>
        <w:ind w:left="426"/>
        <w:jc w:val="both"/>
      </w:pPr>
      <w:r>
        <w:t>Místem svozu j</w:t>
      </w:r>
      <w:r w:rsidR="00F1407A">
        <w:t xml:space="preserve">sou místa popsaná v příloze č. </w:t>
      </w:r>
      <w:r w:rsidR="00EE721F">
        <w:t>3</w:t>
      </w:r>
      <w:r w:rsidR="00F1407A">
        <w:t xml:space="preserve"> této smlouvy – seznam </w:t>
      </w:r>
      <w:r w:rsidR="00EE721F">
        <w:t>stanovišť nádob</w:t>
      </w:r>
      <w:r w:rsidR="00F1407A">
        <w:t>.</w:t>
      </w:r>
    </w:p>
    <w:p w14:paraId="6A8EFE51" w14:textId="77777777" w:rsidR="00304784" w:rsidRPr="00304784" w:rsidRDefault="00304784" w:rsidP="00A869AA">
      <w:pPr>
        <w:spacing w:line="276" w:lineRule="auto"/>
        <w:ind w:left="426"/>
        <w:rPr>
          <w:rFonts w:ascii="Arial" w:hAnsi="Arial" w:cs="Arial"/>
          <w:sz w:val="20"/>
          <w:szCs w:val="20"/>
        </w:rPr>
      </w:pPr>
    </w:p>
    <w:p w14:paraId="0ABF674F" w14:textId="77777777" w:rsidR="005B3AEB" w:rsidRPr="00F35FF8" w:rsidRDefault="005B3AEB" w:rsidP="00F35FF8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35FF8">
        <w:rPr>
          <w:rFonts w:ascii="Arial" w:hAnsi="Arial" w:cs="Arial"/>
          <w:b/>
          <w:sz w:val="20"/>
          <w:szCs w:val="20"/>
        </w:rPr>
        <w:t>I</w:t>
      </w:r>
      <w:r w:rsidR="00B57530" w:rsidRPr="00F35FF8">
        <w:rPr>
          <w:rFonts w:ascii="Arial" w:hAnsi="Arial" w:cs="Arial"/>
          <w:b/>
          <w:sz w:val="20"/>
          <w:szCs w:val="20"/>
        </w:rPr>
        <w:t>I</w:t>
      </w:r>
      <w:r w:rsidRPr="00F35FF8">
        <w:rPr>
          <w:rFonts w:ascii="Arial" w:hAnsi="Arial" w:cs="Arial"/>
          <w:b/>
          <w:sz w:val="20"/>
          <w:szCs w:val="20"/>
        </w:rPr>
        <w:t>I.</w:t>
      </w:r>
    </w:p>
    <w:p w14:paraId="6BEAFB2B" w14:textId="238C8619" w:rsidR="005B3AEB" w:rsidRDefault="00DC52DD" w:rsidP="00C06963">
      <w:pPr>
        <w:spacing w:before="120"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Druh odpadu, velikost a počet sběrných nádob</w:t>
      </w:r>
      <w:r w:rsidR="008F41AA">
        <w:rPr>
          <w:rFonts w:ascii="Arial" w:hAnsi="Arial" w:cs="Arial"/>
          <w:b/>
          <w:sz w:val="20"/>
          <w:szCs w:val="20"/>
        </w:rPr>
        <w:t xml:space="preserve"> a četnost pravidelného svozu</w:t>
      </w:r>
    </w:p>
    <w:p w14:paraId="32C21409" w14:textId="2A22B0A4" w:rsidR="00672C30" w:rsidRPr="00C96882" w:rsidRDefault="00672C30" w:rsidP="00C96882">
      <w:pPr>
        <w:pStyle w:val="Styl1"/>
        <w:numPr>
          <w:ilvl w:val="0"/>
          <w:numId w:val="0"/>
        </w:numPr>
        <w:spacing w:before="0"/>
        <w:ind w:left="426"/>
        <w:jc w:val="both"/>
      </w:pPr>
      <w:r w:rsidRPr="00C96882">
        <w:t>Druh odpadu, velikost a počet sběrných nádob a četnost pravidelného svozu</w:t>
      </w:r>
      <w:r>
        <w:t xml:space="preserve"> jsou obsahem příloh č. 1 a 2 této smlouvy.</w:t>
      </w:r>
    </w:p>
    <w:p w14:paraId="747F1AF2" w14:textId="77777777" w:rsidR="00786819" w:rsidRPr="00F35FF8" w:rsidRDefault="00786819" w:rsidP="00F35FF8">
      <w:pPr>
        <w:spacing w:before="120" w:line="276" w:lineRule="auto"/>
        <w:rPr>
          <w:rFonts w:ascii="Arial" w:hAnsi="Arial" w:cs="Arial"/>
          <w:sz w:val="20"/>
          <w:szCs w:val="20"/>
        </w:rPr>
      </w:pPr>
    </w:p>
    <w:p w14:paraId="4B39ADE0" w14:textId="77777777" w:rsidR="005B3AEB" w:rsidRPr="005E4033" w:rsidRDefault="005E4033" w:rsidP="00F35FF8">
      <w:pPr>
        <w:spacing w:before="12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IV. </w:t>
      </w:r>
    </w:p>
    <w:p w14:paraId="7ED03CDE" w14:textId="77777777" w:rsidR="005B3AEB" w:rsidRPr="00C06963" w:rsidRDefault="00B57530" w:rsidP="00C06963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35FF8">
        <w:rPr>
          <w:rFonts w:ascii="Arial" w:hAnsi="Arial" w:cs="Arial"/>
          <w:b/>
          <w:sz w:val="20"/>
          <w:szCs w:val="20"/>
        </w:rPr>
        <w:t>C</w:t>
      </w:r>
      <w:r w:rsidR="005B3AEB" w:rsidRPr="00F35FF8">
        <w:rPr>
          <w:rFonts w:ascii="Arial" w:hAnsi="Arial" w:cs="Arial"/>
          <w:b/>
          <w:sz w:val="20"/>
          <w:szCs w:val="20"/>
        </w:rPr>
        <w:t>ena</w:t>
      </w:r>
      <w:r w:rsidR="009107BB" w:rsidRPr="00F35FF8">
        <w:rPr>
          <w:rFonts w:ascii="Arial" w:hAnsi="Arial" w:cs="Arial"/>
          <w:b/>
          <w:sz w:val="20"/>
          <w:szCs w:val="20"/>
        </w:rPr>
        <w:t xml:space="preserve"> </w:t>
      </w:r>
      <w:r w:rsidR="00092F58">
        <w:rPr>
          <w:rFonts w:ascii="Arial" w:hAnsi="Arial" w:cs="Arial"/>
          <w:b/>
          <w:sz w:val="20"/>
          <w:szCs w:val="20"/>
        </w:rPr>
        <w:t>plnění</w:t>
      </w:r>
      <w:r w:rsidRPr="00F35FF8">
        <w:rPr>
          <w:rFonts w:ascii="Arial" w:hAnsi="Arial" w:cs="Arial"/>
          <w:b/>
          <w:sz w:val="20"/>
          <w:szCs w:val="20"/>
        </w:rPr>
        <w:t xml:space="preserve"> </w:t>
      </w:r>
      <w:r w:rsidR="009107BB" w:rsidRPr="00F35FF8">
        <w:rPr>
          <w:rFonts w:ascii="Arial" w:hAnsi="Arial" w:cs="Arial"/>
          <w:b/>
          <w:sz w:val="20"/>
          <w:szCs w:val="20"/>
        </w:rPr>
        <w:t xml:space="preserve">a platební podmínky </w:t>
      </w:r>
    </w:p>
    <w:p w14:paraId="15BC1054" w14:textId="797DD8BE" w:rsidR="00161D2C" w:rsidRPr="00F35FF8" w:rsidRDefault="00CE20C6" w:rsidP="00144B06">
      <w:pPr>
        <w:numPr>
          <w:ilvl w:val="0"/>
          <w:numId w:val="2"/>
        </w:numPr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Celková c</w:t>
      </w:r>
      <w:r w:rsidR="007228C4" w:rsidRPr="00F35FF8">
        <w:rPr>
          <w:rFonts w:ascii="Arial" w:hAnsi="Arial" w:cs="Arial"/>
          <w:sz w:val="20"/>
          <w:szCs w:val="20"/>
        </w:rPr>
        <w:t xml:space="preserve">ena dle této smlouvy je stanovena </w:t>
      </w:r>
      <w:r w:rsidR="007228C4">
        <w:rPr>
          <w:rFonts w:ascii="Arial" w:hAnsi="Arial" w:cs="Arial"/>
          <w:sz w:val="20"/>
          <w:szCs w:val="20"/>
        </w:rPr>
        <w:t xml:space="preserve">za období </w:t>
      </w:r>
      <w:r w:rsidR="00BE7068">
        <w:rPr>
          <w:rFonts w:ascii="Arial" w:hAnsi="Arial" w:cs="Arial"/>
          <w:sz w:val="20"/>
          <w:szCs w:val="20"/>
        </w:rPr>
        <w:t>4</w:t>
      </w:r>
      <w:r w:rsidR="007228C4">
        <w:rPr>
          <w:rFonts w:ascii="Arial" w:hAnsi="Arial" w:cs="Arial"/>
          <w:sz w:val="20"/>
          <w:szCs w:val="20"/>
        </w:rPr>
        <w:t xml:space="preserve"> </w:t>
      </w:r>
      <w:r w:rsidR="00BE7068">
        <w:rPr>
          <w:rFonts w:ascii="Arial" w:hAnsi="Arial" w:cs="Arial"/>
          <w:sz w:val="20"/>
          <w:szCs w:val="20"/>
        </w:rPr>
        <w:t>let</w:t>
      </w:r>
      <w:r w:rsidR="007228C4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Celková c</w:t>
      </w:r>
      <w:r w:rsidR="00161D2C" w:rsidRPr="00F35FF8">
        <w:rPr>
          <w:rFonts w:ascii="Arial" w:hAnsi="Arial" w:cs="Arial"/>
          <w:sz w:val="20"/>
          <w:szCs w:val="20"/>
        </w:rPr>
        <w:t xml:space="preserve">ena je stanovena jako </w:t>
      </w:r>
      <w:r>
        <w:rPr>
          <w:rFonts w:ascii="Arial" w:hAnsi="Arial" w:cs="Arial"/>
          <w:sz w:val="20"/>
          <w:szCs w:val="20"/>
        </w:rPr>
        <w:t>součet cen za likvidaci jednotlivých druhů odpadů</w:t>
      </w:r>
      <w:r w:rsidR="00161D2C" w:rsidRPr="00F35FF8">
        <w:rPr>
          <w:rFonts w:ascii="Arial" w:hAnsi="Arial" w:cs="Arial"/>
          <w:sz w:val="20"/>
          <w:szCs w:val="20"/>
        </w:rPr>
        <w:t xml:space="preserve"> pro sjednaný předmět smlouvy</w:t>
      </w:r>
      <w:r w:rsidR="007228C4">
        <w:rPr>
          <w:rFonts w:ascii="Arial" w:hAnsi="Arial" w:cs="Arial"/>
          <w:sz w:val="20"/>
          <w:szCs w:val="20"/>
        </w:rPr>
        <w:t>.</w:t>
      </w:r>
    </w:p>
    <w:p w14:paraId="6ACB2DC5" w14:textId="77777777" w:rsidR="00161D2C" w:rsidRPr="00F35FF8" w:rsidRDefault="00161D2C" w:rsidP="00F35FF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FA7D4CE" w14:textId="77777777" w:rsidR="00AD73C3" w:rsidRPr="00643E49" w:rsidRDefault="007228C4" w:rsidP="008B0CDF">
      <w:pPr>
        <w:spacing w:line="360" w:lineRule="auto"/>
        <w:ind w:left="2124"/>
        <w:jc w:val="both"/>
        <w:rPr>
          <w:rFonts w:ascii="Arial" w:hAnsi="Arial" w:cs="Arial"/>
          <w:sz w:val="20"/>
          <w:szCs w:val="20"/>
        </w:rPr>
      </w:pPr>
      <w:r w:rsidRPr="007228C4">
        <w:rPr>
          <w:rFonts w:ascii="Arial" w:hAnsi="Arial" w:cs="Arial"/>
          <w:sz w:val="20"/>
          <w:szCs w:val="20"/>
          <w:highlight w:val="yellow"/>
        </w:rPr>
        <w:t>……………….</w:t>
      </w:r>
      <w:r w:rsidR="00557ED5">
        <w:rPr>
          <w:rFonts w:ascii="Arial" w:hAnsi="Arial" w:cs="Arial"/>
          <w:sz w:val="20"/>
          <w:szCs w:val="20"/>
        </w:rPr>
        <w:t>,</w:t>
      </w:r>
      <w:r w:rsidR="00161D2C" w:rsidRPr="00AD73C3">
        <w:rPr>
          <w:rFonts w:ascii="Arial" w:hAnsi="Arial" w:cs="Arial"/>
          <w:sz w:val="20"/>
          <w:szCs w:val="20"/>
        </w:rPr>
        <w:t xml:space="preserve"> </w:t>
      </w:r>
      <w:r w:rsidR="00CE20C6" w:rsidRPr="00643E49">
        <w:rPr>
          <w:rFonts w:ascii="Arial" w:hAnsi="Arial" w:cs="Arial"/>
          <w:sz w:val="20"/>
          <w:szCs w:val="20"/>
        </w:rPr>
        <w:t xml:space="preserve">celková </w:t>
      </w:r>
      <w:r w:rsidR="00161D2C" w:rsidRPr="00643E49">
        <w:rPr>
          <w:rFonts w:ascii="Arial" w:hAnsi="Arial" w:cs="Arial"/>
          <w:sz w:val="20"/>
          <w:szCs w:val="20"/>
        </w:rPr>
        <w:t>cena bez DPH,</w:t>
      </w:r>
    </w:p>
    <w:p w14:paraId="349BAE97" w14:textId="7CA438C5" w:rsidR="00AD73C3" w:rsidRDefault="008B0CDF" w:rsidP="008B0CDF">
      <w:pPr>
        <w:spacing w:line="360" w:lineRule="auto"/>
        <w:ind w:left="2124"/>
        <w:jc w:val="both"/>
        <w:rPr>
          <w:rFonts w:ascii="Arial" w:hAnsi="Arial" w:cs="Arial"/>
          <w:sz w:val="20"/>
          <w:szCs w:val="20"/>
        </w:rPr>
      </w:pPr>
      <w:r w:rsidRPr="00643E49">
        <w:rPr>
          <w:rFonts w:ascii="Arial" w:hAnsi="Arial" w:cs="Arial"/>
          <w:sz w:val="20"/>
          <w:szCs w:val="20"/>
        </w:rPr>
        <w:t xml:space="preserve">   </w:t>
      </w:r>
      <w:r w:rsidR="00643E49" w:rsidRPr="00643E49">
        <w:rPr>
          <w:rFonts w:ascii="Arial" w:hAnsi="Arial" w:cs="Arial"/>
          <w:sz w:val="20"/>
          <w:szCs w:val="20"/>
          <w:highlight w:val="yellow"/>
        </w:rPr>
        <w:t>…………….</w:t>
      </w:r>
      <w:r w:rsidRPr="00643E49">
        <w:rPr>
          <w:rFonts w:ascii="Arial" w:hAnsi="Arial" w:cs="Arial"/>
          <w:sz w:val="20"/>
          <w:szCs w:val="20"/>
        </w:rPr>
        <w:t>,</w:t>
      </w:r>
      <w:r w:rsidR="001547CA" w:rsidRPr="00643E49">
        <w:rPr>
          <w:rFonts w:ascii="Arial" w:hAnsi="Arial" w:cs="Arial"/>
          <w:sz w:val="20"/>
          <w:szCs w:val="20"/>
        </w:rPr>
        <w:t xml:space="preserve"> </w:t>
      </w:r>
      <w:r w:rsidR="00643E49" w:rsidRPr="00643E49">
        <w:rPr>
          <w:rFonts w:ascii="Arial" w:hAnsi="Arial" w:cs="Arial"/>
          <w:sz w:val="20"/>
          <w:szCs w:val="20"/>
        </w:rPr>
        <w:t>D</w:t>
      </w:r>
      <w:r w:rsidR="00643E49">
        <w:rPr>
          <w:rFonts w:ascii="Arial" w:hAnsi="Arial" w:cs="Arial"/>
          <w:sz w:val="20"/>
          <w:szCs w:val="20"/>
        </w:rPr>
        <w:t xml:space="preserve">PH </w:t>
      </w:r>
      <w:r w:rsidR="00161D2C" w:rsidRPr="00F35FF8">
        <w:rPr>
          <w:rFonts w:ascii="Arial" w:hAnsi="Arial" w:cs="Arial"/>
          <w:sz w:val="20"/>
          <w:szCs w:val="20"/>
        </w:rPr>
        <w:t xml:space="preserve">ve </w:t>
      </w:r>
      <w:r w:rsidR="00161D2C" w:rsidRPr="00AA11B2">
        <w:rPr>
          <w:rFonts w:ascii="Arial" w:hAnsi="Arial" w:cs="Arial"/>
          <w:sz w:val="20"/>
          <w:szCs w:val="20"/>
        </w:rPr>
        <w:t xml:space="preserve">výši </w:t>
      </w:r>
      <w:r w:rsidR="00AD73C3" w:rsidRPr="00AA11B2">
        <w:rPr>
          <w:rFonts w:ascii="Arial" w:hAnsi="Arial" w:cs="Arial"/>
          <w:sz w:val="20"/>
          <w:szCs w:val="20"/>
        </w:rPr>
        <w:t>1</w:t>
      </w:r>
      <w:r w:rsidR="00AA11B2" w:rsidRPr="00AA11B2">
        <w:rPr>
          <w:rFonts w:ascii="Arial" w:hAnsi="Arial" w:cs="Arial"/>
          <w:sz w:val="20"/>
          <w:szCs w:val="20"/>
        </w:rPr>
        <w:t>5</w:t>
      </w:r>
      <w:r w:rsidR="00AD73C3" w:rsidRPr="00AA11B2">
        <w:rPr>
          <w:rFonts w:ascii="Arial" w:hAnsi="Arial" w:cs="Arial"/>
          <w:sz w:val="20"/>
          <w:szCs w:val="20"/>
        </w:rPr>
        <w:t>%</w:t>
      </w:r>
    </w:p>
    <w:p w14:paraId="5385A2D5" w14:textId="77777777" w:rsidR="00161D2C" w:rsidRPr="00F35FF8" w:rsidRDefault="00643E49" w:rsidP="008B0CDF">
      <w:pPr>
        <w:spacing w:line="36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……………</w:t>
      </w:r>
      <w:r w:rsidRPr="005C27B3">
        <w:rPr>
          <w:rFonts w:ascii="Arial" w:hAnsi="Arial" w:cs="Arial"/>
          <w:sz w:val="20"/>
          <w:szCs w:val="20"/>
          <w:highlight w:val="yellow"/>
        </w:rPr>
        <w:t>….</w:t>
      </w:r>
      <w:r w:rsidR="007228C4">
        <w:rPr>
          <w:rFonts w:ascii="Arial" w:hAnsi="Arial" w:cs="Arial"/>
          <w:sz w:val="20"/>
          <w:szCs w:val="20"/>
        </w:rPr>
        <w:t>,</w:t>
      </w:r>
      <w:r w:rsidR="00161D2C" w:rsidRPr="00F35FF8">
        <w:rPr>
          <w:rFonts w:ascii="Arial" w:hAnsi="Arial" w:cs="Arial"/>
          <w:sz w:val="20"/>
          <w:szCs w:val="20"/>
        </w:rPr>
        <w:t xml:space="preserve"> </w:t>
      </w:r>
      <w:r w:rsidR="00CE20C6">
        <w:rPr>
          <w:rFonts w:ascii="Arial" w:hAnsi="Arial" w:cs="Arial"/>
          <w:sz w:val="20"/>
          <w:szCs w:val="20"/>
        </w:rPr>
        <w:t xml:space="preserve">celková </w:t>
      </w:r>
      <w:r w:rsidR="00161D2C" w:rsidRPr="00F35FF8">
        <w:rPr>
          <w:rFonts w:ascii="Arial" w:hAnsi="Arial" w:cs="Arial"/>
          <w:sz w:val="20"/>
          <w:szCs w:val="20"/>
        </w:rPr>
        <w:t>cena celkem včetně DPH</w:t>
      </w:r>
    </w:p>
    <w:p w14:paraId="48C4A643" w14:textId="777835CA" w:rsidR="00CE20C6" w:rsidRDefault="00CE20C6" w:rsidP="00CE20C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9B47FB1" w14:textId="7BADE3EF" w:rsidR="0071645C" w:rsidRDefault="0071645C" w:rsidP="0032249D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Podrobněji je cena uvedena </w:t>
      </w:r>
      <w:r w:rsidR="00843E8B">
        <w:rPr>
          <w:rFonts w:ascii="Arial" w:hAnsi="Arial" w:cs="Arial"/>
          <w:sz w:val="20"/>
          <w:szCs w:val="20"/>
        </w:rPr>
        <w:t xml:space="preserve">přepočtem v rozpisu za 1 rok </w:t>
      </w:r>
      <w:r>
        <w:rPr>
          <w:rFonts w:ascii="Arial" w:hAnsi="Arial" w:cs="Arial"/>
          <w:sz w:val="20"/>
          <w:szCs w:val="20"/>
        </w:rPr>
        <w:t xml:space="preserve">v příloze č. 2 této smlouvy. </w:t>
      </w:r>
    </w:p>
    <w:p w14:paraId="484A6D4F" w14:textId="77777777" w:rsidR="00161D2C" w:rsidRPr="00F35FF8" w:rsidRDefault="00161D2C" w:rsidP="00CE20C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A5059DF" w14:textId="2BDEB341" w:rsidR="007228C4" w:rsidRDefault="00B57530" w:rsidP="007228C4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28C4">
        <w:rPr>
          <w:rFonts w:ascii="Arial" w:hAnsi="Arial" w:cs="Arial"/>
          <w:sz w:val="20"/>
          <w:szCs w:val="20"/>
        </w:rPr>
        <w:t>S</w:t>
      </w:r>
      <w:r w:rsidR="007228C4">
        <w:rPr>
          <w:rFonts w:ascii="Arial" w:hAnsi="Arial" w:cs="Arial"/>
          <w:sz w:val="20"/>
          <w:szCs w:val="20"/>
        </w:rPr>
        <w:t xml:space="preserve">lužba bude vyúčtována </w:t>
      </w:r>
      <w:r w:rsidR="00494E2D">
        <w:rPr>
          <w:rFonts w:ascii="Arial" w:hAnsi="Arial" w:cs="Arial"/>
          <w:sz w:val="20"/>
          <w:szCs w:val="20"/>
        </w:rPr>
        <w:t xml:space="preserve">čtvrtletně </w:t>
      </w:r>
      <w:r w:rsidR="007228C4">
        <w:rPr>
          <w:rFonts w:ascii="Arial" w:hAnsi="Arial" w:cs="Arial"/>
          <w:sz w:val="20"/>
          <w:szCs w:val="20"/>
        </w:rPr>
        <w:t>ve výši 1/</w:t>
      </w:r>
      <w:r w:rsidR="00494E2D">
        <w:rPr>
          <w:rFonts w:ascii="Arial" w:hAnsi="Arial" w:cs="Arial"/>
          <w:sz w:val="20"/>
          <w:szCs w:val="20"/>
        </w:rPr>
        <w:t>4</w:t>
      </w:r>
      <w:r w:rsidR="007228C4">
        <w:rPr>
          <w:rFonts w:ascii="Arial" w:hAnsi="Arial" w:cs="Arial"/>
          <w:sz w:val="20"/>
          <w:szCs w:val="20"/>
        </w:rPr>
        <w:t xml:space="preserve"> roční ceny.</w:t>
      </w:r>
    </w:p>
    <w:p w14:paraId="2794A89D" w14:textId="77777777" w:rsidR="007228C4" w:rsidRDefault="007228C4" w:rsidP="007228C4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D155865" w14:textId="77777777" w:rsidR="00161D2C" w:rsidRDefault="00161D2C" w:rsidP="007228C4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28C4">
        <w:rPr>
          <w:rFonts w:ascii="Arial" w:hAnsi="Arial" w:cs="Arial"/>
          <w:sz w:val="20"/>
          <w:szCs w:val="20"/>
        </w:rPr>
        <w:lastRenderedPageBreak/>
        <w:t xml:space="preserve">Splatnost </w:t>
      </w:r>
      <w:r w:rsidR="00650F72" w:rsidRPr="007228C4">
        <w:rPr>
          <w:rFonts w:ascii="Arial" w:hAnsi="Arial" w:cs="Arial"/>
          <w:sz w:val="20"/>
          <w:szCs w:val="20"/>
        </w:rPr>
        <w:t>faktur</w:t>
      </w:r>
      <w:r w:rsidR="007228C4">
        <w:rPr>
          <w:rFonts w:ascii="Arial" w:hAnsi="Arial" w:cs="Arial"/>
          <w:sz w:val="20"/>
          <w:szCs w:val="20"/>
        </w:rPr>
        <w:t xml:space="preserve"> bude</w:t>
      </w:r>
      <w:r w:rsidRPr="007228C4">
        <w:rPr>
          <w:rFonts w:ascii="Arial" w:hAnsi="Arial" w:cs="Arial"/>
          <w:sz w:val="20"/>
          <w:szCs w:val="20"/>
        </w:rPr>
        <w:t xml:space="preserve"> 30 dní ode dne jejich </w:t>
      </w:r>
      <w:r w:rsidR="007228C4">
        <w:rPr>
          <w:rFonts w:ascii="Arial" w:hAnsi="Arial" w:cs="Arial"/>
          <w:sz w:val="20"/>
          <w:szCs w:val="20"/>
        </w:rPr>
        <w:t>doručení Objednateli</w:t>
      </w:r>
      <w:r w:rsidRPr="007228C4">
        <w:rPr>
          <w:rFonts w:ascii="Arial" w:hAnsi="Arial" w:cs="Arial"/>
          <w:sz w:val="20"/>
          <w:szCs w:val="20"/>
        </w:rPr>
        <w:t xml:space="preserve">, a to bezhotovostně na účet </w:t>
      </w:r>
      <w:r w:rsidR="007228C4">
        <w:rPr>
          <w:rFonts w:ascii="Arial" w:hAnsi="Arial" w:cs="Arial"/>
          <w:sz w:val="20"/>
          <w:szCs w:val="20"/>
        </w:rPr>
        <w:t>Z</w:t>
      </w:r>
      <w:r w:rsidR="00F35FF8" w:rsidRPr="007228C4">
        <w:rPr>
          <w:rFonts w:ascii="Arial" w:hAnsi="Arial" w:cs="Arial"/>
          <w:sz w:val="20"/>
          <w:szCs w:val="20"/>
        </w:rPr>
        <w:t>hotovitele</w:t>
      </w:r>
      <w:r w:rsidRPr="007228C4">
        <w:rPr>
          <w:rFonts w:ascii="Arial" w:hAnsi="Arial" w:cs="Arial"/>
          <w:sz w:val="20"/>
          <w:szCs w:val="20"/>
        </w:rPr>
        <w:t xml:space="preserve"> uvedený v záhlaví této smlouvy. V případě, že faktura nebude obsahovat některou z náležitostí stanovených v souladu se zněním předchozí věty, má </w:t>
      </w:r>
      <w:r w:rsidR="002A07B0" w:rsidRPr="007228C4">
        <w:rPr>
          <w:rFonts w:ascii="Arial" w:hAnsi="Arial" w:cs="Arial"/>
          <w:sz w:val="20"/>
          <w:szCs w:val="20"/>
        </w:rPr>
        <w:t>objednatel</w:t>
      </w:r>
      <w:r w:rsidRPr="007228C4">
        <w:rPr>
          <w:rFonts w:ascii="Arial" w:hAnsi="Arial" w:cs="Arial"/>
          <w:sz w:val="20"/>
          <w:szCs w:val="20"/>
        </w:rPr>
        <w:t xml:space="preserve"> právo ji vrátit bez zbytečného odkladu </w:t>
      </w:r>
      <w:r w:rsidR="002A07B0" w:rsidRPr="007228C4">
        <w:rPr>
          <w:rFonts w:ascii="Arial" w:hAnsi="Arial" w:cs="Arial"/>
          <w:sz w:val="20"/>
          <w:szCs w:val="20"/>
        </w:rPr>
        <w:t>zhotoviteli</w:t>
      </w:r>
      <w:r w:rsidRPr="007228C4">
        <w:rPr>
          <w:rFonts w:ascii="Arial" w:hAnsi="Arial" w:cs="Arial"/>
          <w:sz w:val="20"/>
          <w:szCs w:val="20"/>
        </w:rPr>
        <w:t xml:space="preserve">. Nová lhůta splatnosti počíná běžet ode dne opětovného doručení faktury </w:t>
      </w:r>
      <w:r w:rsidR="002A07B0" w:rsidRPr="007228C4">
        <w:rPr>
          <w:rFonts w:ascii="Arial" w:hAnsi="Arial" w:cs="Arial"/>
          <w:sz w:val="20"/>
          <w:szCs w:val="20"/>
        </w:rPr>
        <w:t>objednateli</w:t>
      </w:r>
      <w:r w:rsidRPr="007228C4">
        <w:rPr>
          <w:rFonts w:ascii="Arial" w:hAnsi="Arial" w:cs="Arial"/>
          <w:sz w:val="20"/>
          <w:szCs w:val="20"/>
        </w:rPr>
        <w:t>.</w:t>
      </w:r>
    </w:p>
    <w:p w14:paraId="06ECC781" w14:textId="77777777" w:rsidR="00787810" w:rsidRDefault="00787810" w:rsidP="00787810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C925B5D" w14:textId="50C74DA4" w:rsidR="002A07B0" w:rsidRPr="00F1407A" w:rsidRDefault="007228C4" w:rsidP="00787810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se dohodly, že v případě prodlení Objednatele s úhradou faktur není Zhotovitel oprávněn postoupit pohledávku třetí osobě bez souhlasu Objednatele.</w:t>
      </w:r>
      <w:r w:rsidR="00787810">
        <w:rPr>
          <w:rFonts w:ascii="Arial" w:hAnsi="Arial" w:cs="Arial"/>
          <w:sz w:val="20"/>
          <w:szCs w:val="20"/>
        </w:rPr>
        <w:t xml:space="preserve"> Postoupení pohledávky je možné jen na základě písemného souhlasu Objednatele.</w:t>
      </w:r>
    </w:p>
    <w:p w14:paraId="45C7F865" w14:textId="77777777" w:rsidR="00134FD2" w:rsidRPr="00C06963" w:rsidRDefault="00134FD2" w:rsidP="00C0696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3910D0A" w14:textId="77777777" w:rsidR="005B3AEB" w:rsidRPr="00F35FF8" w:rsidRDefault="005B3AEB" w:rsidP="00B3223C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35FF8">
        <w:rPr>
          <w:rFonts w:ascii="Arial" w:hAnsi="Arial" w:cs="Arial"/>
          <w:b/>
          <w:sz w:val="20"/>
          <w:szCs w:val="20"/>
        </w:rPr>
        <w:t>V.</w:t>
      </w:r>
    </w:p>
    <w:p w14:paraId="0EAE0404" w14:textId="77777777" w:rsidR="005B3AEB" w:rsidRPr="00F35FF8" w:rsidRDefault="00787810" w:rsidP="00F35FF8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Povinnosti smluvních stran</w:t>
      </w:r>
    </w:p>
    <w:p w14:paraId="44DCB697" w14:textId="77777777" w:rsidR="005B3AEB" w:rsidRPr="00CC7EFA" w:rsidRDefault="002A07B0" w:rsidP="00CC7EFA">
      <w:pPr>
        <w:pStyle w:val="Odstavecseseznamem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C7EFA">
        <w:rPr>
          <w:rFonts w:ascii="Arial" w:hAnsi="Arial" w:cs="Arial"/>
          <w:sz w:val="20"/>
          <w:szCs w:val="20"/>
        </w:rPr>
        <w:t>Zhotovitel</w:t>
      </w:r>
      <w:r w:rsidR="005B3AEB" w:rsidRPr="00CC7EFA">
        <w:rPr>
          <w:rFonts w:ascii="Arial" w:hAnsi="Arial" w:cs="Arial"/>
          <w:sz w:val="20"/>
          <w:szCs w:val="20"/>
        </w:rPr>
        <w:t xml:space="preserve"> se zavaz</w:t>
      </w:r>
      <w:r w:rsidR="00FB3877" w:rsidRPr="00CC7EFA">
        <w:rPr>
          <w:rFonts w:ascii="Arial" w:hAnsi="Arial" w:cs="Arial"/>
          <w:sz w:val="20"/>
          <w:szCs w:val="20"/>
        </w:rPr>
        <w:t>uje</w:t>
      </w:r>
      <w:r w:rsidR="00787810" w:rsidRPr="00CC7EFA">
        <w:rPr>
          <w:rFonts w:ascii="Arial" w:hAnsi="Arial" w:cs="Arial"/>
          <w:sz w:val="20"/>
          <w:szCs w:val="20"/>
        </w:rPr>
        <w:t>:</w:t>
      </w:r>
    </w:p>
    <w:p w14:paraId="62558DFA" w14:textId="198F82F5" w:rsidR="00E72338" w:rsidRDefault="00E72338" w:rsidP="00E72338">
      <w:pPr>
        <w:pStyle w:val="Odstavecseseznamem"/>
        <w:numPr>
          <w:ilvl w:val="0"/>
          <w:numId w:val="24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provádět veškeré činnosti dle této smlouvy v souladu s platnou legislativou, zejména se zákonem </w:t>
      </w:r>
      <w:r w:rsidR="00570DDC">
        <w:rPr>
          <w:rFonts w:ascii="Arial" w:hAnsi="Arial" w:cs="Arial"/>
          <w:sz w:val="20"/>
          <w:szCs w:val="20"/>
        </w:rPr>
        <w:t xml:space="preserve">č. 541/2020 Sb., </w:t>
      </w:r>
      <w:r>
        <w:rPr>
          <w:rFonts w:ascii="Arial" w:hAnsi="Arial" w:cs="Arial"/>
          <w:sz w:val="20"/>
          <w:szCs w:val="20"/>
        </w:rPr>
        <w:t>o odpadech a souvisejícím</w:t>
      </w:r>
      <w:r w:rsidR="00570DDC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prováděcími předpisy;</w:t>
      </w:r>
    </w:p>
    <w:p w14:paraId="0734A8D5" w14:textId="77777777" w:rsidR="00E72338" w:rsidRDefault="00787810" w:rsidP="00E72338">
      <w:pPr>
        <w:pStyle w:val="Odstavecseseznamem"/>
        <w:numPr>
          <w:ilvl w:val="0"/>
          <w:numId w:val="24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zajistit svoz sběrných nádob řádně a včas ve sjednaných svozových dnech a dle podmínek stanovených touto smlouvou;</w:t>
      </w:r>
    </w:p>
    <w:p w14:paraId="0A3DB445" w14:textId="72A6C4CE" w:rsidR="00E72338" w:rsidRDefault="009C4A9E" w:rsidP="00E72338">
      <w:pPr>
        <w:pStyle w:val="Odstavecseseznamem"/>
        <w:numPr>
          <w:ilvl w:val="0"/>
          <w:numId w:val="24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bezprostředně po provedení výsypu</w:t>
      </w:r>
      <w:r w:rsidR="002A22B1">
        <w:rPr>
          <w:rFonts w:ascii="Arial" w:hAnsi="Arial" w:cs="Arial"/>
          <w:sz w:val="20"/>
          <w:szCs w:val="20"/>
        </w:rPr>
        <w:t xml:space="preserve"> odpadů přistavit vyprázdněnou nádobu na </w:t>
      </w:r>
      <w:r w:rsidR="00DB3548">
        <w:rPr>
          <w:rFonts w:ascii="Arial" w:hAnsi="Arial" w:cs="Arial"/>
          <w:sz w:val="20"/>
          <w:szCs w:val="20"/>
        </w:rPr>
        <w:t>původní místo</w:t>
      </w:r>
      <w:r w:rsidR="0078569A">
        <w:rPr>
          <w:rFonts w:ascii="Arial" w:hAnsi="Arial" w:cs="Arial"/>
          <w:sz w:val="20"/>
          <w:szCs w:val="20"/>
        </w:rPr>
        <w:t>;</w:t>
      </w:r>
    </w:p>
    <w:p w14:paraId="7C397A14" w14:textId="77777777" w:rsidR="00E72338" w:rsidRDefault="00E72338" w:rsidP="00E72338">
      <w:pPr>
        <w:pStyle w:val="Odstavecseseznamem"/>
        <w:numPr>
          <w:ilvl w:val="0"/>
          <w:numId w:val="24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udržovat sběrné nádoby v řádném provozuschopném technickém stavu;</w:t>
      </w:r>
    </w:p>
    <w:p w14:paraId="440D4840" w14:textId="1DC182AE" w:rsidR="00E72338" w:rsidRDefault="00C13069" w:rsidP="00E72338">
      <w:pPr>
        <w:pStyle w:val="Odstavecseseznamem"/>
        <w:numPr>
          <w:ilvl w:val="0"/>
          <w:numId w:val="24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C96882">
        <w:rPr>
          <w:rFonts w:ascii="Arial" w:hAnsi="Arial" w:cs="Arial"/>
          <w:sz w:val="20"/>
          <w:szCs w:val="20"/>
        </w:rPr>
        <w:t>v</w:t>
      </w:r>
      <w:r w:rsidR="00216D86">
        <w:rPr>
          <w:rFonts w:ascii="Arial" w:hAnsi="Arial" w:cs="Arial"/>
          <w:sz w:val="20"/>
          <w:szCs w:val="20"/>
        </w:rPr>
        <w:t> </w:t>
      </w:r>
      <w:r w:rsidRPr="00C96882">
        <w:rPr>
          <w:rFonts w:ascii="Arial" w:hAnsi="Arial" w:cs="Arial"/>
          <w:sz w:val="20"/>
          <w:szCs w:val="20"/>
        </w:rPr>
        <w:t>případě</w:t>
      </w:r>
      <w:r w:rsidR="00216D86">
        <w:rPr>
          <w:rFonts w:ascii="Arial" w:hAnsi="Arial" w:cs="Arial"/>
          <w:sz w:val="20"/>
          <w:szCs w:val="20"/>
        </w:rPr>
        <w:t>,</w:t>
      </w:r>
      <w:r w:rsidRPr="00C96882">
        <w:rPr>
          <w:rFonts w:ascii="Arial" w:hAnsi="Arial" w:cs="Arial"/>
          <w:sz w:val="20"/>
          <w:szCs w:val="20"/>
        </w:rPr>
        <w:t xml:space="preserve"> kdy nebude moci z prokazatelných důvodů na své straně vyprázdnit některou z</w:t>
      </w:r>
      <w:r w:rsidR="00216D86">
        <w:rPr>
          <w:rFonts w:ascii="Arial" w:hAnsi="Arial" w:cs="Arial"/>
          <w:sz w:val="20"/>
          <w:szCs w:val="20"/>
        </w:rPr>
        <w:t> </w:t>
      </w:r>
      <w:r w:rsidRPr="00C96882">
        <w:rPr>
          <w:rFonts w:ascii="Arial" w:hAnsi="Arial" w:cs="Arial"/>
          <w:sz w:val="20"/>
          <w:szCs w:val="20"/>
        </w:rPr>
        <w:t>nádob</w:t>
      </w:r>
      <w:r w:rsidR="00216D86">
        <w:rPr>
          <w:rFonts w:ascii="Arial" w:hAnsi="Arial" w:cs="Arial"/>
          <w:sz w:val="20"/>
          <w:szCs w:val="20"/>
        </w:rPr>
        <w:t>,</w:t>
      </w:r>
      <w:r w:rsidRPr="00C96882">
        <w:rPr>
          <w:rFonts w:ascii="Arial" w:hAnsi="Arial" w:cs="Arial"/>
          <w:sz w:val="20"/>
          <w:szCs w:val="20"/>
        </w:rPr>
        <w:t xml:space="preserve"> ihned o této skutečnosti informoval písemně</w:t>
      </w:r>
      <w:r w:rsidR="0078569A">
        <w:rPr>
          <w:rFonts w:ascii="Arial" w:hAnsi="Arial" w:cs="Arial"/>
          <w:sz w:val="20"/>
          <w:szCs w:val="20"/>
        </w:rPr>
        <w:t xml:space="preserve"> (email, datová schránka, pošta)</w:t>
      </w:r>
      <w:r w:rsidRPr="00C96882">
        <w:rPr>
          <w:rFonts w:ascii="Arial" w:hAnsi="Arial" w:cs="Arial"/>
          <w:sz w:val="20"/>
          <w:szCs w:val="20"/>
        </w:rPr>
        <w:t xml:space="preserve"> </w:t>
      </w:r>
      <w:r w:rsidR="0078569A">
        <w:rPr>
          <w:rFonts w:ascii="Arial" w:hAnsi="Arial" w:cs="Arial"/>
          <w:sz w:val="20"/>
          <w:szCs w:val="20"/>
        </w:rPr>
        <w:t>Objednatele</w:t>
      </w:r>
      <w:r w:rsidRPr="00C96882">
        <w:rPr>
          <w:rFonts w:ascii="Arial" w:hAnsi="Arial" w:cs="Arial"/>
          <w:sz w:val="20"/>
          <w:szCs w:val="20"/>
        </w:rPr>
        <w:t>, nejpozději do 24 hod., a dále prov</w:t>
      </w:r>
      <w:r w:rsidR="001F1C9F">
        <w:rPr>
          <w:rFonts w:ascii="Arial" w:hAnsi="Arial" w:cs="Arial"/>
          <w:sz w:val="20"/>
          <w:szCs w:val="20"/>
        </w:rPr>
        <w:t xml:space="preserve">ést </w:t>
      </w:r>
      <w:r w:rsidRPr="00C96882">
        <w:rPr>
          <w:rFonts w:ascii="Arial" w:hAnsi="Arial" w:cs="Arial"/>
          <w:sz w:val="20"/>
          <w:szCs w:val="20"/>
        </w:rPr>
        <w:t>její vyprázdnění nejpozději do 48 hodin od pravidelného svozového termínu</w:t>
      </w:r>
      <w:r w:rsidR="007E2DD7" w:rsidRPr="00E72338">
        <w:rPr>
          <w:rFonts w:ascii="Arial" w:hAnsi="Arial" w:cs="Arial"/>
          <w:sz w:val="20"/>
          <w:szCs w:val="20"/>
        </w:rPr>
        <w:t>;</w:t>
      </w:r>
    </w:p>
    <w:p w14:paraId="3E223B8B" w14:textId="671B61CF" w:rsidR="00E72338" w:rsidRDefault="007E2DD7" w:rsidP="00E72338">
      <w:pPr>
        <w:pStyle w:val="Odstavecseseznamem"/>
        <w:numPr>
          <w:ilvl w:val="0"/>
          <w:numId w:val="24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72338">
        <w:rPr>
          <w:rFonts w:ascii="Arial" w:hAnsi="Arial" w:cs="Arial"/>
          <w:sz w:val="20"/>
          <w:szCs w:val="20"/>
        </w:rPr>
        <w:t>zajistit odstranění nečistoty, dojde-li činností Zhotovitele při manipulaci se sběrnými nádobami ke znečištění stálého stanoviště sběrné nádoby;</w:t>
      </w:r>
    </w:p>
    <w:p w14:paraId="6BE7CEB7" w14:textId="77777777" w:rsidR="000C74D9" w:rsidRPr="00C96882" w:rsidRDefault="000C74D9" w:rsidP="00C96882">
      <w:pPr>
        <w:pStyle w:val="Odstavecseseznamem"/>
        <w:numPr>
          <w:ilvl w:val="0"/>
          <w:numId w:val="24"/>
        </w:numPr>
        <w:spacing w:after="160" w:line="259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C96882">
        <w:rPr>
          <w:rFonts w:ascii="Arial" w:hAnsi="Arial" w:cs="Arial"/>
          <w:sz w:val="20"/>
          <w:szCs w:val="20"/>
        </w:rPr>
        <w:t xml:space="preserve">bezprostředně po provedení výsypu sběrných nádob o objemu 1100 l a 770 l zajistit vyčištění stanoviště od případného dalšího odpadu ve vzdálenosti 2 m od sběrných nádob; </w:t>
      </w:r>
    </w:p>
    <w:p w14:paraId="42530A01" w14:textId="32BE285C" w:rsidR="00E72338" w:rsidRDefault="00B555BE" w:rsidP="00E72338">
      <w:pPr>
        <w:pStyle w:val="Odstavecseseznamem"/>
        <w:numPr>
          <w:ilvl w:val="0"/>
          <w:numId w:val="24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72338">
        <w:rPr>
          <w:rFonts w:ascii="Arial" w:hAnsi="Arial" w:cs="Arial"/>
          <w:sz w:val="20"/>
          <w:szCs w:val="20"/>
        </w:rPr>
        <w:t xml:space="preserve">informovat Objednatele písemně a včas o okolnostech, které z provozních nebo jiných důvodů na straně </w:t>
      </w:r>
      <w:r w:rsidR="0078569A" w:rsidRPr="0078569A">
        <w:rPr>
          <w:rFonts w:ascii="Arial" w:hAnsi="Arial" w:cs="Arial"/>
          <w:sz w:val="20"/>
          <w:szCs w:val="20"/>
        </w:rPr>
        <w:t>Zhotovi</w:t>
      </w:r>
      <w:r w:rsidRPr="0078569A">
        <w:rPr>
          <w:rFonts w:ascii="Arial" w:hAnsi="Arial" w:cs="Arial"/>
          <w:sz w:val="20"/>
          <w:szCs w:val="20"/>
        </w:rPr>
        <w:t xml:space="preserve">tele dočasně </w:t>
      </w:r>
      <w:r w:rsidRPr="00E72338">
        <w:rPr>
          <w:rFonts w:ascii="Arial" w:hAnsi="Arial" w:cs="Arial"/>
          <w:sz w:val="20"/>
          <w:szCs w:val="20"/>
        </w:rPr>
        <w:t>brání převzetí odpadů dle této smlouvy;</w:t>
      </w:r>
    </w:p>
    <w:p w14:paraId="29DC2AF5" w14:textId="77777777" w:rsidR="00987CB0" w:rsidRPr="00C96882" w:rsidRDefault="00987CB0" w:rsidP="00C96882">
      <w:pPr>
        <w:pStyle w:val="Odstavecseseznamem"/>
        <w:numPr>
          <w:ilvl w:val="0"/>
          <w:numId w:val="24"/>
        </w:numPr>
        <w:spacing w:after="160" w:line="259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C96882">
        <w:rPr>
          <w:rFonts w:ascii="Arial" w:hAnsi="Arial" w:cs="Arial"/>
          <w:sz w:val="20"/>
          <w:szCs w:val="20"/>
        </w:rPr>
        <w:t>provádět minimálně 1 x ročně vnější i vnitřní vyčištění přistavených sběrných nádob o objemu 1100 l a 770 l;</w:t>
      </w:r>
    </w:p>
    <w:p w14:paraId="386BC332" w14:textId="672472B4" w:rsidR="002573D0" w:rsidRPr="00C96882" w:rsidRDefault="002573D0" w:rsidP="00C96882">
      <w:pPr>
        <w:pStyle w:val="Odstavecseseznamem"/>
        <w:numPr>
          <w:ilvl w:val="0"/>
          <w:numId w:val="24"/>
        </w:numPr>
        <w:spacing w:after="160" w:line="259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8569A">
        <w:rPr>
          <w:rFonts w:ascii="Arial" w:hAnsi="Arial" w:cs="Arial"/>
          <w:sz w:val="20"/>
          <w:szCs w:val="20"/>
        </w:rPr>
        <w:t xml:space="preserve">informovat </w:t>
      </w:r>
      <w:r w:rsidR="0078569A" w:rsidRPr="0078569A">
        <w:rPr>
          <w:rFonts w:ascii="Arial" w:hAnsi="Arial" w:cs="Arial"/>
          <w:sz w:val="20"/>
          <w:szCs w:val="20"/>
        </w:rPr>
        <w:t>Objednatele</w:t>
      </w:r>
      <w:r w:rsidRPr="0078569A">
        <w:rPr>
          <w:rFonts w:ascii="Arial" w:hAnsi="Arial" w:cs="Arial"/>
          <w:sz w:val="20"/>
          <w:szCs w:val="20"/>
        </w:rPr>
        <w:t xml:space="preserve"> o stanovištích odpadových nádob, kde byl odpad volně uložen mimo odpadové nádoby v důsledku jejich přeplnění, navrhovat </w:t>
      </w:r>
      <w:r w:rsidR="0078569A" w:rsidRPr="0078569A">
        <w:rPr>
          <w:rFonts w:ascii="Arial" w:hAnsi="Arial" w:cs="Arial"/>
          <w:sz w:val="20"/>
          <w:szCs w:val="20"/>
        </w:rPr>
        <w:t>Objednateli</w:t>
      </w:r>
      <w:r w:rsidRPr="00C96882">
        <w:rPr>
          <w:rFonts w:ascii="Arial" w:hAnsi="Arial" w:cs="Arial"/>
          <w:sz w:val="20"/>
          <w:szCs w:val="20"/>
        </w:rPr>
        <w:t xml:space="preserve"> optimalizaci sběrných nádob - četnosti a intervaly svozu,</w:t>
      </w:r>
    </w:p>
    <w:p w14:paraId="70A8BA06" w14:textId="77F674A9" w:rsidR="005E18FE" w:rsidRPr="008F1C86" w:rsidRDefault="005E18FE" w:rsidP="00C96882">
      <w:pPr>
        <w:pStyle w:val="Odstavecseseznamem"/>
        <w:numPr>
          <w:ilvl w:val="0"/>
          <w:numId w:val="24"/>
        </w:numPr>
        <w:spacing w:after="160" w:line="259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8F1C86">
        <w:rPr>
          <w:rFonts w:ascii="Arial" w:hAnsi="Arial" w:cs="Arial"/>
          <w:sz w:val="20"/>
          <w:szCs w:val="20"/>
        </w:rPr>
        <w:t xml:space="preserve">na písemnou žádost </w:t>
      </w:r>
      <w:r w:rsidR="0078569A" w:rsidRPr="008F1C86">
        <w:rPr>
          <w:rFonts w:ascii="Arial" w:hAnsi="Arial" w:cs="Arial"/>
          <w:sz w:val="20"/>
          <w:szCs w:val="20"/>
        </w:rPr>
        <w:t>O</w:t>
      </w:r>
      <w:r w:rsidRPr="008F1C86">
        <w:rPr>
          <w:rFonts w:ascii="Arial" w:hAnsi="Arial" w:cs="Arial"/>
          <w:sz w:val="20"/>
          <w:szCs w:val="20"/>
        </w:rPr>
        <w:t xml:space="preserve">bjednatele </w:t>
      </w:r>
      <w:r w:rsidR="008F1C86" w:rsidRPr="008F1C86">
        <w:rPr>
          <w:rFonts w:ascii="Arial" w:hAnsi="Arial" w:cs="Arial"/>
          <w:sz w:val="20"/>
          <w:szCs w:val="20"/>
        </w:rPr>
        <w:t xml:space="preserve">zdarma </w:t>
      </w:r>
      <w:r w:rsidRPr="008F1C86">
        <w:rPr>
          <w:rFonts w:ascii="Arial" w:hAnsi="Arial" w:cs="Arial"/>
          <w:sz w:val="20"/>
          <w:szCs w:val="20"/>
        </w:rPr>
        <w:t>dodat požadovaný počet odpadových nádob o</w:t>
      </w:r>
      <w:r w:rsidR="008F1C86" w:rsidRPr="008F1C86">
        <w:rPr>
          <w:rFonts w:ascii="Arial" w:hAnsi="Arial" w:cs="Arial"/>
          <w:sz w:val="20"/>
          <w:szCs w:val="20"/>
        </w:rPr>
        <w:t> </w:t>
      </w:r>
      <w:r w:rsidRPr="008F1C86">
        <w:rPr>
          <w:rFonts w:ascii="Arial" w:hAnsi="Arial" w:cs="Arial"/>
          <w:sz w:val="20"/>
          <w:szCs w:val="20"/>
        </w:rPr>
        <w:t>objemu 110 l (plechových)</w:t>
      </w:r>
      <w:r w:rsidR="0078569A" w:rsidRPr="008F1C86">
        <w:rPr>
          <w:rFonts w:ascii="Arial" w:hAnsi="Arial" w:cs="Arial"/>
          <w:sz w:val="20"/>
          <w:szCs w:val="20"/>
        </w:rPr>
        <w:t>, resp.</w:t>
      </w:r>
      <w:r w:rsidRPr="008F1C86">
        <w:rPr>
          <w:rFonts w:ascii="Arial" w:hAnsi="Arial" w:cs="Arial"/>
          <w:sz w:val="20"/>
          <w:szCs w:val="20"/>
        </w:rPr>
        <w:t xml:space="preserve"> 120 l (plastových)</w:t>
      </w:r>
      <w:r w:rsidR="0078569A" w:rsidRPr="008F1C86">
        <w:rPr>
          <w:rFonts w:ascii="Arial" w:hAnsi="Arial" w:cs="Arial"/>
          <w:sz w:val="20"/>
          <w:szCs w:val="20"/>
        </w:rPr>
        <w:t>,</w:t>
      </w:r>
      <w:r w:rsidRPr="008F1C86">
        <w:rPr>
          <w:rFonts w:ascii="Arial" w:hAnsi="Arial" w:cs="Arial"/>
          <w:sz w:val="20"/>
          <w:szCs w:val="20"/>
        </w:rPr>
        <w:t xml:space="preserve"> na směsný odpad ihned, nejpozději však do 14 dnů od přijetí písemné</w:t>
      </w:r>
      <w:r w:rsidR="0078569A" w:rsidRPr="008F1C86">
        <w:rPr>
          <w:rFonts w:ascii="Arial" w:hAnsi="Arial" w:cs="Arial"/>
          <w:sz w:val="20"/>
          <w:szCs w:val="20"/>
        </w:rPr>
        <w:t xml:space="preserve"> (email, datová schránka, pošta)</w:t>
      </w:r>
      <w:r w:rsidRPr="008F1C86">
        <w:rPr>
          <w:rFonts w:ascii="Arial" w:hAnsi="Arial" w:cs="Arial"/>
          <w:sz w:val="20"/>
          <w:szCs w:val="20"/>
        </w:rPr>
        <w:t xml:space="preserve"> objednávky; </w:t>
      </w:r>
    </w:p>
    <w:p w14:paraId="13F56966" w14:textId="56A13042" w:rsidR="005E18FE" w:rsidRPr="00C96882" w:rsidRDefault="005E18FE" w:rsidP="00C96882">
      <w:pPr>
        <w:pStyle w:val="Odstavecseseznamem"/>
        <w:numPr>
          <w:ilvl w:val="0"/>
          <w:numId w:val="24"/>
        </w:numPr>
        <w:spacing w:after="160" w:line="259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C96882">
        <w:rPr>
          <w:rFonts w:ascii="Arial" w:hAnsi="Arial" w:cs="Arial"/>
          <w:sz w:val="20"/>
          <w:szCs w:val="20"/>
        </w:rPr>
        <w:t xml:space="preserve">z důvodů možnosti kontroly vývozu nádob z jednotlivých stanovišť </w:t>
      </w:r>
      <w:r w:rsidR="008F1C86">
        <w:rPr>
          <w:rFonts w:ascii="Arial" w:hAnsi="Arial" w:cs="Arial"/>
          <w:sz w:val="20"/>
          <w:szCs w:val="20"/>
        </w:rPr>
        <w:t>Z</w:t>
      </w:r>
      <w:r w:rsidRPr="00C96882">
        <w:rPr>
          <w:rFonts w:ascii="Arial" w:hAnsi="Arial" w:cs="Arial"/>
          <w:sz w:val="20"/>
          <w:szCs w:val="20"/>
        </w:rPr>
        <w:t>hotovitel na vyžádání poskytne záznamy z GPS svozových vozidel;</w:t>
      </w:r>
    </w:p>
    <w:p w14:paraId="48D93337" w14:textId="77777777" w:rsidR="005E18FE" w:rsidRPr="00C96882" w:rsidRDefault="005E18FE" w:rsidP="00C96882">
      <w:pPr>
        <w:pStyle w:val="Odstavecseseznamem"/>
        <w:numPr>
          <w:ilvl w:val="0"/>
          <w:numId w:val="24"/>
        </w:numPr>
        <w:spacing w:after="160" w:line="259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C96882">
        <w:rPr>
          <w:rFonts w:ascii="Arial" w:hAnsi="Arial" w:cs="Arial"/>
          <w:sz w:val="20"/>
          <w:szCs w:val="20"/>
        </w:rPr>
        <w:t>zajistit u provádění svozu odpadu dodržování dopravního značení;</w:t>
      </w:r>
    </w:p>
    <w:p w14:paraId="4F8E918E" w14:textId="454705BB" w:rsidR="005E18FE" w:rsidRPr="00C96882" w:rsidRDefault="005E18FE" w:rsidP="00C96882">
      <w:pPr>
        <w:pStyle w:val="Odstavecseseznamem"/>
        <w:numPr>
          <w:ilvl w:val="0"/>
          <w:numId w:val="24"/>
        </w:numPr>
        <w:spacing w:after="160" w:line="259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C96882">
        <w:rPr>
          <w:rFonts w:ascii="Arial" w:hAnsi="Arial" w:cs="Arial"/>
          <w:sz w:val="20"/>
          <w:szCs w:val="20"/>
        </w:rPr>
        <w:t xml:space="preserve">na základě </w:t>
      </w:r>
      <w:r w:rsidRPr="008F1C86">
        <w:rPr>
          <w:rFonts w:ascii="Arial" w:hAnsi="Arial" w:cs="Arial"/>
          <w:sz w:val="20"/>
          <w:szCs w:val="20"/>
        </w:rPr>
        <w:t xml:space="preserve">objednávky </w:t>
      </w:r>
      <w:r w:rsidR="0078569A" w:rsidRPr="008F1C86">
        <w:rPr>
          <w:rFonts w:ascii="Arial" w:hAnsi="Arial" w:cs="Arial"/>
          <w:sz w:val="20"/>
          <w:szCs w:val="20"/>
        </w:rPr>
        <w:t xml:space="preserve">Objednatele </w:t>
      </w:r>
      <w:r w:rsidRPr="00C96882">
        <w:rPr>
          <w:rFonts w:ascii="Arial" w:hAnsi="Arial" w:cs="Arial"/>
          <w:sz w:val="20"/>
          <w:szCs w:val="20"/>
        </w:rPr>
        <w:t xml:space="preserve">provádět </w:t>
      </w:r>
      <w:r w:rsidR="008F1C86">
        <w:rPr>
          <w:rFonts w:ascii="Arial" w:hAnsi="Arial" w:cs="Arial"/>
          <w:sz w:val="20"/>
          <w:szCs w:val="20"/>
        </w:rPr>
        <w:t xml:space="preserve">zdarma </w:t>
      </w:r>
      <w:r w:rsidRPr="00C96882">
        <w:rPr>
          <w:rFonts w:ascii="Arial" w:hAnsi="Arial" w:cs="Arial"/>
          <w:sz w:val="20"/>
          <w:szCs w:val="20"/>
        </w:rPr>
        <w:t>přistavení nových a výměnu poškozených nádob 1100 l a 770 l ihned, nejpozději však do 7 dnů od přijetí písemné objednávky;</w:t>
      </w:r>
    </w:p>
    <w:p w14:paraId="06B39F49" w14:textId="77777777" w:rsidR="004F6784" w:rsidRDefault="004F6784" w:rsidP="00E72338">
      <w:pPr>
        <w:pStyle w:val="Odstavecseseznamem"/>
        <w:numPr>
          <w:ilvl w:val="0"/>
          <w:numId w:val="24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 celou dobu plnění předmětu této smlouvy vést řádnou průběžnou evidenci</w:t>
      </w:r>
      <w:r w:rsidR="00550537">
        <w:rPr>
          <w:rFonts w:ascii="Arial" w:hAnsi="Arial" w:cs="Arial"/>
          <w:sz w:val="20"/>
          <w:szCs w:val="20"/>
        </w:rPr>
        <w:t xml:space="preserve"> podle jednotlivých druhů odpadu v rozsahu povinností původce odpadu </w:t>
      </w:r>
      <w:r>
        <w:rPr>
          <w:rFonts w:ascii="Arial" w:hAnsi="Arial" w:cs="Arial"/>
          <w:sz w:val="20"/>
          <w:szCs w:val="20"/>
        </w:rPr>
        <w:t>a měsíčně předávat Objednateli přehled o druhu a množství odvezeného a odstraněného odpadu;</w:t>
      </w:r>
    </w:p>
    <w:p w14:paraId="33F25B9B" w14:textId="50B3ACE0" w:rsidR="00550537" w:rsidRDefault="00550537" w:rsidP="00E72338">
      <w:pPr>
        <w:pStyle w:val="Odstavecseseznamem"/>
        <w:numPr>
          <w:ilvl w:val="0"/>
          <w:numId w:val="24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 celou dobu plnění předmětu této smlouvy vypracovávat roční sestavy hlášení o produkci a nakládání s</w:t>
      </w:r>
      <w:r w:rsidR="00F3374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odpadem</w:t>
      </w:r>
      <w:r w:rsidR="00F33741">
        <w:rPr>
          <w:rFonts w:ascii="Arial" w:hAnsi="Arial" w:cs="Arial"/>
          <w:sz w:val="20"/>
          <w:szCs w:val="20"/>
        </w:rPr>
        <w:t xml:space="preserve"> a předávat je Objednateli </w:t>
      </w:r>
      <w:r w:rsidR="00F33741" w:rsidRPr="008F1C86">
        <w:rPr>
          <w:rFonts w:ascii="Arial" w:hAnsi="Arial" w:cs="Arial"/>
          <w:sz w:val="20"/>
          <w:szCs w:val="20"/>
        </w:rPr>
        <w:t xml:space="preserve">nejpozději do </w:t>
      </w:r>
      <w:r w:rsidR="00E6563A" w:rsidRPr="008F1C86">
        <w:rPr>
          <w:rFonts w:ascii="Arial" w:hAnsi="Arial" w:cs="Arial"/>
          <w:sz w:val="20"/>
          <w:szCs w:val="20"/>
        </w:rPr>
        <w:t>25</w:t>
      </w:r>
      <w:r w:rsidR="00F33741" w:rsidRPr="008F1C86">
        <w:rPr>
          <w:rFonts w:ascii="Arial" w:hAnsi="Arial" w:cs="Arial"/>
          <w:sz w:val="20"/>
          <w:szCs w:val="20"/>
        </w:rPr>
        <w:t xml:space="preserve">. 1. následujícího </w:t>
      </w:r>
      <w:r w:rsidR="00F33741">
        <w:rPr>
          <w:rFonts w:ascii="Arial" w:hAnsi="Arial" w:cs="Arial"/>
          <w:sz w:val="20"/>
          <w:szCs w:val="20"/>
        </w:rPr>
        <w:t>roku.</w:t>
      </w:r>
    </w:p>
    <w:p w14:paraId="73B129F7" w14:textId="77777777" w:rsidR="00CC7EFA" w:rsidRPr="00E72338" w:rsidRDefault="00CC7EFA" w:rsidP="00CC7EFA">
      <w:pPr>
        <w:pStyle w:val="Odstavecseseznamem"/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6EA3CEB5" w14:textId="77777777" w:rsidR="00CC7EFA" w:rsidRDefault="00CC7EFA" w:rsidP="00CC7EFA">
      <w:pPr>
        <w:pStyle w:val="Odstavecseseznamem"/>
        <w:numPr>
          <w:ilvl w:val="0"/>
          <w:numId w:val="26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Pr="00CC7EFA">
        <w:rPr>
          <w:rFonts w:ascii="Arial" w:hAnsi="Arial" w:cs="Arial"/>
          <w:sz w:val="20"/>
          <w:szCs w:val="20"/>
        </w:rPr>
        <w:t xml:space="preserve"> se zavazuje:</w:t>
      </w:r>
    </w:p>
    <w:p w14:paraId="1D3DD7D6" w14:textId="77777777" w:rsidR="007363FD" w:rsidRDefault="007363FD" w:rsidP="00CC7EFA">
      <w:pPr>
        <w:pStyle w:val="Odstavecseseznamem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uhradit Zhotoviteli sjednanou cenu za předmět plnění;</w:t>
      </w:r>
    </w:p>
    <w:p w14:paraId="688DFDBD" w14:textId="77777777" w:rsidR="00476F43" w:rsidRDefault="00476F43" w:rsidP="00CC7EFA">
      <w:pPr>
        <w:pStyle w:val="Odstavecseseznamem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poskytnout </w:t>
      </w:r>
      <w:r w:rsidR="00BB077F">
        <w:rPr>
          <w:rFonts w:ascii="Arial" w:hAnsi="Arial" w:cs="Arial"/>
          <w:sz w:val="20"/>
          <w:szCs w:val="20"/>
        </w:rPr>
        <w:t>Zhotoviteli</w:t>
      </w:r>
      <w:r>
        <w:rPr>
          <w:rFonts w:ascii="Arial" w:hAnsi="Arial" w:cs="Arial"/>
          <w:sz w:val="20"/>
          <w:szCs w:val="20"/>
        </w:rPr>
        <w:t xml:space="preserve"> veškerou nezbytnou součinnost při plnění předmětu této smlouvy;</w:t>
      </w:r>
    </w:p>
    <w:p w14:paraId="2A4C2310" w14:textId="77777777" w:rsidR="00CC7EFA" w:rsidRDefault="00CC7EFA" w:rsidP="00CC7EFA">
      <w:pPr>
        <w:pStyle w:val="Odstavecseseznamem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zajistit volný</w:t>
      </w:r>
      <w:r w:rsidR="005716ED">
        <w:rPr>
          <w:rFonts w:ascii="Arial" w:hAnsi="Arial" w:cs="Arial"/>
          <w:sz w:val="20"/>
          <w:szCs w:val="20"/>
        </w:rPr>
        <w:t xml:space="preserve"> přístup ke sběrným nádobám ve sjednaných svozových dnech;</w:t>
      </w:r>
    </w:p>
    <w:p w14:paraId="45E9E9C4" w14:textId="77777777" w:rsidR="005716ED" w:rsidRDefault="005716ED" w:rsidP="00CC7EFA">
      <w:pPr>
        <w:pStyle w:val="Odstavecseseznamem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zajistit sjízdnost vozovek a schůdnost přístupových cest vedoucích k jednotlivým stanovištím sběrných nádob;</w:t>
      </w:r>
    </w:p>
    <w:p w14:paraId="39B9CC96" w14:textId="77777777" w:rsidR="005716ED" w:rsidRDefault="005716ED" w:rsidP="00CC7EFA">
      <w:pPr>
        <w:pStyle w:val="Odstavecseseznamem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zajistit, aby odpad nebyl odkládán mimo určené sběrné nádoby;</w:t>
      </w:r>
    </w:p>
    <w:p w14:paraId="27EA5BCD" w14:textId="77777777" w:rsidR="005716ED" w:rsidRDefault="005716ED" w:rsidP="00CC7EFA">
      <w:pPr>
        <w:pStyle w:val="Odstavecseseznamem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zajistit, aby odpad byl řádně </w:t>
      </w:r>
      <w:r w:rsidR="00882262">
        <w:rPr>
          <w:rFonts w:ascii="Arial" w:hAnsi="Arial" w:cs="Arial"/>
          <w:sz w:val="20"/>
          <w:szCs w:val="20"/>
        </w:rPr>
        <w:t xml:space="preserve">druhově </w:t>
      </w:r>
      <w:r>
        <w:rPr>
          <w:rFonts w:ascii="Arial" w:hAnsi="Arial" w:cs="Arial"/>
          <w:sz w:val="20"/>
          <w:szCs w:val="20"/>
        </w:rPr>
        <w:t>separován</w:t>
      </w:r>
      <w:r w:rsidR="00882262">
        <w:rPr>
          <w:rFonts w:ascii="Arial" w:hAnsi="Arial" w:cs="Arial"/>
          <w:sz w:val="20"/>
          <w:szCs w:val="20"/>
        </w:rPr>
        <w:t>;</w:t>
      </w:r>
    </w:p>
    <w:p w14:paraId="64D0A1FC" w14:textId="77777777" w:rsidR="00CA39BF" w:rsidRDefault="00CA39BF" w:rsidP="00CC7EFA">
      <w:pPr>
        <w:pStyle w:val="Odstavecseseznamem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zajistit, aby do sběrných nádob byl ukládán jen jeden druh odpadu, a to ten, pro který druh odpadu je sběrná nádoba určena;</w:t>
      </w:r>
    </w:p>
    <w:p w14:paraId="32E32A92" w14:textId="77777777" w:rsidR="00CA39BF" w:rsidRDefault="00CA39BF" w:rsidP="00CC7EFA">
      <w:pPr>
        <w:pStyle w:val="Odstavecseseznamem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zajistit, aby sběrné nádoby nebyly Objednatelem ani jinou osobou užívány k jinému, než sjednanému účelu;</w:t>
      </w:r>
    </w:p>
    <w:p w14:paraId="4FE4FDB4" w14:textId="1B7C14ED" w:rsidR="00882262" w:rsidRPr="00CC7EFA" w:rsidRDefault="00476F43" w:rsidP="00CC7EFA">
      <w:pPr>
        <w:pStyle w:val="Odstavecseseznamem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pečovat o sběrné nádoby s péčí řádného hospodáře</w:t>
      </w:r>
      <w:r w:rsidR="008F1C86">
        <w:rPr>
          <w:rFonts w:ascii="Arial" w:hAnsi="Arial" w:cs="Arial"/>
          <w:sz w:val="20"/>
          <w:szCs w:val="20"/>
        </w:rPr>
        <w:t>.</w:t>
      </w:r>
    </w:p>
    <w:p w14:paraId="1EE5B3FD" w14:textId="77777777" w:rsidR="00B555BE" w:rsidRDefault="00B555BE" w:rsidP="00787810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D36C354" w14:textId="77777777" w:rsidR="00CA39BF" w:rsidRPr="00F35FF8" w:rsidRDefault="00CA39BF" w:rsidP="00CA39BF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35FF8">
        <w:rPr>
          <w:rFonts w:ascii="Arial" w:hAnsi="Arial" w:cs="Arial"/>
          <w:b/>
          <w:sz w:val="20"/>
          <w:szCs w:val="20"/>
        </w:rPr>
        <w:t>V</w:t>
      </w:r>
      <w:r>
        <w:rPr>
          <w:rFonts w:ascii="Arial" w:hAnsi="Arial" w:cs="Arial"/>
          <w:b/>
          <w:sz w:val="20"/>
          <w:szCs w:val="20"/>
        </w:rPr>
        <w:t>I</w:t>
      </w:r>
      <w:r w:rsidRPr="00F35FF8">
        <w:rPr>
          <w:rFonts w:ascii="Arial" w:hAnsi="Arial" w:cs="Arial"/>
          <w:b/>
          <w:sz w:val="20"/>
          <w:szCs w:val="20"/>
        </w:rPr>
        <w:t>.</w:t>
      </w:r>
    </w:p>
    <w:p w14:paraId="68F06639" w14:textId="77777777" w:rsidR="00CA39BF" w:rsidRPr="00F35FF8" w:rsidRDefault="00CA39BF" w:rsidP="00CA39BF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Práva smluvních stran</w:t>
      </w:r>
    </w:p>
    <w:p w14:paraId="698E8A85" w14:textId="77777777" w:rsidR="00C23220" w:rsidRDefault="00BB077F" w:rsidP="00BB077F">
      <w:pPr>
        <w:pStyle w:val="Odstavecseseznamem"/>
        <w:numPr>
          <w:ilvl w:val="0"/>
          <w:numId w:val="28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C7EFA">
        <w:rPr>
          <w:rFonts w:ascii="Arial" w:hAnsi="Arial" w:cs="Arial"/>
          <w:sz w:val="20"/>
          <w:szCs w:val="20"/>
        </w:rPr>
        <w:t xml:space="preserve">Zhotovitel </w:t>
      </w:r>
      <w:r>
        <w:rPr>
          <w:rFonts w:ascii="Arial" w:hAnsi="Arial" w:cs="Arial"/>
          <w:sz w:val="20"/>
          <w:szCs w:val="20"/>
        </w:rPr>
        <w:t>je oprávněn</w:t>
      </w:r>
      <w:r w:rsidR="00C23220">
        <w:rPr>
          <w:rFonts w:ascii="Arial" w:hAnsi="Arial" w:cs="Arial"/>
          <w:sz w:val="20"/>
          <w:szCs w:val="20"/>
        </w:rPr>
        <w:t>:</w:t>
      </w:r>
    </w:p>
    <w:p w14:paraId="1C650D26" w14:textId="77777777" w:rsidR="00BB077F" w:rsidRDefault="00C23220" w:rsidP="00C23220">
      <w:pPr>
        <w:pStyle w:val="Odstavecseseznamem"/>
        <w:numPr>
          <w:ilvl w:val="0"/>
          <w:numId w:val="29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BB077F">
        <w:rPr>
          <w:rFonts w:ascii="Arial" w:hAnsi="Arial" w:cs="Arial"/>
          <w:sz w:val="20"/>
          <w:szCs w:val="20"/>
        </w:rPr>
        <w:t>měnit dohodnutý termín odvozu odpadu, je však povinen o této změně Objednatele předem informovat;</w:t>
      </w:r>
    </w:p>
    <w:p w14:paraId="6BB635CE" w14:textId="77777777" w:rsidR="00C23220" w:rsidRDefault="00C23220" w:rsidP="00C23220">
      <w:pPr>
        <w:pStyle w:val="Odstavecseseznamem"/>
        <w:numPr>
          <w:ilvl w:val="0"/>
          <w:numId w:val="29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odmítnout odvoz odpadu, který zjevně svými vlastnostmi neodpovídá deklarovanému kódu od</w:t>
      </w:r>
      <w:r w:rsidR="005B5D85">
        <w:rPr>
          <w:rFonts w:ascii="Arial" w:hAnsi="Arial" w:cs="Arial"/>
          <w:sz w:val="20"/>
          <w:szCs w:val="20"/>
        </w:rPr>
        <w:t>padu;</w:t>
      </w:r>
    </w:p>
    <w:p w14:paraId="483B1938" w14:textId="42699297" w:rsidR="00C23220" w:rsidRDefault="00C23220" w:rsidP="00C23220">
      <w:pPr>
        <w:pStyle w:val="Odstavecseseznamem"/>
        <w:numPr>
          <w:ilvl w:val="0"/>
          <w:numId w:val="29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odmítnout odvoz odpadu v případě, že Objednatel nesplnil touto smlouvou sjednané povin</w:t>
      </w:r>
      <w:r w:rsidR="005B5D85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osti</w:t>
      </w:r>
      <w:r w:rsidR="002D087B">
        <w:rPr>
          <w:rFonts w:ascii="Arial" w:hAnsi="Arial" w:cs="Arial"/>
          <w:sz w:val="20"/>
          <w:szCs w:val="20"/>
        </w:rPr>
        <w:t>.</w:t>
      </w:r>
    </w:p>
    <w:p w14:paraId="1E435D13" w14:textId="77777777" w:rsidR="005B5D85" w:rsidRDefault="005B5D85" w:rsidP="005B5D85">
      <w:pPr>
        <w:pStyle w:val="Odstavecseseznamem"/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195672AD" w14:textId="77777777" w:rsidR="00BB077F" w:rsidRDefault="005B5D85" w:rsidP="00BB077F">
      <w:pPr>
        <w:pStyle w:val="Odstavecseseznamem"/>
        <w:numPr>
          <w:ilvl w:val="0"/>
          <w:numId w:val="28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 je oprávněn:</w:t>
      </w:r>
    </w:p>
    <w:p w14:paraId="2072FB3E" w14:textId="77251224" w:rsidR="00DF2812" w:rsidRPr="00F1407A" w:rsidRDefault="005B5D85" w:rsidP="00F1407A">
      <w:pPr>
        <w:pStyle w:val="Odstavecseseznamem"/>
        <w:numPr>
          <w:ilvl w:val="0"/>
          <w:numId w:val="30"/>
        </w:num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provádět kontroly plnění předmětu smlouvy</w:t>
      </w:r>
      <w:r w:rsidR="006A60D5">
        <w:rPr>
          <w:rFonts w:ascii="Arial" w:hAnsi="Arial" w:cs="Arial"/>
          <w:sz w:val="20"/>
          <w:szCs w:val="20"/>
        </w:rPr>
        <w:t xml:space="preserve"> ze strany Zhotovitele</w:t>
      </w:r>
      <w:r w:rsidR="00D87497">
        <w:rPr>
          <w:rFonts w:ascii="Arial" w:hAnsi="Arial" w:cs="Arial"/>
          <w:sz w:val="20"/>
          <w:szCs w:val="20"/>
        </w:rPr>
        <w:t>.</w:t>
      </w:r>
    </w:p>
    <w:p w14:paraId="761D4C17" w14:textId="77777777" w:rsidR="00DF2812" w:rsidRDefault="00DF2812" w:rsidP="00DE61F5">
      <w:pPr>
        <w:pStyle w:val="Odstavecseseznamem"/>
        <w:spacing w:before="120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CFD1500" w14:textId="77777777" w:rsidR="008E4453" w:rsidRDefault="008E4453" w:rsidP="00DE61F5">
      <w:pPr>
        <w:pStyle w:val="Odstavecseseznamem"/>
        <w:spacing w:before="120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41B8A92" w14:textId="77777777" w:rsidR="008E4453" w:rsidRPr="00F35FF8" w:rsidRDefault="008E4453" w:rsidP="008E4453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35FF8">
        <w:rPr>
          <w:rFonts w:ascii="Arial" w:hAnsi="Arial" w:cs="Arial"/>
          <w:b/>
          <w:sz w:val="20"/>
          <w:szCs w:val="20"/>
        </w:rPr>
        <w:t>V</w:t>
      </w:r>
      <w:r>
        <w:rPr>
          <w:rFonts w:ascii="Arial" w:hAnsi="Arial" w:cs="Arial"/>
          <w:b/>
          <w:sz w:val="20"/>
          <w:szCs w:val="20"/>
        </w:rPr>
        <w:t>II</w:t>
      </w:r>
      <w:r w:rsidRPr="00F35FF8">
        <w:rPr>
          <w:rFonts w:ascii="Arial" w:hAnsi="Arial" w:cs="Arial"/>
          <w:b/>
          <w:sz w:val="20"/>
          <w:szCs w:val="20"/>
        </w:rPr>
        <w:t>.</w:t>
      </w:r>
    </w:p>
    <w:p w14:paraId="5FA0009E" w14:textId="77777777" w:rsidR="008E4453" w:rsidRPr="00F35FF8" w:rsidRDefault="008E4453" w:rsidP="008E4453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Odpovědnost smluvních stran</w:t>
      </w:r>
      <w:r w:rsidR="00D86AFB">
        <w:rPr>
          <w:rFonts w:ascii="Arial" w:hAnsi="Arial" w:cs="Arial"/>
          <w:b/>
          <w:sz w:val="20"/>
          <w:szCs w:val="20"/>
        </w:rPr>
        <w:t>, sankce</w:t>
      </w:r>
    </w:p>
    <w:p w14:paraId="184497B9" w14:textId="77777777" w:rsidR="008E4453" w:rsidRDefault="00AC243B" w:rsidP="00AC243B">
      <w:pPr>
        <w:pStyle w:val="Odstavecseseznamem"/>
        <w:numPr>
          <w:ilvl w:val="0"/>
          <w:numId w:val="3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 odpovídá za vlastnosti předávaného odpadu v době jeho předání. Okamžikem předání odpadu Zhotoviteli se rozumí převzetí odpadu řidičem vozidla. Pokud by nedodržením Objednatelem deklarovaných vlastností odpadu vznikla Zhotoviteli prokazatelně škoda, je Objednatel povinen ji uhradit.</w:t>
      </w:r>
    </w:p>
    <w:p w14:paraId="1A7D6462" w14:textId="77777777" w:rsidR="00D86AFB" w:rsidRDefault="00D86AFB" w:rsidP="00D86AFB">
      <w:pPr>
        <w:pStyle w:val="Odstavecseseznamem"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5780C4B7" w14:textId="77777777" w:rsidR="00AC243B" w:rsidRDefault="00AC243B" w:rsidP="00F66B36">
      <w:pPr>
        <w:pStyle w:val="Odstavecseseznamem"/>
        <w:numPr>
          <w:ilvl w:val="0"/>
          <w:numId w:val="3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je povinen odebrat od Objednatele odpady sjednané touto smlouvou za podmínek v této smlouvě uvedených. Při porušení povinností Zhotovitele sjednaných touto smlouvou je povinen Zhotovitel uhradit Objednateli prokazatelně vzniklou škodu.</w:t>
      </w:r>
    </w:p>
    <w:p w14:paraId="02077467" w14:textId="77777777" w:rsidR="00D86AFB" w:rsidRPr="00D86AFB" w:rsidRDefault="00D86AFB" w:rsidP="00D86AF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30957AD" w14:textId="77777777" w:rsidR="00F66B36" w:rsidRDefault="00F66B36" w:rsidP="00F66B36">
      <w:pPr>
        <w:pStyle w:val="Odstavecseseznamem"/>
        <w:numPr>
          <w:ilvl w:val="0"/>
          <w:numId w:val="3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 má v případě prodlení Objednatele s úhradou faktury nárok na uhrazení smluvní pokuty ve výši 0,01% z dlužné částky bez DPH za každý započatý den prodlení.</w:t>
      </w:r>
    </w:p>
    <w:p w14:paraId="487573E5" w14:textId="77777777" w:rsidR="00D86AFB" w:rsidRPr="00D86AFB" w:rsidRDefault="00D86AFB" w:rsidP="00D86AF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CEC0642" w14:textId="77777777" w:rsidR="00F66B36" w:rsidRDefault="00F66B36" w:rsidP="00F66B36">
      <w:pPr>
        <w:pStyle w:val="Odstavecseseznamem"/>
        <w:numPr>
          <w:ilvl w:val="0"/>
          <w:numId w:val="3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Zhotovitel bude v prodlení s převzetím odpadu více než tři dny od sjednaného termínu svozu, má nárok Objednatel na uhrazení smluvní pokuty ve výši 1 000 Kč za každý </w:t>
      </w:r>
      <w:r w:rsidR="004F6784">
        <w:rPr>
          <w:rFonts w:ascii="Arial" w:hAnsi="Arial" w:cs="Arial"/>
          <w:sz w:val="20"/>
          <w:szCs w:val="20"/>
        </w:rPr>
        <w:t xml:space="preserve">započatý </w:t>
      </w:r>
      <w:r>
        <w:rPr>
          <w:rFonts w:ascii="Arial" w:hAnsi="Arial" w:cs="Arial"/>
          <w:sz w:val="20"/>
          <w:szCs w:val="20"/>
        </w:rPr>
        <w:t>den</w:t>
      </w:r>
      <w:r w:rsidR="004F6784">
        <w:rPr>
          <w:rFonts w:ascii="Arial" w:hAnsi="Arial" w:cs="Arial"/>
          <w:sz w:val="20"/>
          <w:szCs w:val="20"/>
        </w:rPr>
        <w:t xml:space="preserve"> prodlení.</w:t>
      </w:r>
    </w:p>
    <w:p w14:paraId="65B90BA8" w14:textId="77777777" w:rsidR="00D86AFB" w:rsidRPr="00D86AFB" w:rsidRDefault="00D86AFB" w:rsidP="00D86AF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7012BA3" w14:textId="6435DB93" w:rsidR="00AD4C41" w:rsidRDefault="00AD4C41" w:rsidP="00F66B36">
      <w:pPr>
        <w:pStyle w:val="Odstavecseseznamem"/>
        <w:numPr>
          <w:ilvl w:val="0"/>
          <w:numId w:val="3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Zhotovitel nesplní jeho povinnosti dle čl. V, odst. 1, písm. </w:t>
      </w:r>
      <w:r w:rsidR="00E528ED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, je Zhotovitel povinen uhradit Objednateli smluvní pokutu ve výši 5 000 Kč za každý </w:t>
      </w:r>
      <w:r w:rsidR="00F33741">
        <w:rPr>
          <w:rFonts w:ascii="Arial" w:hAnsi="Arial" w:cs="Arial"/>
          <w:sz w:val="20"/>
          <w:szCs w:val="20"/>
        </w:rPr>
        <w:t>takový případ.</w:t>
      </w:r>
    </w:p>
    <w:p w14:paraId="52F3CC81" w14:textId="77777777" w:rsidR="00D86AFB" w:rsidRPr="00D86AFB" w:rsidRDefault="00D86AFB" w:rsidP="00D86AF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DF944DB" w14:textId="013570D8" w:rsidR="00F33741" w:rsidRDefault="00F33741" w:rsidP="00F33741">
      <w:pPr>
        <w:pStyle w:val="Odstavecseseznamem"/>
        <w:numPr>
          <w:ilvl w:val="0"/>
          <w:numId w:val="3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Zhotovitel nesplní jeho povinnosti dle čl. V, odst. 1, písm. </w:t>
      </w:r>
      <w:r w:rsidR="00E528ED">
        <w:rPr>
          <w:rFonts w:ascii="Arial" w:hAnsi="Arial" w:cs="Arial"/>
          <w:sz w:val="20"/>
          <w:szCs w:val="20"/>
        </w:rPr>
        <w:t>q</w:t>
      </w:r>
      <w:r>
        <w:rPr>
          <w:rFonts w:ascii="Arial" w:hAnsi="Arial" w:cs="Arial"/>
          <w:sz w:val="20"/>
          <w:szCs w:val="20"/>
        </w:rPr>
        <w:t>, je Zhotovitel povinen uhradit Objednateli smluvní pokutu v</w:t>
      </w:r>
      <w:r w:rsidR="00EC1EF2">
        <w:rPr>
          <w:rFonts w:ascii="Arial" w:hAnsi="Arial" w:cs="Arial"/>
          <w:sz w:val="20"/>
          <w:szCs w:val="20"/>
        </w:rPr>
        <w:t>e výši 1</w:t>
      </w:r>
      <w:r>
        <w:rPr>
          <w:rFonts w:ascii="Arial" w:hAnsi="Arial" w:cs="Arial"/>
          <w:sz w:val="20"/>
          <w:szCs w:val="20"/>
        </w:rPr>
        <w:t xml:space="preserve">0 000 Kč za každý takový případ. </w:t>
      </w:r>
    </w:p>
    <w:p w14:paraId="0ED37727" w14:textId="77777777" w:rsidR="00D86AFB" w:rsidRPr="00D86AFB" w:rsidRDefault="00D86AFB" w:rsidP="00D86AFB">
      <w:pPr>
        <w:pStyle w:val="Odstavecseseznamem"/>
        <w:rPr>
          <w:rFonts w:ascii="Arial" w:hAnsi="Arial" w:cs="Arial"/>
          <w:sz w:val="20"/>
          <w:szCs w:val="20"/>
        </w:rPr>
      </w:pPr>
    </w:p>
    <w:p w14:paraId="618ED4BA" w14:textId="77777777" w:rsidR="00D86AFB" w:rsidRDefault="00D86AFB" w:rsidP="00F33741">
      <w:pPr>
        <w:pStyle w:val="Odstavecseseznamem"/>
        <w:numPr>
          <w:ilvl w:val="0"/>
          <w:numId w:val="3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Uplatněním práva na uhrazení smluvní pokuty není dotčen nárok oprávněné strany na náhradu škody způsobené jí porušením povinnosti povinné strany, na niž se smluvní pokuta vztahuje.</w:t>
      </w:r>
    </w:p>
    <w:p w14:paraId="3F83E14D" w14:textId="77777777" w:rsidR="00836729" w:rsidRPr="00836729" w:rsidRDefault="00836729" w:rsidP="00836729">
      <w:pPr>
        <w:pStyle w:val="Odstavecseseznamem"/>
        <w:rPr>
          <w:rFonts w:ascii="Arial" w:hAnsi="Arial" w:cs="Arial"/>
          <w:sz w:val="20"/>
          <w:szCs w:val="20"/>
        </w:rPr>
      </w:pPr>
    </w:p>
    <w:p w14:paraId="416718DF" w14:textId="77777777" w:rsidR="00836729" w:rsidRDefault="00836729" w:rsidP="00F33741">
      <w:pPr>
        <w:pStyle w:val="Odstavecseseznamem"/>
        <w:numPr>
          <w:ilvl w:val="0"/>
          <w:numId w:val="3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Nastanou-li některé ze smluvních stran skutečnosti bránící řádnému plnění předmětu této smlouvy, je povinna to bez zbytečného odkladu oznámit druhé straně a vyvolat jednání zástupců oprávněných k podpisu smlouvy.</w:t>
      </w:r>
    </w:p>
    <w:p w14:paraId="2B31EAF2" w14:textId="77777777" w:rsidR="00FB1A22" w:rsidRPr="00FB1A22" w:rsidRDefault="00FB1A22" w:rsidP="00FB1A22">
      <w:pPr>
        <w:pStyle w:val="Odstavecseseznamem"/>
        <w:rPr>
          <w:rFonts w:ascii="Arial" w:hAnsi="Arial" w:cs="Arial"/>
          <w:sz w:val="20"/>
          <w:szCs w:val="20"/>
        </w:rPr>
      </w:pPr>
    </w:p>
    <w:p w14:paraId="2F06AC30" w14:textId="11D19C4D" w:rsidR="001371C5" w:rsidRPr="00F1407A" w:rsidRDefault="00FB1A22" w:rsidP="001371C5">
      <w:pPr>
        <w:pStyle w:val="Odstavecseseznamem"/>
        <w:widowControl w:val="0"/>
        <w:numPr>
          <w:ilvl w:val="0"/>
          <w:numId w:val="3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>Závazek splnit povinnost, jejíž plnění je zajištěno smluvní pokutou, trvá i po zaplacení této smluvní pokuty.</w:t>
      </w:r>
    </w:p>
    <w:p w14:paraId="2E08749F" w14:textId="77777777" w:rsidR="005B3AEB" w:rsidRPr="00F35FF8" w:rsidRDefault="00FB1A22" w:rsidP="00F35FF8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VI</w:t>
      </w:r>
      <w:r w:rsidR="008A3FE7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I</w:t>
      </w:r>
      <w:r w:rsidR="005B3AEB" w:rsidRPr="00F35FF8">
        <w:rPr>
          <w:rFonts w:ascii="Arial" w:hAnsi="Arial" w:cs="Arial"/>
          <w:b/>
          <w:sz w:val="20"/>
          <w:szCs w:val="20"/>
        </w:rPr>
        <w:t>.</w:t>
      </w:r>
    </w:p>
    <w:p w14:paraId="156EC0AB" w14:textId="77777777" w:rsidR="005B3AEB" w:rsidRPr="00F35FF8" w:rsidRDefault="00FC72AD" w:rsidP="00F35FF8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Doba trvání smlouvy a o</w:t>
      </w:r>
      <w:r w:rsidR="005B3AEB" w:rsidRPr="00F35FF8">
        <w:rPr>
          <w:rFonts w:ascii="Arial" w:hAnsi="Arial" w:cs="Arial"/>
          <w:b/>
          <w:sz w:val="20"/>
          <w:szCs w:val="20"/>
        </w:rPr>
        <w:t>dstoupení od smlouvy</w:t>
      </w:r>
    </w:p>
    <w:p w14:paraId="54E22FD8" w14:textId="77777777" w:rsidR="00FC72AD" w:rsidRDefault="00FC72AD" w:rsidP="00C06963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Smlouva se uzavírá na dobu neurčitou.</w:t>
      </w:r>
    </w:p>
    <w:p w14:paraId="04525581" w14:textId="77777777" w:rsidR="00FC72AD" w:rsidRDefault="00FC72AD" w:rsidP="00FC72AD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5A6D5C8" w14:textId="77777777" w:rsidR="00CA42C5" w:rsidRDefault="00CA42C5" w:rsidP="00C06963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Kterákoli ze smluvních stran je oprávněna tuto smlouvu vypovědět. Výpověď musí být učiněna písemně, jinak</w:t>
      </w:r>
      <w:r w:rsidR="00FC72AD">
        <w:rPr>
          <w:rFonts w:ascii="Arial" w:hAnsi="Arial" w:cs="Arial"/>
          <w:sz w:val="20"/>
          <w:szCs w:val="20"/>
        </w:rPr>
        <w:t xml:space="preserve"> je neplatná. Výpovědní lhůta je</w:t>
      </w:r>
      <w:r>
        <w:rPr>
          <w:rFonts w:ascii="Arial" w:hAnsi="Arial" w:cs="Arial"/>
          <w:sz w:val="20"/>
          <w:szCs w:val="20"/>
        </w:rPr>
        <w:t xml:space="preserve"> </w:t>
      </w:r>
      <w:r w:rsidR="00EC1EF2">
        <w:rPr>
          <w:rFonts w:ascii="Arial" w:hAnsi="Arial" w:cs="Arial"/>
          <w:sz w:val="20"/>
          <w:szCs w:val="20"/>
        </w:rPr>
        <w:t>tři</w:t>
      </w:r>
      <w:r>
        <w:rPr>
          <w:rFonts w:ascii="Arial" w:hAnsi="Arial" w:cs="Arial"/>
          <w:sz w:val="20"/>
          <w:szCs w:val="20"/>
        </w:rPr>
        <w:t xml:space="preserve"> měsíc</w:t>
      </w:r>
      <w:r w:rsidR="00EC1EF2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a počíná běžet prvého dne měsíce následujícího po měsíci, v němž byla výpověď odeslána doporučenou poštou</w:t>
      </w:r>
      <w:r w:rsidR="00C9005E">
        <w:rPr>
          <w:rFonts w:ascii="Arial" w:hAnsi="Arial" w:cs="Arial"/>
          <w:sz w:val="20"/>
          <w:szCs w:val="20"/>
        </w:rPr>
        <w:t xml:space="preserve"> na adresu smluvní strany uvedenou v záhlaví této smlouvy.</w:t>
      </w:r>
    </w:p>
    <w:p w14:paraId="4C644208" w14:textId="77777777" w:rsidR="00C9005E" w:rsidRDefault="00C9005E" w:rsidP="00C9005E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D4607B8" w14:textId="77777777" w:rsidR="005B3AEB" w:rsidRPr="00F35FF8" w:rsidRDefault="005B3AEB" w:rsidP="00C06963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>Podstatným porušením smlouvy, při kterém je smluvní strana oprávněna odstoupit</w:t>
      </w:r>
      <w:r w:rsidR="00CA42C5">
        <w:rPr>
          <w:rFonts w:ascii="Arial" w:hAnsi="Arial" w:cs="Arial"/>
          <w:sz w:val="20"/>
          <w:szCs w:val="20"/>
        </w:rPr>
        <w:t xml:space="preserve"> od smlouvy okamžitě</w:t>
      </w:r>
      <w:r w:rsidRPr="00F35FF8">
        <w:rPr>
          <w:rFonts w:ascii="Arial" w:hAnsi="Arial" w:cs="Arial"/>
          <w:sz w:val="20"/>
          <w:szCs w:val="20"/>
        </w:rPr>
        <w:t>, se pro účely této smlouvy rozumí zejména:</w:t>
      </w:r>
    </w:p>
    <w:p w14:paraId="42A2FD61" w14:textId="77777777" w:rsidR="00FB1A22" w:rsidRDefault="005B3AEB" w:rsidP="009B22F1">
      <w:pPr>
        <w:pStyle w:val="Odstavecseseznamem"/>
        <w:numPr>
          <w:ilvl w:val="0"/>
          <w:numId w:val="20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 xml:space="preserve">prodlení </w:t>
      </w:r>
      <w:r w:rsidR="00FB1A22">
        <w:rPr>
          <w:rFonts w:ascii="Arial" w:hAnsi="Arial" w:cs="Arial"/>
          <w:sz w:val="20"/>
          <w:szCs w:val="20"/>
        </w:rPr>
        <w:t>Z</w:t>
      </w:r>
      <w:r w:rsidR="00C37995" w:rsidRPr="00F35FF8">
        <w:rPr>
          <w:rFonts w:ascii="Arial" w:hAnsi="Arial" w:cs="Arial"/>
          <w:sz w:val="20"/>
          <w:szCs w:val="20"/>
        </w:rPr>
        <w:t>hotovitele</w:t>
      </w:r>
      <w:r w:rsidRPr="00F35FF8">
        <w:rPr>
          <w:rFonts w:ascii="Arial" w:hAnsi="Arial" w:cs="Arial"/>
          <w:sz w:val="20"/>
          <w:szCs w:val="20"/>
        </w:rPr>
        <w:t xml:space="preserve"> s </w:t>
      </w:r>
      <w:r w:rsidR="00FB1A22">
        <w:rPr>
          <w:rFonts w:ascii="Arial" w:hAnsi="Arial" w:cs="Arial"/>
          <w:sz w:val="20"/>
          <w:szCs w:val="20"/>
        </w:rPr>
        <w:t>plněním</w:t>
      </w:r>
      <w:r w:rsidRPr="00F35FF8">
        <w:rPr>
          <w:rFonts w:ascii="Arial" w:hAnsi="Arial" w:cs="Arial"/>
          <w:sz w:val="20"/>
          <w:szCs w:val="20"/>
        </w:rPr>
        <w:t xml:space="preserve"> předmětu smlouvy</w:t>
      </w:r>
      <w:r w:rsidR="00C37995" w:rsidRPr="00F35FF8">
        <w:rPr>
          <w:rFonts w:ascii="Arial" w:hAnsi="Arial" w:cs="Arial"/>
          <w:sz w:val="20"/>
          <w:szCs w:val="20"/>
        </w:rPr>
        <w:t xml:space="preserve"> </w:t>
      </w:r>
      <w:r w:rsidR="00FB1A22">
        <w:rPr>
          <w:rFonts w:ascii="Arial" w:hAnsi="Arial" w:cs="Arial"/>
          <w:sz w:val="20"/>
          <w:szCs w:val="20"/>
        </w:rPr>
        <w:t>o více než 5 pracovních dní;</w:t>
      </w:r>
    </w:p>
    <w:p w14:paraId="01DF3C6C" w14:textId="77777777" w:rsidR="009B22F1" w:rsidRDefault="00FB1A22" w:rsidP="009B22F1">
      <w:pPr>
        <w:pStyle w:val="Odstavecseseznamem"/>
        <w:numPr>
          <w:ilvl w:val="0"/>
          <w:numId w:val="20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prodlení O</w:t>
      </w:r>
      <w:r w:rsidR="00C37995" w:rsidRPr="00F35FF8">
        <w:rPr>
          <w:rFonts w:ascii="Arial" w:hAnsi="Arial" w:cs="Arial"/>
          <w:sz w:val="20"/>
          <w:szCs w:val="20"/>
        </w:rPr>
        <w:t>bjednatele s </w:t>
      </w:r>
      <w:r w:rsidR="005B3AEB" w:rsidRPr="00F35FF8">
        <w:rPr>
          <w:rFonts w:ascii="Arial" w:hAnsi="Arial" w:cs="Arial"/>
          <w:sz w:val="20"/>
          <w:szCs w:val="20"/>
        </w:rPr>
        <w:t>úhradou</w:t>
      </w:r>
      <w:r w:rsidR="00C37995" w:rsidRPr="00F35FF8">
        <w:rPr>
          <w:rFonts w:ascii="Arial" w:hAnsi="Arial" w:cs="Arial"/>
          <w:sz w:val="20"/>
          <w:szCs w:val="20"/>
        </w:rPr>
        <w:t xml:space="preserve"> faktur</w:t>
      </w:r>
      <w:r w:rsidR="0053014D" w:rsidRPr="00F35FF8">
        <w:rPr>
          <w:rFonts w:ascii="Arial" w:hAnsi="Arial" w:cs="Arial"/>
          <w:sz w:val="20"/>
          <w:szCs w:val="20"/>
        </w:rPr>
        <w:t xml:space="preserve"> o </w:t>
      </w:r>
      <w:r w:rsidR="009A7A73" w:rsidRPr="00F35FF8">
        <w:rPr>
          <w:rFonts w:ascii="Arial" w:hAnsi="Arial" w:cs="Arial"/>
          <w:sz w:val="20"/>
          <w:szCs w:val="20"/>
        </w:rPr>
        <w:t xml:space="preserve">více </w:t>
      </w:r>
      <w:r w:rsidR="00CA42C5">
        <w:rPr>
          <w:rFonts w:ascii="Arial" w:hAnsi="Arial" w:cs="Arial"/>
          <w:sz w:val="20"/>
          <w:szCs w:val="20"/>
        </w:rPr>
        <w:t>než 45</w:t>
      </w:r>
      <w:r w:rsidR="00550605" w:rsidRPr="00F35FF8">
        <w:rPr>
          <w:rFonts w:ascii="Arial" w:hAnsi="Arial" w:cs="Arial"/>
          <w:sz w:val="20"/>
          <w:szCs w:val="20"/>
        </w:rPr>
        <w:t xml:space="preserve"> dní</w:t>
      </w:r>
      <w:r w:rsidR="005B3AEB" w:rsidRPr="00F35FF8">
        <w:rPr>
          <w:rFonts w:ascii="Arial" w:hAnsi="Arial" w:cs="Arial"/>
          <w:sz w:val="20"/>
          <w:szCs w:val="20"/>
        </w:rPr>
        <w:t>;</w:t>
      </w:r>
    </w:p>
    <w:p w14:paraId="6C1DA7F7" w14:textId="77777777" w:rsidR="00152530" w:rsidRPr="00F35FF8" w:rsidRDefault="00152530" w:rsidP="00C06963">
      <w:pPr>
        <w:pStyle w:val="Odstavecseseznamem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8C1996E" w14:textId="77777777" w:rsidR="006821F3" w:rsidRPr="008B0CDF" w:rsidRDefault="006821F3" w:rsidP="001371C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627F4B1" w14:textId="77777777" w:rsidR="005B3AEB" w:rsidRPr="00F35FF8" w:rsidRDefault="008A3FE7" w:rsidP="00F35FF8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5B3AEB" w:rsidRPr="00F35FF8">
        <w:rPr>
          <w:rFonts w:ascii="Arial" w:hAnsi="Arial" w:cs="Arial"/>
          <w:b/>
          <w:sz w:val="20"/>
          <w:szCs w:val="20"/>
        </w:rPr>
        <w:t>X.</w:t>
      </w:r>
    </w:p>
    <w:p w14:paraId="05E2FB14" w14:textId="77777777" w:rsidR="005B3AEB" w:rsidRPr="00F35FF8" w:rsidRDefault="005B3AEB" w:rsidP="00F35FF8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35FF8">
        <w:rPr>
          <w:rFonts w:ascii="Arial" w:hAnsi="Arial" w:cs="Arial"/>
          <w:b/>
          <w:sz w:val="20"/>
          <w:szCs w:val="20"/>
        </w:rPr>
        <w:t>Závěrečná ujednání</w:t>
      </w:r>
      <w:r w:rsidRPr="00F35FF8">
        <w:rPr>
          <w:rFonts w:ascii="Arial" w:hAnsi="Arial" w:cs="Arial"/>
          <w:sz w:val="20"/>
          <w:szCs w:val="20"/>
        </w:rPr>
        <w:t xml:space="preserve">. </w:t>
      </w:r>
    </w:p>
    <w:p w14:paraId="6FC6DA65" w14:textId="231CC2AF" w:rsidR="008B3B45" w:rsidRDefault="008B3B45" w:rsidP="00C06963">
      <w:pPr>
        <w:numPr>
          <w:ilvl w:val="0"/>
          <w:numId w:val="8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 xml:space="preserve">Není-li touto smlouvou ujednáno jinak, řídí se vzájemný právní vztah mezi </w:t>
      </w:r>
      <w:r w:rsidR="00C9005E">
        <w:rPr>
          <w:rFonts w:ascii="Arial" w:hAnsi="Arial" w:cs="Arial"/>
          <w:sz w:val="20"/>
          <w:szCs w:val="20"/>
        </w:rPr>
        <w:t>Objednatelem a</w:t>
      </w:r>
      <w:r w:rsidR="00B92288">
        <w:rPr>
          <w:rFonts w:ascii="Arial" w:hAnsi="Arial" w:cs="Arial"/>
          <w:sz w:val="20"/>
          <w:szCs w:val="20"/>
        </w:rPr>
        <w:t> </w:t>
      </w:r>
      <w:r w:rsidR="00C9005E">
        <w:rPr>
          <w:rFonts w:ascii="Arial" w:hAnsi="Arial" w:cs="Arial"/>
          <w:sz w:val="20"/>
          <w:szCs w:val="20"/>
        </w:rPr>
        <w:t>Z</w:t>
      </w:r>
      <w:r w:rsidR="009419EB" w:rsidRPr="00F35FF8">
        <w:rPr>
          <w:rFonts w:ascii="Arial" w:hAnsi="Arial" w:cs="Arial"/>
          <w:sz w:val="20"/>
          <w:szCs w:val="20"/>
        </w:rPr>
        <w:t>hotovitelem</w:t>
      </w:r>
      <w:r w:rsidRPr="00F35FF8">
        <w:rPr>
          <w:rFonts w:ascii="Arial" w:hAnsi="Arial" w:cs="Arial"/>
          <w:sz w:val="20"/>
          <w:szCs w:val="20"/>
        </w:rPr>
        <w:t xml:space="preserve"> při realizaci této smlouvy </w:t>
      </w:r>
      <w:r w:rsidR="00146C39" w:rsidRPr="00F35FF8">
        <w:rPr>
          <w:rFonts w:ascii="Arial" w:hAnsi="Arial" w:cs="Arial"/>
          <w:sz w:val="20"/>
          <w:szCs w:val="20"/>
        </w:rPr>
        <w:t>občanským zákoníkem</w:t>
      </w:r>
      <w:r w:rsidRPr="00F35FF8">
        <w:rPr>
          <w:rFonts w:ascii="Arial" w:hAnsi="Arial" w:cs="Arial"/>
          <w:sz w:val="20"/>
          <w:szCs w:val="20"/>
        </w:rPr>
        <w:t>, přičemž tato právní úprava má přednost před nepsanými obchodními zvyklostmi. Tímto ujednáním se přitom vylučuje aplikace §</w:t>
      </w:r>
      <w:r w:rsidR="00B92288">
        <w:rPr>
          <w:rFonts w:ascii="Arial" w:hAnsi="Arial" w:cs="Arial"/>
          <w:sz w:val="20"/>
          <w:szCs w:val="20"/>
        </w:rPr>
        <w:t> </w:t>
      </w:r>
      <w:r w:rsidRPr="00F35FF8">
        <w:rPr>
          <w:rFonts w:ascii="Arial" w:hAnsi="Arial" w:cs="Arial"/>
          <w:sz w:val="20"/>
          <w:szCs w:val="20"/>
        </w:rPr>
        <w:t xml:space="preserve">558 občanského zákoníku na vztah mezi oběma stranami podle této smlouvy. </w:t>
      </w:r>
    </w:p>
    <w:p w14:paraId="3AB5545F" w14:textId="77777777" w:rsidR="00DE2128" w:rsidRPr="00F35FF8" w:rsidRDefault="00DE2128" w:rsidP="00DE2128">
      <w:pPr>
        <w:tabs>
          <w:tab w:val="left" w:pos="426"/>
        </w:tabs>
        <w:suppressAutoHyphens/>
        <w:spacing w:before="120"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597287C4" w14:textId="77777777" w:rsidR="00DE2128" w:rsidRPr="00DE2128" w:rsidRDefault="008B3B45" w:rsidP="00DE2128">
      <w:pPr>
        <w:numPr>
          <w:ilvl w:val="0"/>
          <w:numId w:val="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>Pokud by se některé z ustanovení této smlouvy stalo podle platného práva v jakémkoli ohledu neplatným, neúčinným nebo protiprávním, nebude tím dotčena nebo ovlivněna platnost, účinnost nebo právní bezvadnost ostatních ustanovení této smlouvy. Jakákoli vada této smlouvy, která by měla původ v takové neplatnosti nebo neúčinnosti, bude dodatečně zhojena dohodou účastníků přijetím ustanovení nového a platného, které bude respektovat ujednání a zájem smluvních stran.</w:t>
      </w:r>
    </w:p>
    <w:p w14:paraId="19CF6071" w14:textId="77777777" w:rsidR="00DE2128" w:rsidRPr="00F35FF8" w:rsidRDefault="00DE2128" w:rsidP="00DE2128">
      <w:pPr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3B39AA7" w14:textId="6EE9F96D" w:rsidR="00DE2128" w:rsidRPr="00DE2128" w:rsidRDefault="008B3B45" w:rsidP="00DE2128">
      <w:pPr>
        <w:numPr>
          <w:ilvl w:val="0"/>
          <w:numId w:val="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>Veškeré změny této smlouvy je možné činit pouze v písemné formě, a to na základě oboustranně podepsaného dodatku k této smlouvě.</w:t>
      </w:r>
    </w:p>
    <w:p w14:paraId="5C40DD12" w14:textId="77777777" w:rsidR="00DE2128" w:rsidRPr="00F35FF8" w:rsidRDefault="00DE2128" w:rsidP="00DE2128">
      <w:pPr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F6DE4AA" w14:textId="77777777" w:rsidR="00DE2128" w:rsidRPr="00DE2128" w:rsidRDefault="008B3B45" w:rsidP="00DE2128">
      <w:pPr>
        <w:numPr>
          <w:ilvl w:val="0"/>
          <w:numId w:val="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>Všechny záležitosti a spory vyplývající z této smlouvy se smluvní strany zavazují řešit především smírnou cestou a dohodou ve snaze odstranit nedostatky, které brání plnění smlouvy.</w:t>
      </w:r>
    </w:p>
    <w:p w14:paraId="75EA2186" w14:textId="77777777" w:rsidR="00DE2128" w:rsidRPr="00F35FF8" w:rsidRDefault="00DE2128" w:rsidP="00DE2128">
      <w:pPr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21514BB" w14:textId="77777777" w:rsidR="00DE2128" w:rsidRPr="00DE2128" w:rsidRDefault="008B3B45" w:rsidP="00DE2128">
      <w:pPr>
        <w:numPr>
          <w:ilvl w:val="0"/>
          <w:numId w:val="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>Smluvní strany se zavazují vzájemně poskytovat součinnosti při plnění této smlouvy.</w:t>
      </w:r>
    </w:p>
    <w:p w14:paraId="6DC917EE" w14:textId="77777777" w:rsidR="00DE2128" w:rsidRPr="00F35FF8" w:rsidRDefault="00DE2128" w:rsidP="00DE2128">
      <w:pPr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56A80909" w14:textId="77777777" w:rsidR="00DE2128" w:rsidRPr="00DE2128" w:rsidRDefault="008B3B45" w:rsidP="00DE2128">
      <w:pPr>
        <w:numPr>
          <w:ilvl w:val="0"/>
          <w:numId w:val="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>Odmítne-li některá ze smluvních stran převzít písemnost nebo její převzetí znemožní, má se za to, že písemnost doručena byla</w:t>
      </w:r>
      <w:r w:rsidR="0053014D" w:rsidRPr="00F35FF8">
        <w:rPr>
          <w:rFonts w:ascii="Arial" w:hAnsi="Arial" w:cs="Arial"/>
          <w:sz w:val="20"/>
          <w:szCs w:val="20"/>
        </w:rPr>
        <w:t>.</w:t>
      </w:r>
    </w:p>
    <w:p w14:paraId="076F769D" w14:textId="77777777" w:rsidR="00DE2128" w:rsidRPr="00F35FF8" w:rsidRDefault="00DE2128" w:rsidP="00DE2128">
      <w:pPr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5A261E6E" w14:textId="77777777" w:rsidR="00DE2128" w:rsidRPr="00DE2128" w:rsidRDefault="008B3B45" w:rsidP="00DE2128">
      <w:pPr>
        <w:numPr>
          <w:ilvl w:val="0"/>
          <w:numId w:val="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>Účastníci shodně a výslovně prohlašují, že došlo k dohodě o celém obsahu této smlouvy, že si tuto smlouvu přečetli, jejímu obsahu porozuměli a tato byla sepsána na základě jejich pravé, vážné a svobodné vůle, nikoli za nápadně nevýhodných podmínek, na důkaz čehož připojují vlastnoruční podpisy.</w:t>
      </w:r>
    </w:p>
    <w:p w14:paraId="036A410D" w14:textId="77777777" w:rsidR="00DE2128" w:rsidRPr="00F35FF8" w:rsidRDefault="00DE2128" w:rsidP="00DE2128">
      <w:pPr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897CE2E" w14:textId="77777777" w:rsidR="00152530" w:rsidRDefault="00152530" w:rsidP="00152530">
      <w:pPr>
        <w:pStyle w:val="Odstavecseseznamem"/>
        <w:rPr>
          <w:rFonts w:ascii="Arial" w:hAnsi="Arial" w:cs="Arial"/>
          <w:sz w:val="20"/>
          <w:szCs w:val="20"/>
        </w:rPr>
      </w:pPr>
    </w:p>
    <w:p w14:paraId="32CD7CCC" w14:textId="77777777" w:rsidR="00DE2128" w:rsidRPr="00152530" w:rsidRDefault="008B3B45" w:rsidP="00152530">
      <w:pPr>
        <w:numPr>
          <w:ilvl w:val="0"/>
          <w:numId w:val="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52530">
        <w:rPr>
          <w:rFonts w:ascii="Arial" w:hAnsi="Arial" w:cs="Arial"/>
          <w:sz w:val="20"/>
          <w:szCs w:val="20"/>
        </w:rPr>
        <w:t>Tato smlouva nabývá</w:t>
      </w:r>
      <w:r w:rsidR="000B165E" w:rsidRPr="00152530">
        <w:rPr>
          <w:rFonts w:ascii="Arial" w:hAnsi="Arial" w:cs="Arial"/>
          <w:sz w:val="20"/>
          <w:szCs w:val="20"/>
        </w:rPr>
        <w:t xml:space="preserve"> platnosti</w:t>
      </w:r>
      <w:r w:rsidR="00FC72AD">
        <w:rPr>
          <w:rFonts w:ascii="Arial" w:hAnsi="Arial" w:cs="Arial"/>
          <w:sz w:val="20"/>
          <w:szCs w:val="20"/>
        </w:rPr>
        <w:t xml:space="preserve"> dnem jejího podpisu oběma smluvními stranami</w:t>
      </w:r>
      <w:r w:rsidR="000B165E" w:rsidRPr="00152530">
        <w:rPr>
          <w:rFonts w:ascii="Arial" w:hAnsi="Arial" w:cs="Arial"/>
          <w:sz w:val="20"/>
          <w:szCs w:val="20"/>
        </w:rPr>
        <w:t>.</w:t>
      </w:r>
    </w:p>
    <w:p w14:paraId="10397FE5" w14:textId="77777777" w:rsidR="00DE2128" w:rsidRPr="00F35FF8" w:rsidRDefault="00DE2128" w:rsidP="00DE2128">
      <w:pPr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8EC293F" w14:textId="066103F1" w:rsidR="00DE2128" w:rsidRPr="00F1407A" w:rsidRDefault="005B3AEB" w:rsidP="00DE2128">
      <w:pPr>
        <w:pStyle w:val="Odstavecseseznamem"/>
        <w:numPr>
          <w:ilvl w:val="0"/>
          <w:numId w:val="8"/>
        </w:numPr>
        <w:spacing w:line="276" w:lineRule="auto"/>
        <w:ind w:left="426" w:hanging="568"/>
        <w:jc w:val="both"/>
        <w:rPr>
          <w:rFonts w:ascii="Arial" w:hAnsi="Arial" w:cs="Arial"/>
          <w:sz w:val="20"/>
          <w:szCs w:val="20"/>
        </w:rPr>
      </w:pPr>
      <w:r w:rsidRPr="00F35FF8">
        <w:rPr>
          <w:rFonts w:ascii="Arial" w:hAnsi="Arial" w:cs="Arial"/>
          <w:sz w:val="20"/>
          <w:szCs w:val="20"/>
        </w:rPr>
        <w:t xml:space="preserve">Tato smlouva je vyhotovena ve dvou vyhotoveních, z nichž jedno obdrží </w:t>
      </w:r>
      <w:r w:rsidR="001547CA">
        <w:rPr>
          <w:rFonts w:ascii="Arial" w:hAnsi="Arial" w:cs="Arial"/>
          <w:sz w:val="20"/>
          <w:szCs w:val="20"/>
        </w:rPr>
        <w:t xml:space="preserve">Objednatel a jedno </w:t>
      </w:r>
      <w:r w:rsidR="001547CA" w:rsidRPr="00F1407A">
        <w:rPr>
          <w:rFonts w:ascii="Arial" w:hAnsi="Arial" w:cs="Arial"/>
          <w:sz w:val="20"/>
          <w:szCs w:val="20"/>
        </w:rPr>
        <w:t>Z</w:t>
      </w:r>
      <w:r w:rsidR="00146C39" w:rsidRPr="00F1407A">
        <w:rPr>
          <w:rFonts w:ascii="Arial" w:hAnsi="Arial" w:cs="Arial"/>
          <w:sz w:val="20"/>
          <w:szCs w:val="20"/>
        </w:rPr>
        <w:t>hotovitel.</w:t>
      </w:r>
    </w:p>
    <w:p w14:paraId="1B208FF9" w14:textId="77777777" w:rsidR="00F1407A" w:rsidRPr="00F1407A" w:rsidRDefault="00F1407A" w:rsidP="00F1407A">
      <w:pPr>
        <w:pStyle w:val="Odstavecseseznamem"/>
        <w:rPr>
          <w:rFonts w:ascii="Arial" w:hAnsi="Arial" w:cs="Arial"/>
          <w:sz w:val="20"/>
          <w:szCs w:val="20"/>
        </w:rPr>
      </w:pPr>
    </w:p>
    <w:p w14:paraId="4DAA3ABC" w14:textId="62252846" w:rsidR="00F1407A" w:rsidRPr="00F1407A" w:rsidRDefault="00F1407A" w:rsidP="00F1407A">
      <w:pPr>
        <w:pStyle w:val="Odstavecseseznamem"/>
        <w:numPr>
          <w:ilvl w:val="0"/>
          <w:numId w:val="8"/>
        </w:numPr>
        <w:spacing w:line="276" w:lineRule="auto"/>
        <w:ind w:left="426" w:hanging="568"/>
        <w:jc w:val="both"/>
        <w:rPr>
          <w:rFonts w:ascii="Arial" w:hAnsi="Arial" w:cs="Arial"/>
          <w:sz w:val="20"/>
          <w:szCs w:val="20"/>
        </w:rPr>
      </w:pPr>
      <w:r w:rsidRPr="00F1407A">
        <w:rPr>
          <w:rFonts w:ascii="Arial" w:hAnsi="Arial" w:cs="Arial"/>
          <w:sz w:val="20"/>
          <w:szCs w:val="20"/>
        </w:rPr>
        <w:t xml:space="preserve">Doložka platnosti právního jednání dle § 41 zákona č. 128/2000 Sb., o obcích (obecní zřízení), ve znění pozdějších předpisů: o uzavření této smlouvy rozhodla Rada obce Horní Bludovice dne………………..usnesením č………………….. </w:t>
      </w:r>
    </w:p>
    <w:p w14:paraId="4686E32A" w14:textId="77777777" w:rsidR="00F1407A" w:rsidRPr="00F1407A" w:rsidRDefault="00F1407A" w:rsidP="00F1407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B94CE81" w14:textId="6AC9CE69" w:rsidR="00F1407A" w:rsidRPr="00F1407A" w:rsidRDefault="00F1407A" w:rsidP="00F1407A">
      <w:pPr>
        <w:pStyle w:val="Odstavecseseznamem"/>
        <w:numPr>
          <w:ilvl w:val="0"/>
          <w:numId w:val="8"/>
        </w:numPr>
        <w:spacing w:line="276" w:lineRule="auto"/>
        <w:ind w:left="426" w:hanging="568"/>
        <w:jc w:val="both"/>
        <w:rPr>
          <w:rFonts w:ascii="Arial" w:hAnsi="Arial" w:cs="Arial"/>
          <w:sz w:val="20"/>
          <w:szCs w:val="20"/>
        </w:rPr>
      </w:pPr>
      <w:r w:rsidRPr="00F1407A">
        <w:rPr>
          <w:rFonts w:ascii="Arial" w:hAnsi="Arial" w:cs="Arial"/>
          <w:sz w:val="20"/>
          <w:szCs w:val="20"/>
        </w:rPr>
        <w:t>Nedílnou součástí této smlouvy j</w:t>
      </w:r>
      <w:r w:rsidR="00287419">
        <w:rPr>
          <w:rFonts w:ascii="Arial" w:hAnsi="Arial" w:cs="Arial"/>
          <w:sz w:val="20"/>
          <w:szCs w:val="20"/>
        </w:rPr>
        <w:t>sou</w:t>
      </w:r>
      <w:r w:rsidRPr="00F1407A">
        <w:rPr>
          <w:rFonts w:ascii="Arial" w:hAnsi="Arial" w:cs="Arial"/>
          <w:sz w:val="20"/>
          <w:szCs w:val="20"/>
        </w:rPr>
        <w:t xml:space="preserve"> příloh</w:t>
      </w:r>
      <w:r w:rsidR="00287419">
        <w:rPr>
          <w:rFonts w:ascii="Arial" w:hAnsi="Arial" w:cs="Arial"/>
          <w:sz w:val="20"/>
          <w:szCs w:val="20"/>
        </w:rPr>
        <w:t>y</w:t>
      </w:r>
      <w:r w:rsidRPr="00F1407A">
        <w:rPr>
          <w:rFonts w:ascii="Arial" w:hAnsi="Arial" w:cs="Arial"/>
          <w:sz w:val="20"/>
          <w:szCs w:val="20"/>
        </w:rPr>
        <w:t>:</w:t>
      </w:r>
    </w:p>
    <w:p w14:paraId="3EDFAE89" w14:textId="668B3A5F" w:rsidR="00F1407A" w:rsidRDefault="00F1407A" w:rsidP="00F1407A">
      <w:pPr>
        <w:pStyle w:val="rovezanadpis"/>
        <w:rPr>
          <w:sz w:val="20"/>
          <w:szCs w:val="20"/>
        </w:rPr>
      </w:pPr>
      <w:r w:rsidRPr="00F1407A">
        <w:rPr>
          <w:sz w:val="20"/>
          <w:szCs w:val="20"/>
        </w:rPr>
        <w:tab/>
        <w:t xml:space="preserve">Příloha č. 1 </w:t>
      </w:r>
      <w:r w:rsidR="00737EB2">
        <w:rPr>
          <w:sz w:val="20"/>
          <w:szCs w:val="20"/>
        </w:rPr>
        <w:t>-</w:t>
      </w:r>
      <w:r w:rsidRPr="00F1407A">
        <w:rPr>
          <w:sz w:val="20"/>
          <w:szCs w:val="20"/>
        </w:rPr>
        <w:t xml:space="preserve"> </w:t>
      </w:r>
      <w:r w:rsidR="002E4588">
        <w:rPr>
          <w:sz w:val="20"/>
          <w:szCs w:val="20"/>
        </w:rPr>
        <w:t xml:space="preserve">Předmět smlouvy </w:t>
      </w:r>
    </w:p>
    <w:p w14:paraId="08398B08" w14:textId="6B336485" w:rsidR="0041006D" w:rsidRDefault="00737EB2" w:rsidP="00F1407A">
      <w:pPr>
        <w:pStyle w:val="rovezanadpis"/>
        <w:rPr>
          <w:sz w:val="20"/>
          <w:szCs w:val="20"/>
        </w:rPr>
      </w:pPr>
      <w:r>
        <w:rPr>
          <w:sz w:val="20"/>
          <w:szCs w:val="20"/>
        </w:rPr>
        <w:tab/>
      </w:r>
      <w:r w:rsidR="0041006D">
        <w:rPr>
          <w:sz w:val="20"/>
          <w:szCs w:val="20"/>
        </w:rPr>
        <w:t xml:space="preserve">Příloha č. 2 </w:t>
      </w:r>
      <w:r>
        <w:rPr>
          <w:sz w:val="20"/>
          <w:szCs w:val="20"/>
        </w:rPr>
        <w:t xml:space="preserve">- </w:t>
      </w:r>
      <w:r w:rsidR="0041006D">
        <w:rPr>
          <w:sz w:val="20"/>
          <w:szCs w:val="20"/>
        </w:rPr>
        <w:t>Podrobná kalku</w:t>
      </w:r>
      <w:r w:rsidR="00D959DA">
        <w:rPr>
          <w:sz w:val="20"/>
          <w:szCs w:val="20"/>
        </w:rPr>
        <w:t>l</w:t>
      </w:r>
      <w:r w:rsidR="0041006D">
        <w:rPr>
          <w:sz w:val="20"/>
          <w:szCs w:val="20"/>
        </w:rPr>
        <w:t>ace nabídkové ceny</w:t>
      </w:r>
    </w:p>
    <w:p w14:paraId="16FD17DC" w14:textId="2DA43568" w:rsidR="0041006D" w:rsidRPr="00F1407A" w:rsidRDefault="00737EB2" w:rsidP="00F1407A">
      <w:pPr>
        <w:pStyle w:val="rovezanadpis"/>
        <w:rPr>
          <w:sz w:val="20"/>
          <w:szCs w:val="20"/>
        </w:rPr>
      </w:pPr>
      <w:r>
        <w:rPr>
          <w:sz w:val="20"/>
          <w:szCs w:val="20"/>
        </w:rPr>
        <w:tab/>
      </w:r>
      <w:r w:rsidR="0041006D">
        <w:rPr>
          <w:sz w:val="20"/>
          <w:szCs w:val="20"/>
        </w:rPr>
        <w:t xml:space="preserve">Příloha č. 3 -  </w:t>
      </w:r>
      <w:r w:rsidR="005B378E">
        <w:rPr>
          <w:sz w:val="20"/>
          <w:szCs w:val="20"/>
        </w:rPr>
        <w:t xml:space="preserve">Seznam </w:t>
      </w:r>
      <w:r w:rsidR="00173881">
        <w:rPr>
          <w:sz w:val="20"/>
          <w:szCs w:val="20"/>
        </w:rPr>
        <w:t>stanovišť</w:t>
      </w:r>
      <w:r w:rsidR="005B378E">
        <w:rPr>
          <w:sz w:val="20"/>
          <w:szCs w:val="20"/>
        </w:rPr>
        <w:t xml:space="preserve"> nádob</w:t>
      </w:r>
    </w:p>
    <w:p w14:paraId="4B28290D" w14:textId="324F1DC2" w:rsidR="006821F3" w:rsidRPr="00134FD2" w:rsidRDefault="005B3AEB" w:rsidP="006821F3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134FD2">
        <w:rPr>
          <w:rFonts w:ascii="Arial" w:hAnsi="Arial" w:cs="Arial"/>
          <w:sz w:val="20"/>
          <w:szCs w:val="20"/>
        </w:rPr>
        <w:t>V</w:t>
      </w:r>
      <w:r w:rsidR="00F1407A">
        <w:rPr>
          <w:rFonts w:ascii="Arial" w:hAnsi="Arial" w:cs="Arial"/>
          <w:sz w:val="20"/>
          <w:szCs w:val="20"/>
        </w:rPr>
        <w:t xml:space="preserve"> Horních Bludovicích </w:t>
      </w:r>
      <w:r w:rsidR="008B0CDF">
        <w:rPr>
          <w:rFonts w:ascii="Arial" w:hAnsi="Arial" w:cs="Arial"/>
          <w:sz w:val="20"/>
          <w:szCs w:val="20"/>
        </w:rPr>
        <w:t>dne</w:t>
      </w:r>
      <w:r w:rsidR="00F1407A">
        <w:rPr>
          <w:rFonts w:ascii="Arial" w:hAnsi="Arial" w:cs="Arial"/>
          <w:sz w:val="20"/>
          <w:szCs w:val="20"/>
        </w:rPr>
        <w:t xml:space="preserve"> ………………….</w:t>
      </w:r>
      <w:r w:rsidRPr="00134FD2">
        <w:rPr>
          <w:rFonts w:ascii="Arial" w:hAnsi="Arial" w:cs="Arial"/>
          <w:sz w:val="20"/>
          <w:szCs w:val="20"/>
        </w:rPr>
        <w:tab/>
      </w:r>
      <w:r w:rsidRPr="00134FD2">
        <w:rPr>
          <w:rFonts w:ascii="Arial" w:hAnsi="Arial" w:cs="Arial"/>
          <w:sz w:val="20"/>
          <w:szCs w:val="20"/>
        </w:rPr>
        <w:tab/>
      </w:r>
      <w:r w:rsidRPr="00134FD2">
        <w:rPr>
          <w:rFonts w:ascii="Arial" w:hAnsi="Arial" w:cs="Arial"/>
          <w:sz w:val="20"/>
          <w:szCs w:val="20"/>
        </w:rPr>
        <w:tab/>
        <w:t>V</w:t>
      </w:r>
      <w:r w:rsidR="00C9005E">
        <w:rPr>
          <w:rFonts w:ascii="Arial" w:hAnsi="Arial" w:cs="Arial"/>
          <w:sz w:val="20"/>
          <w:szCs w:val="20"/>
        </w:rPr>
        <w:t> ................</w:t>
      </w:r>
      <w:r w:rsidR="008B0CDF">
        <w:rPr>
          <w:rFonts w:ascii="Arial" w:hAnsi="Arial" w:cs="Arial"/>
          <w:sz w:val="20"/>
          <w:szCs w:val="20"/>
        </w:rPr>
        <w:tab/>
      </w:r>
      <w:r w:rsidR="00557ED5">
        <w:rPr>
          <w:rFonts w:ascii="Arial" w:hAnsi="Arial" w:cs="Arial"/>
          <w:sz w:val="20"/>
          <w:szCs w:val="20"/>
        </w:rPr>
        <w:t>dne</w:t>
      </w:r>
      <w:r w:rsidR="00C9005E">
        <w:rPr>
          <w:rFonts w:ascii="Arial" w:hAnsi="Arial" w:cs="Arial"/>
          <w:sz w:val="20"/>
          <w:szCs w:val="20"/>
        </w:rPr>
        <w:t xml:space="preserve"> ............</w:t>
      </w:r>
    </w:p>
    <w:p w14:paraId="1A31B29E" w14:textId="7D87D1E9" w:rsidR="00F1407A" w:rsidRPr="00F1407A" w:rsidRDefault="005B3AEB" w:rsidP="00F1407A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134FD2">
        <w:rPr>
          <w:rFonts w:ascii="Arial" w:hAnsi="Arial" w:cs="Arial"/>
          <w:sz w:val="20"/>
          <w:szCs w:val="20"/>
        </w:rPr>
        <w:t xml:space="preserve">Za </w:t>
      </w:r>
      <w:r w:rsidR="00C9005E">
        <w:rPr>
          <w:rFonts w:ascii="Arial" w:hAnsi="Arial" w:cs="Arial"/>
          <w:sz w:val="20"/>
          <w:szCs w:val="20"/>
        </w:rPr>
        <w:t>O</w:t>
      </w:r>
      <w:r w:rsidR="008B0CDF">
        <w:rPr>
          <w:rFonts w:ascii="Arial" w:hAnsi="Arial" w:cs="Arial"/>
          <w:sz w:val="20"/>
          <w:szCs w:val="20"/>
        </w:rPr>
        <w:t>bjednatele:</w:t>
      </w:r>
      <w:r w:rsidR="008B0CDF">
        <w:rPr>
          <w:rFonts w:ascii="Arial" w:hAnsi="Arial" w:cs="Arial"/>
          <w:sz w:val="20"/>
          <w:szCs w:val="20"/>
        </w:rPr>
        <w:tab/>
      </w:r>
      <w:r w:rsidR="008B0CDF">
        <w:rPr>
          <w:rFonts w:ascii="Arial" w:hAnsi="Arial" w:cs="Arial"/>
          <w:sz w:val="20"/>
          <w:szCs w:val="20"/>
        </w:rPr>
        <w:tab/>
      </w:r>
      <w:r w:rsidR="008B0CDF">
        <w:rPr>
          <w:rFonts w:ascii="Arial" w:hAnsi="Arial" w:cs="Arial"/>
          <w:sz w:val="20"/>
          <w:szCs w:val="20"/>
        </w:rPr>
        <w:tab/>
      </w:r>
      <w:r w:rsidR="008B0CDF">
        <w:rPr>
          <w:rFonts w:ascii="Arial" w:hAnsi="Arial" w:cs="Arial"/>
          <w:sz w:val="20"/>
          <w:szCs w:val="20"/>
        </w:rPr>
        <w:tab/>
      </w:r>
      <w:r w:rsidR="008B0CDF">
        <w:rPr>
          <w:rFonts w:ascii="Arial" w:hAnsi="Arial" w:cs="Arial"/>
          <w:sz w:val="20"/>
          <w:szCs w:val="20"/>
        </w:rPr>
        <w:tab/>
      </w:r>
      <w:r w:rsidR="00643E49">
        <w:rPr>
          <w:rFonts w:ascii="Arial" w:hAnsi="Arial" w:cs="Arial"/>
          <w:sz w:val="20"/>
          <w:szCs w:val="20"/>
        </w:rPr>
        <w:tab/>
      </w:r>
      <w:r w:rsidRPr="00134FD2">
        <w:rPr>
          <w:rFonts w:ascii="Arial" w:hAnsi="Arial" w:cs="Arial"/>
          <w:sz w:val="20"/>
          <w:szCs w:val="20"/>
        </w:rPr>
        <w:t xml:space="preserve">Za </w:t>
      </w:r>
      <w:r w:rsidR="00C9005E">
        <w:rPr>
          <w:rFonts w:ascii="Arial" w:hAnsi="Arial" w:cs="Arial"/>
          <w:sz w:val="20"/>
          <w:szCs w:val="20"/>
        </w:rPr>
        <w:t>Z</w:t>
      </w:r>
      <w:r w:rsidR="004901D1" w:rsidRPr="00134FD2">
        <w:rPr>
          <w:rFonts w:ascii="Arial" w:hAnsi="Arial" w:cs="Arial"/>
          <w:sz w:val="20"/>
          <w:szCs w:val="20"/>
        </w:rPr>
        <w:t>hotovitele</w:t>
      </w:r>
      <w:r w:rsidRPr="00134FD2">
        <w:rPr>
          <w:rFonts w:ascii="Arial" w:hAnsi="Arial" w:cs="Arial"/>
          <w:sz w:val="20"/>
          <w:szCs w:val="20"/>
        </w:rPr>
        <w:t>:</w:t>
      </w:r>
    </w:p>
    <w:p w14:paraId="5B1C3EC5" w14:textId="77777777" w:rsidR="00F1407A" w:rsidRDefault="00F1407A" w:rsidP="006821F3">
      <w:pPr>
        <w:pStyle w:val="Odstavecseseznamem"/>
        <w:spacing w:before="120" w:line="360" w:lineRule="auto"/>
        <w:ind w:left="0"/>
        <w:rPr>
          <w:rFonts w:ascii="Arial" w:hAnsi="Arial" w:cs="Arial"/>
          <w:b/>
          <w:sz w:val="20"/>
          <w:szCs w:val="20"/>
        </w:rPr>
      </w:pPr>
    </w:p>
    <w:p w14:paraId="6948700B" w14:textId="77777777" w:rsidR="00F1407A" w:rsidRDefault="00F1407A" w:rsidP="006821F3">
      <w:pPr>
        <w:pStyle w:val="Odstavecseseznamem"/>
        <w:spacing w:before="120" w:line="360" w:lineRule="auto"/>
        <w:ind w:left="0"/>
        <w:rPr>
          <w:rFonts w:ascii="Arial" w:hAnsi="Arial" w:cs="Arial"/>
          <w:b/>
          <w:sz w:val="20"/>
          <w:szCs w:val="20"/>
        </w:rPr>
      </w:pPr>
    </w:p>
    <w:p w14:paraId="50A353CF" w14:textId="77777777" w:rsidR="00F1407A" w:rsidRDefault="00F1407A" w:rsidP="006821F3">
      <w:pPr>
        <w:pStyle w:val="Odstavecseseznamem"/>
        <w:spacing w:before="120" w:line="360" w:lineRule="auto"/>
        <w:ind w:left="0"/>
        <w:rPr>
          <w:rFonts w:ascii="Arial" w:hAnsi="Arial" w:cs="Arial"/>
          <w:b/>
          <w:sz w:val="20"/>
          <w:szCs w:val="20"/>
        </w:rPr>
      </w:pPr>
    </w:p>
    <w:p w14:paraId="565662D1" w14:textId="24D31F97" w:rsidR="005B3AEB" w:rsidRPr="00134FD2" w:rsidRDefault="005B3AEB" w:rsidP="006821F3">
      <w:pPr>
        <w:pStyle w:val="Odstavecseseznamem"/>
        <w:spacing w:before="120" w:line="360" w:lineRule="auto"/>
        <w:ind w:left="0"/>
        <w:rPr>
          <w:rFonts w:ascii="Arial" w:hAnsi="Arial" w:cs="Arial"/>
          <w:b/>
          <w:sz w:val="20"/>
          <w:szCs w:val="20"/>
        </w:rPr>
      </w:pPr>
      <w:r w:rsidRPr="00134FD2">
        <w:rPr>
          <w:rFonts w:ascii="Arial" w:hAnsi="Arial" w:cs="Arial"/>
          <w:b/>
          <w:sz w:val="20"/>
          <w:szCs w:val="20"/>
        </w:rPr>
        <w:t>……………………………</w:t>
      </w:r>
      <w:r w:rsidRPr="00134FD2">
        <w:rPr>
          <w:rFonts w:ascii="Arial" w:hAnsi="Arial" w:cs="Arial"/>
          <w:b/>
          <w:sz w:val="20"/>
          <w:szCs w:val="20"/>
        </w:rPr>
        <w:tab/>
      </w:r>
      <w:r w:rsidRPr="00134FD2">
        <w:rPr>
          <w:rFonts w:ascii="Arial" w:hAnsi="Arial" w:cs="Arial"/>
          <w:b/>
          <w:sz w:val="20"/>
          <w:szCs w:val="20"/>
        </w:rPr>
        <w:tab/>
      </w:r>
      <w:r w:rsidRPr="00134FD2">
        <w:rPr>
          <w:rFonts w:ascii="Arial" w:hAnsi="Arial" w:cs="Arial"/>
          <w:b/>
          <w:sz w:val="20"/>
          <w:szCs w:val="20"/>
        </w:rPr>
        <w:tab/>
      </w:r>
      <w:r w:rsidRPr="00134FD2">
        <w:rPr>
          <w:rFonts w:ascii="Arial" w:hAnsi="Arial" w:cs="Arial"/>
          <w:b/>
          <w:sz w:val="20"/>
          <w:szCs w:val="20"/>
        </w:rPr>
        <w:tab/>
      </w:r>
      <w:r w:rsidRPr="00134FD2">
        <w:rPr>
          <w:rFonts w:ascii="Arial" w:hAnsi="Arial" w:cs="Arial"/>
          <w:b/>
          <w:sz w:val="20"/>
          <w:szCs w:val="20"/>
        </w:rPr>
        <w:tab/>
      </w:r>
      <w:r w:rsidR="00557ED5">
        <w:rPr>
          <w:rFonts w:ascii="Arial" w:hAnsi="Arial" w:cs="Arial"/>
          <w:b/>
          <w:sz w:val="20"/>
          <w:szCs w:val="20"/>
        </w:rPr>
        <w:t>..................................</w:t>
      </w:r>
    </w:p>
    <w:p w14:paraId="7063FEE5" w14:textId="7EBF27C7" w:rsidR="00F1407A" w:rsidRDefault="00F1407A" w:rsidP="006821F3">
      <w:pPr>
        <w:pStyle w:val="Odstavecseseznamem"/>
        <w:spacing w:before="120"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Obec Horní Bludovice</w:t>
      </w:r>
      <w:r w:rsidR="00266C50">
        <w:rPr>
          <w:rFonts w:ascii="Arial" w:hAnsi="Arial" w:cs="Arial"/>
          <w:sz w:val="20"/>
          <w:szCs w:val="20"/>
        </w:rPr>
        <w:tab/>
      </w:r>
      <w:r w:rsidR="00266C50">
        <w:rPr>
          <w:rFonts w:ascii="Arial" w:hAnsi="Arial" w:cs="Arial"/>
          <w:sz w:val="20"/>
          <w:szCs w:val="20"/>
        </w:rPr>
        <w:tab/>
      </w:r>
      <w:r w:rsidR="00266C50">
        <w:rPr>
          <w:rFonts w:ascii="Arial" w:hAnsi="Arial" w:cs="Arial"/>
          <w:sz w:val="20"/>
          <w:szCs w:val="20"/>
        </w:rPr>
        <w:tab/>
      </w:r>
      <w:r w:rsidR="00266C50">
        <w:rPr>
          <w:rFonts w:ascii="Arial" w:hAnsi="Arial" w:cs="Arial"/>
          <w:sz w:val="20"/>
          <w:szCs w:val="20"/>
        </w:rPr>
        <w:tab/>
      </w:r>
      <w:r w:rsidR="00266C50">
        <w:rPr>
          <w:rFonts w:ascii="Arial" w:hAnsi="Arial" w:cs="Arial"/>
          <w:sz w:val="20"/>
          <w:szCs w:val="20"/>
        </w:rPr>
        <w:tab/>
      </w:r>
      <w:r w:rsidR="00266C50">
        <w:rPr>
          <w:rFonts w:ascii="Arial" w:hAnsi="Arial" w:cs="Arial"/>
          <w:sz w:val="20"/>
          <w:szCs w:val="20"/>
        </w:rPr>
        <w:tab/>
      </w:r>
      <w:r w:rsidR="00266C50">
        <w:rPr>
          <w:rFonts w:ascii="Arial" w:hAnsi="Arial" w:cs="Arial"/>
          <w:sz w:val="18"/>
          <w:szCs w:val="18"/>
          <w:highlight w:val="yellow"/>
        </w:rPr>
        <w:t>......................................</w:t>
      </w:r>
    </w:p>
    <w:p w14:paraId="399C0128" w14:textId="6B3CDBE9" w:rsidR="00557ED5" w:rsidRPr="00134FD2" w:rsidRDefault="00F1407A" w:rsidP="006821F3">
      <w:pPr>
        <w:pStyle w:val="Odstavecseseznamem"/>
        <w:spacing w:before="120"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Ing. Petra Ficková, starostka</w:t>
      </w:r>
      <w:r w:rsidR="00266C50">
        <w:rPr>
          <w:rFonts w:ascii="Arial" w:hAnsi="Arial" w:cs="Arial"/>
          <w:sz w:val="20"/>
          <w:szCs w:val="20"/>
        </w:rPr>
        <w:tab/>
      </w:r>
      <w:r w:rsidR="00266C50">
        <w:rPr>
          <w:rFonts w:ascii="Arial" w:hAnsi="Arial" w:cs="Arial"/>
          <w:sz w:val="20"/>
          <w:szCs w:val="20"/>
        </w:rPr>
        <w:tab/>
      </w:r>
      <w:r w:rsidR="00266C50">
        <w:rPr>
          <w:rFonts w:ascii="Arial" w:hAnsi="Arial" w:cs="Arial"/>
          <w:sz w:val="20"/>
          <w:szCs w:val="20"/>
        </w:rPr>
        <w:tab/>
      </w:r>
      <w:r w:rsidR="00266C50">
        <w:rPr>
          <w:rFonts w:ascii="Arial" w:hAnsi="Arial" w:cs="Arial"/>
          <w:sz w:val="20"/>
          <w:szCs w:val="20"/>
        </w:rPr>
        <w:tab/>
      </w:r>
      <w:r w:rsidR="00266C50">
        <w:rPr>
          <w:rFonts w:ascii="Arial" w:hAnsi="Arial" w:cs="Arial"/>
          <w:sz w:val="20"/>
          <w:szCs w:val="20"/>
        </w:rPr>
        <w:tab/>
      </w:r>
      <w:r w:rsidR="00266C50">
        <w:rPr>
          <w:rFonts w:ascii="Arial" w:hAnsi="Arial" w:cs="Arial"/>
          <w:sz w:val="18"/>
          <w:szCs w:val="18"/>
          <w:highlight w:val="yellow"/>
        </w:rPr>
        <w:t>......................................</w:t>
      </w:r>
      <w:r w:rsidR="00C9005E">
        <w:rPr>
          <w:rFonts w:ascii="Arial" w:hAnsi="Arial" w:cs="Arial"/>
          <w:sz w:val="20"/>
          <w:szCs w:val="20"/>
        </w:rPr>
        <w:tab/>
      </w:r>
      <w:r w:rsidR="00C9005E">
        <w:rPr>
          <w:rFonts w:ascii="Arial" w:hAnsi="Arial" w:cs="Arial"/>
          <w:sz w:val="20"/>
          <w:szCs w:val="20"/>
        </w:rPr>
        <w:tab/>
      </w:r>
      <w:r w:rsidR="00C9005E">
        <w:rPr>
          <w:rFonts w:ascii="Arial" w:hAnsi="Arial" w:cs="Arial"/>
          <w:sz w:val="20"/>
          <w:szCs w:val="20"/>
        </w:rPr>
        <w:tab/>
      </w:r>
      <w:r w:rsidR="00C9005E">
        <w:rPr>
          <w:rFonts w:ascii="Arial" w:hAnsi="Arial" w:cs="Arial"/>
          <w:sz w:val="20"/>
          <w:szCs w:val="20"/>
        </w:rPr>
        <w:tab/>
      </w:r>
      <w:r w:rsidR="00C9005E">
        <w:rPr>
          <w:rFonts w:ascii="Arial" w:hAnsi="Arial" w:cs="Arial"/>
          <w:sz w:val="20"/>
          <w:szCs w:val="20"/>
        </w:rPr>
        <w:tab/>
      </w:r>
      <w:r w:rsidR="00C9005E">
        <w:rPr>
          <w:rFonts w:ascii="Arial" w:hAnsi="Arial" w:cs="Arial"/>
          <w:sz w:val="20"/>
          <w:szCs w:val="20"/>
        </w:rPr>
        <w:tab/>
      </w:r>
      <w:r w:rsidR="00C9005E">
        <w:rPr>
          <w:rFonts w:ascii="Arial" w:hAnsi="Arial" w:cs="Arial"/>
          <w:sz w:val="20"/>
          <w:szCs w:val="20"/>
        </w:rPr>
        <w:tab/>
      </w:r>
    </w:p>
    <w:sectPr w:rsidR="00557ED5" w:rsidRPr="00134FD2" w:rsidSect="00FB3687">
      <w:headerReference w:type="default" r:id="rId12"/>
      <w:footerReference w:type="default" r:id="rId13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479FB" w14:textId="77777777" w:rsidR="005152C9" w:rsidRDefault="005152C9" w:rsidP="0066147F">
      <w:r>
        <w:separator/>
      </w:r>
    </w:p>
  </w:endnote>
  <w:endnote w:type="continuationSeparator" w:id="0">
    <w:p w14:paraId="51C4E34C" w14:textId="77777777" w:rsidR="005152C9" w:rsidRDefault="005152C9" w:rsidP="00661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D6ADB" w14:textId="77777777" w:rsidR="0041006D" w:rsidRDefault="0041006D" w:rsidP="00FB3687">
    <w:pPr>
      <w:pStyle w:val="Zpat"/>
    </w:pPr>
  </w:p>
  <w:p w14:paraId="08C931D2" w14:textId="77777777" w:rsidR="0041006D" w:rsidRPr="00FB3687" w:rsidRDefault="0041006D" w:rsidP="00F30422">
    <w:pPr>
      <w:pStyle w:val="Zpat"/>
      <w:jc w:val="center"/>
      <w:rPr>
        <w:rFonts w:ascii="Arial" w:hAnsi="Arial" w:cs="Arial"/>
        <w:sz w:val="18"/>
        <w:szCs w:val="18"/>
      </w:rPr>
    </w:pPr>
    <w:r>
      <w:rPr>
        <w:rStyle w:val="slostrnky"/>
        <w:rFonts w:ascii="Arial" w:hAnsi="Arial" w:cs="Arial"/>
        <w:sz w:val="18"/>
        <w:szCs w:val="18"/>
      </w:rPr>
      <w:fldChar w:fldCharType="begin"/>
    </w:r>
    <w:r>
      <w:rPr>
        <w:rStyle w:val="slostrnky"/>
        <w:rFonts w:ascii="Arial" w:hAnsi="Arial" w:cs="Arial"/>
        <w:sz w:val="18"/>
        <w:szCs w:val="18"/>
      </w:rPr>
      <w:instrText xml:space="preserve"> PAGE </w:instrText>
    </w:r>
    <w:r>
      <w:rPr>
        <w:rStyle w:val="slostrnky"/>
        <w:rFonts w:ascii="Arial" w:hAnsi="Arial" w:cs="Arial"/>
        <w:sz w:val="18"/>
        <w:szCs w:val="18"/>
      </w:rPr>
      <w:fldChar w:fldCharType="separate"/>
    </w:r>
    <w:r>
      <w:rPr>
        <w:rStyle w:val="slostrnky"/>
        <w:rFonts w:ascii="Arial" w:hAnsi="Arial" w:cs="Arial"/>
        <w:noProof/>
        <w:sz w:val="18"/>
        <w:szCs w:val="18"/>
      </w:rPr>
      <w:t>1</w:t>
    </w:r>
    <w:r>
      <w:rPr>
        <w:rStyle w:val="slostrnky"/>
        <w:rFonts w:ascii="Arial" w:hAnsi="Arial" w:cs="Arial"/>
        <w:sz w:val="18"/>
        <w:szCs w:val="18"/>
      </w:rPr>
      <w:fldChar w:fldCharType="end"/>
    </w:r>
    <w:r>
      <w:rPr>
        <w:rStyle w:val="slostrnky"/>
        <w:rFonts w:ascii="Arial" w:hAnsi="Arial" w:cs="Arial"/>
        <w:sz w:val="18"/>
        <w:szCs w:val="18"/>
      </w:rPr>
      <w:t>/</w:t>
    </w:r>
    <w:r>
      <w:rPr>
        <w:rStyle w:val="slostrnky"/>
        <w:rFonts w:ascii="Arial" w:hAnsi="Arial" w:cs="Arial"/>
        <w:sz w:val="18"/>
        <w:szCs w:val="18"/>
      </w:rPr>
      <w:fldChar w:fldCharType="begin"/>
    </w:r>
    <w:r>
      <w:rPr>
        <w:rStyle w:val="slostrnky"/>
        <w:rFonts w:ascii="Arial" w:hAnsi="Arial" w:cs="Arial"/>
        <w:sz w:val="18"/>
        <w:szCs w:val="18"/>
      </w:rPr>
      <w:instrText xml:space="preserve"> NUMPAGES </w:instrText>
    </w:r>
    <w:r>
      <w:rPr>
        <w:rStyle w:val="slostrnky"/>
        <w:rFonts w:ascii="Arial" w:hAnsi="Arial" w:cs="Arial"/>
        <w:sz w:val="18"/>
        <w:szCs w:val="18"/>
      </w:rPr>
      <w:fldChar w:fldCharType="separate"/>
    </w:r>
    <w:r>
      <w:rPr>
        <w:rStyle w:val="slostrnky"/>
        <w:rFonts w:ascii="Arial" w:hAnsi="Arial" w:cs="Arial"/>
        <w:noProof/>
        <w:sz w:val="18"/>
        <w:szCs w:val="18"/>
      </w:rPr>
      <w:t>6</w:t>
    </w:r>
    <w:r>
      <w:rPr>
        <w:rStyle w:val="slostrnky"/>
        <w:rFonts w:ascii="Arial" w:hAnsi="Arial" w:cs="Arial"/>
        <w:sz w:val="18"/>
        <w:szCs w:val="18"/>
      </w:rPr>
      <w:fldChar w:fldCharType="end"/>
    </w:r>
  </w:p>
  <w:p w14:paraId="29890C19" w14:textId="77777777" w:rsidR="0041006D" w:rsidRDefault="004100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097EA" w14:textId="77777777" w:rsidR="005152C9" w:rsidRDefault="005152C9" w:rsidP="0066147F">
      <w:r>
        <w:separator/>
      </w:r>
    </w:p>
  </w:footnote>
  <w:footnote w:type="continuationSeparator" w:id="0">
    <w:p w14:paraId="0A775779" w14:textId="77777777" w:rsidR="005152C9" w:rsidRDefault="005152C9" w:rsidP="00661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6B41E" w14:textId="1A7F3774" w:rsidR="0041006D" w:rsidRPr="00266C50" w:rsidRDefault="007C16B2">
    <w:pPr>
      <w:pStyle w:val="Zhlav"/>
      <w:rPr>
        <w:rFonts w:ascii="Arial" w:hAnsi="Arial" w:cs="Arial"/>
        <w:sz w:val="20"/>
        <w:szCs w:val="20"/>
      </w:rPr>
    </w:pPr>
    <w:r w:rsidRPr="007C16B2">
      <w:rPr>
        <w:rFonts w:ascii="Arial" w:hAnsi="Arial" w:cs="Arial"/>
        <w:sz w:val="20"/>
        <w:szCs w:val="20"/>
      </w:rPr>
      <w:t>Svoz komunálního a separovaného odpadu v obci Horní Bludovice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/>
      </w:rPr>
    </w:lvl>
  </w:abstractNum>
  <w:abstractNum w:abstractNumId="4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82B189A"/>
    <w:multiLevelType w:val="hybridMultilevel"/>
    <w:tmpl w:val="D47C5654"/>
    <w:lvl w:ilvl="0" w:tplc="379CE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B0158B9"/>
    <w:multiLevelType w:val="hybridMultilevel"/>
    <w:tmpl w:val="39C6F3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12C79"/>
    <w:multiLevelType w:val="hybridMultilevel"/>
    <w:tmpl w:val="AABA3D36"/>
    <w:lvl w:ilvl="0" w:tplc="FA5897D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034E63"/>
    <w:multiLevelType w:val="hybridMultilevel"/>
    <w:tmpl w:val="F2BCD904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F060681"/>
    <w:multiLevelType w:val="hybridMultilevel"/>
    <w:tmpl w:val="77625F6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030E17"/>
    <w:multiLevelType w:val="hybridMultilevel"/>
    <w:tmpl w:val="5C5ED9D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7D15F8D"/>
    <w:multiLevelType w:val="multilevel"/>
    <w:tmpl w:val="AD3A3886"/>
    <w:lvl w:ilvl="0">
      <w:start w:val="1"/>
      <w:numFmt w:val="decimal"/>
      <w:lvlText w:val="%1."/>
      <w:lvlJc w:val="left"/>
      <w:pPr>
        <w:ind w:left="851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Restart w:val="0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A131020"/>
    <w:multiLevelType w:val="hybridMultilevel"/>
    <w:tmpl w:val="07245F1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AC06178"/>
    <w:multiLevelType w:val="hybridMultilevel"/>
    <w:tmpl w:val="2A9A993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DE1D0E"/>
    <w:multiLevelType w:val="hybridMultilevel"/>
    <w:tmpl w:val="2BDE3F52"/>
    <w:lvl w:ilvl="0" w:tplc="B8066D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0324837"/>
    <w:multiLevelType w:val="hybridMultilevel"/>
    <w:tmpl w:val="693C7C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0A0F7D"/>
    <w:multiLevelType w:val="hybridMultilevel"/>
    <w:tmpl w:val="A78631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6342A0"/>
    <w:multiLevelType w:val="multilevel"/>
    <w:tmpl w:val="53A690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DA418BB"/>
    <w:multiLevelType w:val="hybridMultilevel"/>
    <w:tmpl w:val="CEFE6A3A"/>
    <w:lvl w:ilvl="0" w:tplc="D0E6BBD8">
      <w:start w:val="3"/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 w15:restartNumberingAfterBreak="0">
    <w:nsid w:val="33B86205"/>
    <w:multiLevelType w:val="hybridMultilevel"/>
    <w:tmpl w:val="4E5EE760"/>
    <w:lvl w:ilvl="0" w:tplc="04BC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110800"/>
    <w:multiLevelType w:val="hybridMultilevel"/>
    <w:tmpl w:val="777A03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7F48E4"/>
    <w:multiLevelType w:val="hybridMultilevel"/>
    <w:tmpl w:val="777A03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A209A3"/>
    <w:multiLevelType w:val="hybridMultilevel"/>
    <w:tmpl w:val="0E5E755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4BBE6DB3"/>
    <w:multiLevelType w:val="hybridMultilevel"/>
    <w:tmpl w:val="58AE6BA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E1F393C"/>
    <w:multiLevelType w:val="hybridMultilevel"/>
    <w:tmpl w:val="DBB40386"/>
    <w:name w:val="WW8Num7222246224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02F59E7"/>
    <w:multiLevelType w:val="hybridMultilevel"/>
    <w:tmpl w:val="6592FD18"/>
    <w:lvl w:ilvl="0" w:tplc="04BC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BF6C7B"/>
    <w:multiLevelType w:val="hybridMultilevel"/>
    <w:tmpl w:val="F9FCCC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7578E"/>
    <w:multiLevelType w:val="hybridMultilevel"/>
    <w:tmpl w:val="66FA178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127591A"/>
    <w:multiLevelType w:val="multilevel"/>
    <w:tmpl w:val="05FCF9D6"/>
    <w:lvl w:ilvl="0">
      <w:start w:val="1"/>
      <w:numFmt w:val="decimal"/>
      <w:pStyle w:val="Styl14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8832DE4"/>
    <w:multiLevelType w:val="hybridMultilevel"/>
    <w:tmpl w:val="94587FF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8915E9E"/>
    <w:multiLevelType w:val="hybridMultilevel"/>
    <w:tmpl w:val="3A04141A"/>
    <w:lvl w:ilvl="0" w:tplc="FA5897D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201991"/>
    <w:multiLevelType w:val="hybridMultilevel"/>
    <w:tmpl w:val="C958DB62"/>
    <w:lvl w:ilvl="0" w:tplc="485EB6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6AA4664D"/>
    <w:multiLevelType w:val="hybridMultilevel"/>
    <w:tmpl w:val="C9D0B896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E7A1A1E"/>
    <w:multiLevelType w:val="hybridMultilevel"/>
    <w:tmpl w:val="4DCA9D0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0C920A6"/>
    <w:multiLevelType w:val="hybridMultilevel"/>
    <w:tmpl w:val="693C7C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F72A4"/>
    <w:multiLevelType w:val="hybridMultilevel"/>
    <w:tmpl w:val="9F1444B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86002D"/>
    <w:multiLevelType w:val="hybridMultilevel"/>
    <w:tmpl w:val="19DC628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DA2761B"/>
    <w:multiLevelType w:val="hybridMultilevel"/>
    <w:tmpl w:val="9E50E0BE"/>
    <w:lvl w:ilvl="0" w:tplc="787EF6B6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181C12"/>
    <w:multiLevelType w:val="hybridMultilevel"/>
    <w:tmpl w:val="928EC2E8"/>
    <w:lvl w:ilvl="0" w:tplc="3C3295A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2"/>
  </w:num>
  <w:num w:numId="3">
    <w:abstractNumId w:val="31"/>
  </w:num>
  <w:num w:numId="4">
    <w:abstractNumId w:val="25"/>
  </w:num>
  <w:num w:numId="5">
    <w:abstractNumId w:val="36"/>
  </w:num>
  <w:num w:numId="6">
    <w:abstractNumId w:val="14"/>
  </w:num>
  <w:num w:numId="7">
    <w:abstractNumId w:val="19"/>
  </w:num>
  <w:num w:numId="8">
    <w:abstractNumId w:val="38"/>
  </w:num>
  <w:num w:numId="9">
    <w:abstractNumId w:val="5"/>
  </w:num>
  <w:num w:numId="10">
    <w:abstractNumId w:val="12"/>
  </w:num>
  <w:num w:numId="11">
    <w:abstractNumId w:val="24"/>
  </w:num>
  <w:num w:numId="12">
    <w:abstractNumId w:val="28"/>
  </w:num>
  <w:num w:numId="13">
    <w:abstractNumId w:val="26"/>
  </w:num>
  <w:num w:numId="14">
    <w:abstractNumId w:val="13"/>
  </w:num>
  <w:num w:numId="15">
    <w:abstractNumId w:val="37"/>
  </w:num>
  <w:num w:numId="16">
    <w:abstractNumId w:val="27"/>
  </w:num>
  <w:num w:numId="17">
    <w:abstractNumId w:val="35"/>
  </w:num>
  <w:num w:numId="18">
    <w:abstractNumId w:val="30"/>
  </w:num>
  <w:num w:numId="19">
    <w:abstractNumId w:val="7"/>
  </w:num>
  <w:num w:numId="20">
    <w:abstractNumId w:val="33"/>
  </w:num>
  <w:num w:numId="21">
    <w:abstractNumId w:val="6"/>
  </w:num>
  <w:num w:numId="22">
    <w:abstractNumId w:val="17"/>
  </w:num>
  <w:num w:numId="23">
    <w:abstractNumId w:val="10"/>
  </w:num>
  <w:num w:numId="24">
    <w:abstractNumId w:val="9"/>
  </w:num>
  <w:num w:numId="25">
    <w:abstractNumId w:val="16"/>
  </w:num>
  <w:num w:numId="26">
    <w:abstractNumId w:val="21"/>
  </w:num>
  <w:num w:numId="27">
    <w:abstractNumId w:val="29"/>
  </w:num>
  <w:num w:numId="28">
    <w:abstractNumId w:val="34"/>
  </w:num>
  <w:num w:numId="29">
    <w:abstractNumId w:val="32"/>
  </w:num>
  <w:num w:numId="30">
    <w:abstractNumId w:val="8"/>
  </w:num>
  <w:num w:numId="31">
    <w:abstractNumId w:val="20"/>
  </w:num>
  <w:num w:numId="32">
    <w:abstractNumId w:val="15"/>
  </w:num>
  <w:num w:numId="33">
    <w:abstractNumId w:val="11"/>
  </w:num>
  <w:num w:numId="34">
    <w:abstractNumId w:val="37"/>
  </w:num>
  <w:num w:numId="35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14E"/>
    <w:rsid w:val="00027C98"/>
    <w:rsid w:val="00030C9D"/>
    <w:rsid w:val="0003154C"/>
    <w:rsid w:val="00032A1C"/>
    <w:rsid w:val="00034FE9"/>
    <w:rsid w:val="00045201"/>
    <w:rsid w:val="00056CFA"/>
    <w:rsid w:val="00060078"/>
    <w:rsid w:val="00062030"/>
    <w:rsid w:val="0006438E"/>
    <w:rsid w:val="000700D3"/>
    <w:rsid w:val="00070ED3"/>
    <w:rsid w:val="000746D0"/>
    <w:rsid w:val="000776E1"/>
    <w:rsid w:val="000811EF"/>
    <w:rsid w:val="00084F52"/>
    <w:rsid w:val="000910CB"/>
    <w:rsid w:val="00092F58"/>
    <w:rsid w:val="00092FA9"/>
    <w:rsid w:val="00095EB8"/>
    <w:rsid w:val="000A6635"/>
    <w:rsid w:val="000B1295"/>
    <w:rsid w:val="000B165E"/>
    <w:rsid w:val="000B4C84"/>
    <w:rsid w:val="000B5147"/>
    <w:rsid w:val="000C1908"/>
    <w:rsid w:val="000C3210"/>
    <w:rsid w:val="000C486E"/>
    <w:rsid w:val="000C61B7"/>
    <w:rsid w:val="000C6F83"/>
    <w:rsid w:val="000C74D9"/>
    <w:rsid w:val="000D129D"/>
    <w:rsid w:val="000D1956"/>
    <w:rsid w:val="000D488A"/>
    <w:rsid w:val="000D6244"/>
    <w:rsid w:val="000F18D7"/>
    <w:rsid w:val="000F362B"/>
    <w:rsid w:val="001015ED"/>
    <w:rsid w:val="001054BF"/>
    <w:rsid w:val="001217DB"/>
    <w:rsid w:val="00121D0F"/>
    <w:rsid w:val="00123671"/>
    <w:rsid w:val="001236B4"/>
    <w:rsid w:val="00124515"/>
    <w:rsid w:val="0012601A"/>
    <w:rsid w:val="00127F9F"/>
    <w:rsid w:val="00134FD2"/>
    <w:rsid w:val="00136ED5"/>
    <w:rsid w:val="001371C5"/>
    <w:rsid w:val="0014118B"/>
    <w:rsid w:val="00143DDF"/>
    <w:rsid w:val="00144B06"/>
    <w:rsid w:val="0014637E"/>
    <w:rsid w:val="00146576"/>
    <w:rsid w:val="00146990"/>
    <w:rsid w:val="00146C39"/>
    <w:rsid w:val="00152530"/>
    <w:rsid w:val="001532EA"/>
    <w:rsid w:val="001547CA"/>
    <w:rsid w:val="001618AC"/>
    <w:rsid w:val="00161D2C"/>
    <w:rsid w:val="001635B0"/>
    <w:rsid w:val="0017052E"/>
    <w:rsid w:val="00173881"/>
    <w:rsid w:val="00174812"/>
    <w:rsid w:val="0017529F"/>
    <w:rsid w:val="00175A2C"/>
    <w:rsid w:val="00183094"/>
    <w:rsid w:val="00183E66"/>
    <w:rsid w:val="00191722"/>
    <w:rsid w:val="00192FCF"/>
    <w:rsid w:val="001A15D0"/>
    <w:rsid w:val="001A420B"/>
    <w:rsid w:val="001B1E4E"/>
    <w:rsid w:val="001C0B04"/>
    <w:rsid w:val="001C4D42"/>
    <w:rsid w:val="001C53D4"/>
    <w:rsid w:val="001C77F1"/>
    <w:rsid w:val="001E6CF1"/>
    <w:rsid w:val="001E7AEC"/>
    <w:rsid w:val="001F1C9F"/>
    <w:rsid w:val="001F4533"/>
    <w:rsid w:val="001F4827"/>
    <w:rsid w:val="002025F3"/>
    <w:rsid w:val="00206A49"/>
    <w:rsid w:val="0021186D"/>
    <w:rsid w:val="0021637F"/>
    <w:rsid w:val="00216A11"/>
    <w:rsid w:val="00216D86"/>
    <w:rsid w:val="00220030"/>
    <w:rsid w:val="002206B8"/>
    <w:rsid w:val="002258F3"/>
    <w:rsid w:val="00233C01"/>
    <w:rsid w:val="0023446D"/>
    <w:rsid w:val="00236236"/>
    <w:rsid w:val="0023682D"/>
    <w:rsid w:val="002371C2"/>
    <w:rsid w:val="00240A67"/>
    <w:rsid w:val="00241811"/>
    <w:rsid w:val="00245521"/>
    <w:rsid w:val="00252467"/>
    <w:rsid w:val="002573D0"/>
    <w:rsid w:val="002626D1"/>
    <w:rsid w:val="002630F1"/>
    <w:rsid w:val="00264F71"/>
    <w:rsid w:val="00266C50"/>
    <w:rsid w:val="00286C48"/>
    <w:rsid w:val="00286EE6"/>
    <w:rsid w:val="00287419"/>
    <w:rsid w:val="002944B7"/>
    <w:rsid w:val="00295B93"/>
    <w:rsid w:val="00296265"/>
    <w:rsid w:val="002A07B0"/>
    <w:rsid w:val="002A22B1"/>
    <w:rsid w:val="002C18FD"/>
    <w:rsid w:val="002C65C7"/>
    <w:rsid w:val="002C6A79"/>
    <w:rsid w:val="002D087B"/>
    <w:rsid w:val="002D0DBD"/>
    <w:rsid w:val="002D3BD4"/>
    <w:rsid w:val="002E2204"/>
    <w:rsid w:val="002E27C6"/>
    <w:rsid w:val="002E4588"/>
    <w:rsid w:val="002E472C"/>
    <w:rsid w:val="002F0589"/>
    <w:rsid w:val="00301220"/>
    <w:rsid w:val="00304784"/>
    <w:rsid w:val="003105BA"/>
    <w:rsid w:val="00310FBB"/>
    <w:rsid w:val="00314ACB"/>
    <w:rsid w:val="0032124A"/>
    <w:rsid w:val="0032249D"/>
    <w:rsid w:val="00327978"/>
    <w:rsid w:val="00331D94"/>
    <w:rsid w:val="0033348D"/>
    <w:rsid w:val="003403DE"/>
    <w:rsid w:val="003415CF"/>
    <w:rsid w:val="003443CE"/>
    <w:rsid w:val="00350FAD"/>
    <w:rsid w:val="003520EA"/>
    <w:rsid w:val="003565CD"/>
    <w:rsid w:val="00357BFA"/>
    <w:rsid w:val="003647DA"/>
    <w:rsid w:val="0036656D"/>
    <w:rsid w:val="00366E1A"/>
    <w:rsid w:val="00371ECF"/>
    <w:rsid w:val="0037557B"/>
    <w:rsid w:val="0038126A"/>
    <w:rsid w:val="003854D8"/>
    <w:rsid w:val="003871DC"/>
    <w:rsid w:val="0039389C"/>
    <w:rsid w:val="00395EDC"/>
    <w:rsid w:val="003A0A07"/>
    <w:rsid w:val="003A1D3A"/>
    <w:rsid w:val="003A3086"/>
    <w:rsid w:val="003A3D51"/>
    <w:rsid w:val="003A496B"/>
    <w:rsid w:val="003A72B5"/>
    <w:rsid w:val="003B259B"/>
    <w:rsid w:val="003B42E0"/>
    <w:rsid w:val="003C53AD"/>
    <w:rsid w:val="003C5FF2"/>
    <w:rsid w:val="003C7BF3"/>
    <w:rsid w:val="003D057D"/>
    <w:rsid w:val="003D157C"/>
    <w:rsid w:val="003D3646"/>
    <w:rsid w:val="003D3995"/>
    <w:rsid w:val="003E2F60"/>
    <w:rsid w:val="003E6194"/>
    <w:rsid w:val="003F4A45"/>
    <w:rsid w:val="003F7C44"/>
    <w:rsid w:val="004008D0"/>
    <w:rsid w:val="0040374D"/>
    <w:rsid w:val="0041006D"/>
    <w:rsid w:val="00411033"/>
    <w:rsid w:val="00411839"/>
    <w:rsid w:val="004262CC"/>
    <w:rsid w:val="00427AA4"/>
    <w:rsid w:val="004413F5"/>
    <w:rsid w:val="00450E5A"/>
    <w:rsid w:val="00457446"/>
    <w:rsid w:val="004575D7"/>
    <w:rsid w:val="00457C4A"/>
    <w:rsid w:val="00462B59"/>
    <w:rsid w:val="004630E4"/>
    <w:rsid w:val="00464E90"/>
    <w:rsid w:val="00470378"/>
    <w:rsid w:val="0047414E"/>
    <w:rsid w:val="00476F43"/>
    <w:rsid w:val="004901D1"/>
    <w:rsid w:val="004907D4"/>
    <w:rsid w:val="00490E36"/>
    <w:rsid w:val="004940D6"/>
    <w:rsid w:val="004943AE"/>
    <w:rsid w:val="00494E2D"/>
    <w:rsid w:val="0049750B"/>
    <w:rsid w:val="004A04A3"/>
    <w:rsid w:val="004A52D3"/>
    <w:rsid w:val="004B5F18"/>
    <w:rsid w:val="004C3D39"/>
    <w:rsid w:val="004C4E6F"/>
    <w:rsid w:val="004D1B38"/>
    <w:rsid w:val="004D6E5A"/>
    <w:rsid w:val="004E034C"/>
    <w:rsid w:val="004E0697"/>
    <w:rsid w:val="004E25D4"/>
    <w:rsid w:val="004E3EC2"/>
    <w:rsid w:val="004F3EBE"/>
    <w:rsid w:val="004F46A0"/>
    <w:rsid w:val="004F6784"/>
    <w:rsid w:val="004F7682"/>
    <w:rsid w:val="00502C2B"/>
    <w:rsid w:val="00505715"/>
    <w:rsid w:val="00505849"/>
    <w:rsid w:val="005152C9"/>
    <w:rsid w:val="00517BB0"/>
    <w:rsid w:val="005218D3"/>
    <w:rsid w:val="0052193C"/>
    <w:rsid w:val="00525445"/>
    <w:rsid w:val="00527597"/>
    <w:rsid w:val="0053014D"/>
    <w:rsid w:val="00537C40"/>
    <w:rsid w:val="00541A92"/>
    <w:rsid w:val="00543CBE"/>
    <w:rsid w:val="00545985"/>
    <w:rsid w:val="00547CE9"/>
    <w:rsid w:val="00550537"/>
    <w:rsid w:val="00550605"/>
    <w:rsid w:val="005506D1"/>
    <w:rsid w:val="00550706"/>
    <w:rsid w:val="0055190A"/>
    <w:rsid w:val="00556D82"/>
    <w:rsid w:val="00557ED5"/>
    <w:rsid w:val="00561993"/>
    <w:rsid w:val="0056534D"/>
    <w:rsid w:val="00566503"/>
    <w:rsid w:val="005671FD"/>
    <w:rsid w:val="00570DDC"/>
    <w:rsid w:val="005716ED"/>
    <w:rsid w:val="00572E89"/>
    <w:rsid w:val="00574B10"/>
    <w:rsid w:val="005754E1"/>
    <w:rsid w:val="005767DD"/>
    <w:rsid w:val="0058077F"/>
    <w:rsid w:val="00583F8D"/>
    <w:rsid w:val="00590AA4"/>
    <w:rsid w:val="00591926"/>
    <w:rsid w:val="00595F86"/>
    <w:rsid w:val="005A01A3"/>
    <w:rsid w:val="005A10F3"/>
    <w:rsid w:val="005A263D"/>
    <w:rsid w:val="005A5E50"/>
    <w:rsid w:val="005A69DB"/>
    <w:rsid w:val="005A702E"/>
    <w:rsid w:val="005A7976"/>
    <w:rsid w:val="005B378E"/>
    <w:rsid w:val="005B3AEB"/>
    <w:rsid w:val="005B5D85"/>
    <w:rsid w:val="005B6607"/>
    <w:rsid w:val="005C27B3"/>
    <w:rsid w:val="005C6F42"/>
    <w:rsid w:val="005D4ED2"/>
    <w:rsid w:val="005D57FB"/>
    <w:rsid w:val="005D639E"/>
    <w:rsid w:val="005E18FE"/>
    <w:rsid w:val="005E3925"/>
    <w:rsid w:val="005E4033"/>
    <w:rsid w:val="005F11B7"/>
    <w:rsid w:val="005F494B"/>
    <w:rsid w:val="005F4F59"/>
    <w:rsid w:val="00611A2D"/>
    <w:rsid w:val="00611B23"/>
    <w:rsid w:val="006127B4"/>
    <w:rsid w:val="00613881"/>
    <w:rsid w:val="006172E1"/>
    <w:rsid w:val="00617FB9"/>
    <w:rsid w:val="0062338C"/>
    <w:rsid w:val="00632AAF"/>
    <w:rsid w:val="006343A0"/>
    <w:rsid w:val="00636E95"/>
    <w:rsid w:val="00640DD5"/>
    <w:rsid w:val="00643E49"/>
    <w:rsid w:val="00644DED"/>
    <w:rsid w:val="0064522C"/>
    <w:rsid w:val="00650F58"/>
    <w:rsid w:val="00650F72"/>
    <w:rsid w:val="006526C9"/>
    <w:rsid w:val="0066147F"/>
    <w:rsid w:val="0066399C"/>
    <w:rsid w:val="00664719"/>
    <w:rsid w:val="006649D8"/>
    <w:rsid w:val="00665707"/>
    <w:rsid w:val="006662A3"/>
    <w:rsid w:val="00672BCD"/>
    <w:rsid w:val="00672C30"/>
    <w:rsid w:val="00673074"/>
    <w:rsid w:val="00676B11"/>
    <w:rsid w:val="006807FA"/>
    <w:rsid w:val="006821F3"/>
    <w:rsid w:val="0068335F"/>
    <w:rsid w:val="006939A1"/>
    <w:rsid w:val="00695058"/>
    <w:rsid w:val="00695721"/>
    <w:rsid w:val="006A60D5"/>
    <w:rsid w:val="006B591A"/>
    <w:rsid w:val="006B6B0D"/>
    <w:rsid w:val="006C25C6"/>
    <w:rsid w:val="006D453D"/>
    <w:rsid w:val="006E2E65"/>
    <w:rsid w:val="006E45B5"/>
    <w:rsid w:val="006E6B17"/>
    <w:rsid w:val="006E71B8"/>
    <w:rsid w:val="006F4DA8"/>
    <w:rsid w:val="007079BB"/>
    <w:rsid w:val="0071412E"/>
    <w:rsid w:val="0071645C"/>
    <w:rsid w:val="00717BAE"/>
    <w:rsid w:val="00720121"/>
    <w:rsid w:val="007228C4"/>
    <w:rsid w:val="007259B1"/>
    <w:rsid w:val="0073606E"/>
    <w:rsid w:val="007363FD"/>
    <w:rsid w:val="00737EB2"/>
    <w:rsid w:val="00746034"/>
    <w:rsid w:val="007468F4"/>
    <w:rsid w:val="0074696C"/>
    <w:rsid w:val="00753563"/>
    <w:rsid w:val="0075458D"/>
    <w:rsid w:val="007547DD"/>
    <w:rsid w:val="00760E9D"/>
    <w:rsid w:val="00770A6C"/>
    <w:rsid w:val="00776B70"/>
    <w:rsid w:val="00777DBC"/>
    <w:rsid w:val="0078569A"/>
    <w:rsid w:val="007861BD"/>
    <w:rsid w:val="00786819"/>
    <w:rsid w:val="00787810"/>
    <w:rsid w:val="00794AD7"/>
    <w:rsid w:val="007970DF"/>
    <w:rsid w:val="0079752D"/>
    <w:rsid w:val="007A010F"/>
    <w:rsid w:val="007A1EFE"/>
    <w:rsid w:val="007A29E1"/>
    <w:rsid w:val="007A408A"/>
    <w:rsid w:val="007B3956"/>
    <w:rsid w:val="007B646E"/>
    <w:rsid w:val="007B6474"/>
    <w:rsid w:val="007C16B2"/>
    <w:rsid w:val="007C45A0"/>
    <w:rsid w:val="007C6C49"/>
    <w:rsid w:val="007D3BA6"/>
    <w:rsid w:val="007D560D"/>
    <w:rsid w:val="007D608D"/>
    <w:rsid w:val="007D660D"/>
    <w:rsid w:val="007E2DD7"/>
    <w:rsid w:val="007E2FCD"/>
    <w:rsid w:val="007F0C44"/>
    <w:rsid w:val="007F27FF"/>
    <w:rsid w:val="007F2DD8"/>
    <w:rsid w:val="007F37F9"/>
    <w:rsid w:val="00807B02"/>
    <w:rsid w:val="008117D6"/>
    <w:rsid w:val="008123D2"/>
    <w:rsid w:val="008142BA"/>
    <w:rsid w:val="00815D52"/>
    <w:rsid w:val="00816503"/>
    <w:rsid w:val="008167A2"/>
    <w:rsid w:val="00823C55"/>
    <w:rsid w:val="008250D1"/>
    <w:rsid w:val="00834BF7"/>
    <w:rsid w:val="00836729"/>
    <w:rsid w:val="00843E8B"/>
    <w:rsid w:val="0084539E"/>
    <w:rsid w:val="0085001E"/>
    <w:rsid w:val="008610F2"/>
    <w:rsid w:val="00861202"/>
    <w:rsid w:val="008734D5"/>
    <w:rsid w:val="008761E3"/>
    <w:rsid w:val="00882262"/>
    <w:rsid w:val="00883738"/>
    <w:rsid w:val="00890BB5"/>
    <w:rsid w:val="0089321A"/>
    <w:rsid w:val="008966A6"/>
    <w:rsid w:val="008A3FE7"/>
    <w:rsid w:val="008B0CDF"/>
    <w:rsid w:val="008B2A2B"/>
    <w:rsid w:val="008B3A56"/>
    <w:rsid w:val="008B3B45"/>
    <w:rsid w:val="008B6DC6"/>
    <w:rsid w:val="008B6EC8"/>
    <w:rsid w:val="008C7794"/>
    <w:rsid w:val="008D19A1"/>
    <w:rsid w:val="008D730A"/>
    <w:rsid w:val="008D7739"/>
    <w:rsid w:val="008E4453"/>
    <w:rsid w:val="008F1C86"/>
    <w:rsid w:val="008F41AA"/>
    <w:rsid w:val="008F4C8B"/>
    <w:rsid w:val="009012BB"/>
    <w:rsid w:val="00903BE2"/>
    <w:rsid w:val="00906B73"/>
    <w:rsid w:val="009107BB"/>
    <w:rsid w:val="0091241D"/>
    <w:rsid w:val="00915708"/>
    <w:rsid w:val="00922CA8"/>
    <w:rsid w:val="00940E20"/>
    <w:rsid w:val="009419EB"/>
    <w:rsid w:val="00943A38"/>
    <w:rsid w:val="00944A6B"/>
    <w:rsid w:val="00947BA7"/>
    <w:rsid w:val="009522EC"/>
    <w:rsid w:val="0095313B"/>
    <w:rsid w:val="00956E3D"/>
    <w:rsid w:val="009610CA"/>
    <w:rsid w:val="00963072"/>
    <w:rsid w:val="009702CA"/>
    <w:rsid w:val="00975648"/>
    <w:rsid w:val="00975F50"/>
    <w:rsid w:val="009776B6"/>
    <w:rsid w:val="00984D2D"/>
    <w:rsid w:val="0098659D"/>
    <w:rsid w:val="00987CB0"/>
    <w:rsid w:val="009A4A0E"/>
    <w:rsid w:val="009A7A73"/>
    <w:rsid w:val="009B22F1"/>
    <w:rsid w:val="009B50F2"/>
    <w:rsid w:val="009C4A9E"/>
    <w:rsid w:val="009D2242"/>
    <w:rsid w:val="009D6832"/>
    <w:rsid w:val="009D742D"/>
    <w:rsid w:val="009F1E41"/>
    <w:rsid w:val="009F519A"/>
    <w:rsid w:val="009F6198"/>
    <w:rsid w:val="00A00714"/>
    <w:rsid w:val="00A065B9"/>
    <w:rsid w:val="00A11510"/>
    <w:rsid w:val="00A11EA7"/>
    <w:rsid w:val="00A1524A"/>
    <w:rsid w:val="00A20917"/>
    <w:rsid w:val="00A2183E"/>
    <w:rsid w:val="00A32BDF"/>
    <w:rsid w:val="00A332E0"/>
    <w:rsid w:val="00A41218"/>
    <w:rsid w:val="00A4704E"/>
    <w:rsid w:val="00A51F71"/>
    <w:rsid w:val="00A57063"/>
    <w:rsid w:val="00A61106"/>
    <w:rsid w:val="00A61C59"/>
    <w:rsid w:val="00A62FCB"/>
    <w:rsid w:val="00A663D9"/>
    <w:rsid w:val="00A809CE"/>
    <w:rsid w:val="00A813BB"/>
    <w:rsid w:val="00A869AA"/>
    <w:rsid w:val="00A87A64"/>
    <w:rsid w:val="00A90643"/>
    <w:rsid w:val="00A92502"/>
    <w:rsid w:val="00A93279"/>
    <w:rsid w:val="00AA11B2"/>
    <w:rsid w:val="00AA1812"/>
    <w:rsid w:val="00AA37FD"/>
    <w:rsid w:val="00AA396F"/>
    <w:rsid w:val="00AA44BD"/>
    <w:rsid w:val="00AA61A9"/>
    <w:rsid w:val="00AB04BE"/>
    <w:rsid w:val="00AB737C"/>
    <w:rsid w:val="00AC1A33"/>
    <w:rsid w:val="00AC1F8C"/>
    <w:rsid w:val="00AC243B"/>
    <w:rsid w:val="00AC3C5C"/>
    <w:rsid w:val="00AC5AC2"/>
    <w:rsid w:val="00AC6B34"/>
    <w:rsid w:val="00AC6C17"/>
    <w:rsid w:val="00AC70F4"/>
    <w:rsid w:val="00AD465C"/>
    <w:rsid w:val="00AD4C41"/>
    <w:rsid w:val="00AD73C3"/>
    <w:rsid w:val="00AE3F0C"/>
    <w:rsid w:val="00AE75FE"/>
    <w:rsid w:val="00AF3BC9"/>
    <w:rsid w:val="00AF5EB4"/>
    <w:rsid w:val="00AF73C9"/>
    <w:rsid w:val="00B05FFE"/>
    <w:rsid w:val="00B06E4E"/>
    <w:rsid w:val="00B07478"/>
    <w:rsid w:val="00B102A7"/>
    <w:rsid w:val="00B10483"/>
    <w:rsid w:val="00B1747D"/>
    <w:rsid w:val="00B269C8"/>
    <w:rsid w:val="00B26B17"/>
    <w:rsid w:val="00B316E0"/>
    <w:rsid w:val="00B3223C"/>
    <w:rsid w:val="00B35663"/>
    <w:rsid w:val="00B3590A"/>
    <w:rsid w:val="00B37B5F"/>
    <w:rsid w:val="00B44484"/>
    <w:rsid w:val="00B54ECC"/>
    <w:rsid w:val="00B555BE"/>
    <w:rsid w:val="00B55B72"/>
    <w:rsid w:val="00B57530"/>
    <w:rsid w:val="00B65E41"/>
    <w:rsid w:val="00B671EB"/>
    <w:rsid w:val="00B70FFD"/>
    <w:rsid w:val="00B71991"/>
    <w:rsid w:val="00B727F2"/>
    <w:rsid w:val="00B74134"/>
    <w:rsid w:val="00B7632A"/>
    <w:rsid w:val="00B76FF8"/>
    <w:rsid w:val="00B8441F"/>
    <w:rsid w:val="00B8681C"/>
    <w:rsid w:val="00B92288"/>
    <w:rsid w:val="00B93B64"/>
    <w:rsid w:val="00B93D14"/>
    <w:rsid w:val="00B93E94"/>
    <w:rsid w:val="00B94446"/>
    <w:rsid w:val="00B952C0"/>
    <w:rsid w:val="00B97DE9"/>
    <w:rsid w:val="00BA0A2B"/>
    <w:rsid w:val="00BA59E2"/>
    <w:rsid w:val="00BA7A0F"/>
    <w:rsid w:val="00BA7C25"/>
    <w:rsid w:val="00BB077F"/>
    <w:rsid w:val="00BB2F86"/>
    <w:rsid w:val="00BB3C46"/>
    <w:rsid w:val="00BD0D5E"/>
    <w:rsid w:val="00BD15FF"/>
    <w:rsid w:val="00BE30F2"/>
    <w:rsid w:val="00BE6BA0"/>
    <w:rsid w:val="00BE7068"/>
    <w:rsid w:val="00BE769D"/>
    <w:rsid w:val="00BF6505"/>
    <w:rsid w:val="00C06963"/>
    <w:rsid w:val="00C071EC"/>
    <w:rsid w:val="00C12292"/>
    <w:rsid w:val="00C13069"/>
    <w:rsid w:val="00C139A7"/>
    <w:rsid w:val="00C16266"/>
    <w:rsid w:val="00C23220"/>
    <w:rsid w:val="00C23D09"/>
    <w:rsid w:val="00C241D5"/>
    <w:rsid w:val="00C3062A"/>
    <w:rsid w:val="00C30C49"/>
    <w:rsid w:val="00C32600"/>
    <w:rsid w:val="00C3490D"/>
    <w:rsid w:val="00C37995"/>
    <w:rsid w:val="00C448C7"/>
    <w:rsid w:val="00C520BA"/>
    <w:rsid w:val="00C562FB"/>
    <w:rsid w:val="00C57C2E"/>
    <w:rsid w:val="00C63E94"/>
    <w:rsid w:val="00C63EFF"/>
    <w:rsid w:val="00C74427"/>
    <w:rsid w:val="00C75B38"/>
    <w:rsid w:val="00C76048"/>
    <w:rsid w:val="00C76D78"/>
    <w:rsid w:val="00C874E0"/>
    <w:rsid w:val="00C9005E"/>
    <w:rsid w:val="00C96073"/>
    <w:rsid w:val="00C96882"/>
    <w:rsid w:val="00CA39BF"/>
    <w:rsid w:val="00CA42C5"/>
    <w:rsid w:val="00CA518B"/>
    <w:rsid w:val="00CA6A6B"/>
    <w:rsid w:val="00CC2B4D"/>
    <w:rsid w:val="00CC745D"/>
    <w:rsid w:val="00CC7BF4"/>
    <w:rsid w:val="00CC7DD0"/>
    <w:rsid w:val="00CC7EFA"/>
    <w:rsid w:val="00CD0122"/>
    <w:rsid w:val="00CD2EFC"/>
    <w:rsid w:val="00CD6430"/>
    <w:rsid w:val="00CE20C6"/>
    <w:rsid w:val="00D020EC"/>
    <w:rsid w:val="00D025C3"/>
    <w:rsid w:val="00D03094"/>
    <w:rsid w:val="00D12565"/>
    <w:rsid w:val="00D13AF2"/>
    <w:rsid w:val="00D15FC1"/>
    <w:rsid w:val="00D161CF"/>
    <w:rsid w:val="00D17F78"/>
    <w:rsid w:val="00D22CA9"/>
    <w:rsid w:val="00D40BC4"/>
    <w:rsid w:val="00D50B67"/>
    <w:rsid w:val="00D51B78"/>
    <w:rsid w:val="00D570D0"/>
    <w:rsid w:val="00D6694E"/>
    <w:rsid w:val="00D67077"/>
    <w:rsid w:val="00D70FE3"/>
    <w:rsid w:val="00D713A5"/>
    <w:rsid w:val="00D755F4"/>
    <w:rsid w:val="00D76416"/>
    <w:rsid w:val="00D81728"/>
    <w:rsid w:val="00D85AD4"/>
    <w:rsid w:val="00D86AFB"/>
    <w:rsid w:val="00D86F0D"/>
    <w:rsid w:val="00D87497"/>
    <w:rsid w:val="00D959DA"/>
    <w:rsid w:val="00DA18D2"/>
    <w:rsid w:val="00DA1B06"/>
    <w:rsid w:val="00DA4B3F"/>
    <w:rsid w:val="00DB00E3"/>
    <w:rsid w:val="00DB0C1E"/>
    <w:rsid w:val="00DB27CF"/>
    <w:rsid w:val="00DB340F"/>
    <w:rsid w:val="00DB3548"/>
    <w:rsid w:val="00DB60F3"/>
    <w:rsid w:val="00DC1424"/>
    <w:rsid w:val="00DC52DD"/>
    <w:rsid w:val="00DD52AC"/>
    <w:rsid w:val="00DE2128"/>
    <w:rsid w:val="00DE32E3"/>
    <w:rsid w:val="00DE409D"/>
    <w:rsid w:val="00DE61F5"/>
    <w:rsid w:val="00DF2812"/>
    <w:rsid w:val="00E01B38"/>
    <w:rsid w:val="00E050E8"/>
    <w:rsid w:val="00E07BD3"/>
    <w:rsid w:val="00E221B8"/>
    <w:rsid w:val="00E2418D"/>
    <w:rsid w:val="00E3548A"/>
    <w:rsid w:val="00E36E1B"/>
    <w:rsid w:val="00E4177E"/>
    <w:rsid w:val="00E4289C"/>
    <w:rsid w:val="00E51680"/>
    <w:rsid w:val="00E528ED"/>
    <w:rsid w:val="00E61C58"/>
    <w:rsid w:val="00E63AB2"/>
    <w:rsid w:val="00E6563A"/>
    <w:rsid w:val="00E70A66"/>
    <w:rsid w:val="00E72338"/>
    <w:rsid w:val="00E732FB"/>
    <w:rsid w:val="00E73B53"/>
    <w:rsid w:val="00E74FB5"/>
    <w:rsid w:val="00E82D70"/>
    <w:rsid w:val="00E91BF8"/>
    <w:rsid w:val="00EA2BF8"/>
    <w:rsid w:val="00EA38E1"/>
    <w:rsid w:val="00EB2C0F"/>
    <w:rsid w:val="00EB4698"/>
    <w:rsid w:val="00EB4C9F"/>
    <w:rsid w:val="00EB739E"/>
    <w:rsid w:val="00EC1EF2"/>
    <w:rsid w:val="00EC5198"/>
    <w:rsid w:val="00EC7F81"/>
    <w:rsid w:val="00ED7F29"/>
    <w:rsid w:val="00EE0E9F"/>
    <w:rsid w:val="00EE5586"/>
    <w:rsid w:val="00EE721F"/>
    <w:rsid w:val="00F013EF"/>
    <w:rsid w:val="00F0328C"/>
    <w:rsid w:val="00F04306"/>
    <w:rsid w:val="00F05A02"/>
    <w:rsid w:val="00F0718D"/>
    <w:rsid w:val="00F10E8F"/>
    <w:rsid w:val="00F1407A"/>
    <w:rsid w:val="00F30119"/>
    <w:rsid w:val="00F30422"/>
    <w:rsid w:val="00F31B9D"/>
    <w:rsid w:val="00F33741"/>
    <w:rsid w:val="00F35FF8"/>
    <w:rsid w:val="00F40A8E"/>
    <w:rsid w:val="00F40CEE"/>
    <w:rsid w:val="00F41D3F"/>
    <w:rsid w:val="00F47020"/>
    <w:rsid w:val="00F54A40"/>
    <w:rsid w:val="00F5607B"/>
    <w:rsid w:val="00F5683A"/>
    <w:rsid w:val="00F605F5"/>
    <w:rsid w:val="00F615D8"/>
    <w:rsid w:val="00F642E2"/>
    <w:rsid w:val="00F66B36"/>
    <w:rsid w:val="00F67C3C"/>
    <w:rsid w:val="00F742B9"/>
    <w:rsid w:val="00F751E8"/>
    <w:rsid w:val="00F77D01"/>
    <w:rsid w:val="00F81757"/>
    <w:rsid w:val="00F82EA2"/>
    <w:rsid w:val="00F83BED"/>
    <w:rsid w:val="00F87320"/>
    <w:rsid w:val="00F928A9"/>
    <w:rsid w:val="00F95D72"/>
    <w:rsid w:val="00FA4B84"/>
    <w:rsid w:val="00FA58B8"/>
    <w:rsid w:val="00FA5BF6"/>
    <w:rsid w:val="00FA6D68"/>
    <w:rsid w:val="00FA799F"/>
    <w:rsid w:val="00FB1A22"/>
    <w:rsid w:val="00FB3687"/>
    <w:rsid w:val="00FB3877"/>
    <w:rsid w:val="00FB3DB8"/>
    <w:rsid w:val="00FC643E"/>
    <w:rsid w:val="00FC72AD"/>
    <w:rsid w:val="00FD3FBD"/>
    <w:rsid w:val="00FE176B"/>
    <w:rsid w:val="00FE194D"/>
    <w:rsid w:val="00FE7C30"/>
    <w:rsid w:val="00FF13AF"/>
    <w:rsid w:val="00FF2C2C"/>
    <w:rsid w:val="00FF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D74FEA"/>
  <w15:docId w15:val="{2533F9BD-ECD7-441E-9C24-937CA29C5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69C8"/>
    <w:rPr>
      <w:rFonts w:ascii="Times New Roman" w:hAnsi="Times New Roman"/>
      <w:sz w:val="24"/>
      <w:szCs w:val="24"/>
    </w:rPr>
  </w:style>
  <w:style w:type="paragraph" w:styleId="Nadpis1">
    <w:name w:val="heading 1"/>
    <w:aliases w:val="_Nadpis 1"/>
    <w:basedOn w:val="Normln"/>
    <w:next w:val="Styl2"/>
    <w:link w:val="Nadpis1Char"/>
    <w:uiPriority w:val="99"/>
    <w:qFormat/>
    <w:locked/>
    <w:rsid w:val="00F1407A"/>
    <w:pPr>
      <w:keepNext/>
      <w:keepLines/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ind w:left="709" w:hanging="709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3C5FF2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locked/>
    <w:rsid w:val="003C5FF2"/>
    <w:rPr>
      <w:rFonts w:ascii="Arial" w:hAnsi="Arial" w:cs="Arial"/>
      <w:b/>
      <w:bCs/>
      <w:i/>
      <w:i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C071E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rsid w:val="0066147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6147F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66147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6147F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A408A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6E2E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E2E6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8250D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250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8250D1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250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8250D1"/>
    <w:rPr>
      <w:rFonts w:ascii="Times New Roman" w:hAnsi="Times New Roman" w:cs="Times New Roman"/>
      <w:b/>
      <w:bCs/>
    </w:rPr>
  </w:style>
  <w:style w:type="paragraph" w:styleId="Obsah2">
    <w:name w:val="toc 2"/>
    <w:basedOn w:val="Normln"/>
    <w:next w:val="Normln"/>
    <w:autoRedefine/>
    <w:uiPriority w:val="99"/>
    <w:rsid w:val="00A90643"/>
    <w:pPr>
      <w:spacing w:after="100"/>
      <w:ind w:left="240"/>
    </w:pPr>
  </w:style>
  <w:style w:type="character" w:styleId="slostrnky">
    <w:name w:val="page number"/>
    <w:basedOn w:val="Standardnpsmoodstavce"/>
    <w:uiPriority w:val="99"/>
    <w:semiHidden/>
    <w:rsid w:val="00FB3687"/>
    <w:rPr>
      <w:rFonts w:cs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8B6EC8"/>
    <w:rPr>
      <w:rFonts w:ascii="Times New Roman" w:hAnsi="Times New Roman" w:cs="Times New Roman"/>
      <w:sz w:val="24"/>
      <w:szCs w:val="24"/>
    </w:rPr>
  </w:style>
  <w:style w:type="paragraph" w:styleId="Normlnweb">
    <w:name w:val="Normal (Web)"/>
    <w:basedOn w:val="Normln"/>
    <w:uiPriority w:val="99"/>
    <w:unhideWhenUsed/>
    <w:rsid w:val="00EC5198"/>
    <w:pPr>
      <w:spacing w:before="100" w:beforeAutospacing="1" w:after="100" w:afterAutospacing="1"/>
    </w:pPr>
    <w:rPr>
      <w:rFonts w:eastAsia="Times New Roman"/>
    </w:rPr>
  </w:style>
  <w:style w:type="character" w:customStyle="1" w:styleId="quote22">
    <w:name w:val="quote22"/>
    <w:rsid w:val="00161D2C"/>
    <w:rPr>
      <w:color w:val="00798E"/>
    </w:rPr>
  </w:style>
  <w:style w:type="paragraph" w:customStyle="1" w:styleId="ListParagraph1">
    <w:name w:val="List Paragraph1"/>
    <w:basedOn w:val="Normln"/>
    <w:rsid w:val="008B3B45"/>
    <w:pPr>
      <w:suppressAutoHyphens/>
      <w:ind w:left="720"/>
    </w:pPr>
    <w:rPr>
      <w:lang w:eastAsia="ar-SA"/>
    </w:rPr>
  </w:style>
  <w:style w:type="paragraph" w:customStyle="1" w:styleId="Styl14">
    <w:name w:val="Styl14"/>
    <w:basedOn w:val="Odstavecseseznamem"/>
    <w:link w:val="Styl14Char"/>
    <w:qFormat/>
    <w:rsid w:val="00717BAE"/>
    <w:pPr>
      <w:numPr>
        <w:numId w:val="12"/>
      </w:numPr>
      <w:spacing w:line="360" w:lineRule="auto"/>
    </w:pPr>
    <w:rPr>
      <w:rFonts w:ascii="Arial" w:hAnsi="Arial" w:cs="Arial"/>
      <w:b/>
      <w:sz w:val="20"/>
      <w:szCs w:val="20"/>
      <w:lang w:eastAsia="en-US"/>
    </w:rPr>
  </w:style>
  <w:style w:type="character" w:customStyle="1" w:styleId="Styl14Char">
    <w:name w:val="Styl14 Char"/>
    <w:basedOn w:val="OdstavecseseznamemChar"/>
    <w:link w:val="Styl14"/>
    <w:rsid w:val="00717BAE"/>
    <w:rPr>
      <w:rFonts w:ascii="Arial" w:hAnsi="Arial" w:cs="Arial"/>
      <w:b/>
      <w:sz w:val="20"/>
      <w:szCs w:val="20"/>
      <w:lang w:eastAsia="en-US"/>
    </w:rPr>
  </w:style>
  <w:style w:type="paragraph" w:customStyle="1" w:styleId="Styl1">
    <w:name w:val="Styl1"/>
    <w:basedOn w:val="Odstavecseseznamem"/>
    <w:link w:val="Styl1Char"/>
    <w:qFormat/>
    <w:rsid w:val="00152530"/>
    <w:pPr>
      <w:numPr>
        <w:numId w:val="15"/>
      </w:numPr>
      <w:spacing w:before="120" w:line="276" w:lineRule="auto"/>
    </w:pPr>
    <w:rPr>
      <w:rFonts w:ascii="Arial" w:hAnsi="Arial" w:cs="Arial"/>
      <w:sz w:val="20"/>
      <w:szCs w:val="20"/>
    </w:rPr>
  </w:style>
  <w:style w:type="character" w:customStyle="1" w:styleId="Styl1Char">
    <w:name w:val="Styl1 Char"/>
    <w:basedOn w:val="OdstavecseseznamemChar"/>
    <w:link w:val="Styl1"/>
    <w:rsid w:val="00152530"/>
    <w:rPr>
      <w:rFonts w:ascii="Arial" w:hAnsi="Arial" w:cs="Arial"/>
      <w:sz w:val="20"/>
      <w:szCs w:val="20"/>
    </w:rPr>
  </w:style>
  <w:style w:type="paragraph" w:customStyle="1" w:styleId="Styl2">
    <w:name w:val="Styl2"/>
    <w:basedOn w:val="Odstavecseseznamem"/>
    <w:link w:val="Styl2Char"/>
    <w:uiPriority w:val="99"/>
    <w:qFormat/>
    <w:rsid w:val="00A813BB"/>
    <w:pPr>
      <w:numPr>
        <w:ilvl w:val="1"/>
        <w:numId w:val="22"/>
      </w:numPr>
      <w:spacing w:line="276" w:lineRule="auto"/>
      <w:ind w:left="567" w:hanging="567"/>
    </w:pPr>
    <w:rPr>
      <w:rFonts w:ascii="Arial" w:hAnsi="Arial" w:cs="Arial"/>
      <w:sz w:val="20"/>
      <w:szCs w:val="20"/>
    </w:rPr>
  </w:style>
  <w:style w:type="paragraph" w:customStyle="1" w:styleId="Styl17">
    <w:name w:val="Styl17"/>
    <w:basedOn w:val="Normln"/>
    <w:link w:val="Styl17Char"/>
    <w:qFormat/>
    <w:rsid w:val="00AD465C"/>
    <w:pPr>
      <w:spacing w:line="360" w:lineRule="auto"/>
      <w:ind w:firstLine="360"/>
    </w:pPr>
    <w:rPr>
      <w:rFonts w:ascii="Arial" w:hAnsi="Arial" w:cs="Arial"/>
      <w:sz w:val="20"/>
      <w:szCs w:val="20"/>
      <w:lang w:eastAsia="en-US"/>
    </w:rPr>
  </w:style>
  <w:style w:type="character" w:customStyle="1" w:styleId="Styl2Char">
    <w:name w:val="Styl2 Char"/>
    <w:basedOn w:val="OdstavecseseznamemChar"/>
    <w:link w:val="Styl2"/>
    <w:rsid w:val="00A813BB"/>
    <w:rPr>
      <w:rFonts w:ascii="Arial" w:hAnsi="Arial" w:cs="Arial"/>
      <w:sz w:val="20"/>
      <w:szCs w:val="20"/>
    </w:rPr>
  </w:style>
  <w:style w:type="character" w:customStyle="1" w:styleId="Styl17Char">
    <w:name w:val="Styl17 Char"/>
    <w:basedOn w:val="Standardnpsmoodstavce"/>
    <w:link w:val="Styl17"/>
    <w:rsid w:val="00AD465C"/>
    <w:rPr>
      <w:rFonts w:ascii="Arial" w:hAnsi="Arial" w:cs="Arial"/>
      <w:sz w:val="20"/>
      <w:szCs w:val="20"/>
      <w:lang w:eastAsia="en-US"/>
    </w:rPr>
  </w:style>
  <w:style w:type="table" w:styleId="Mkatabulky">
    <w:name w:val="Table Grid"/>
    <w:basedOn w:val="Normlntabulka"/>
    <w:locked/>
    <w:rsid w:val="008F4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33348D"/>
    <w:rPr>
      <w:color w:val="605E5C"/>
      <w:shd w:val="clear" w:color="auto" w:fill="E1DFDD"/>
    </w:rPr>
  </w:style>
  <w:style w:type="character" w:customStyle="1" w:styleId="Nadpis1Char">
    <w:name w:val="Nadpis 1 Char"/>
    <w:aliases w:val="_Nadpis 1 Char"/>
    <w:basedOn w:val="Standardnpsmoodstavce"/>
    <w:link w:val="Nadpis1"/>
    <w:uiPriority w:val="99"/>
    <w:rsid w:val="00F1407A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  <w:lang w:eastAsia="en-US"/>
    </w:rPr>
  </w:style>
  <w:style w:type="paragraph" w:customStyle="1" w:styleId="Psmena">
    <w:name w:val="Písmena"/>
    <w:qFormat/>
    <w:rsid w:val="00F1407A"/>
    <w:pPr>
      <w:spacing w:line="276" w:lineRule="auto"/>
      <w:ind w:left="709" w:hanging="284"/>
      <w:jc w:val="both"/>
    </w:pPr>
    <w:rPr>
      <w:rFonts w:ascii="Arial" w:eastAsiaTheme="majorEastAsia" w:hAnsi="Arial" w:cs="Arial"/>
      <w:bCs/>
      <w:lang w:eastAsia="en-US"/>
    </w:rPr>
  </w:style>
  <w:style w:type="paragraph" w:customStyle="1" w:styleId="rovezanadpis">
    <w:name w:val="Úroveň za nadpis"/>
    <w:basedOn w:val="Normln"/>
    <w:link w:val="rovezanadpisChar"/>
    <w:qFormat/>
    <w:rsid w:val="00F1407A"/>
    <w:pPr>
      <w:tabs>
        <w:tab w:val="left" w:pos="1021"/>
      </w:tabs>
      <w:spacing w:before="60" w:after="60" w:line="276" w:lineRule="auto"/>
      <w:ind w:left="709" w:hanging="709"/>
      <w:jc w:val="both"/>
    </w:pPr>
    <w:rPr>
      <w:rFonts w:ascii="Arial" w:eastAsia="Times New Roman" w:hAnsi="Arial" w:cs="Arial"/>
      <w:color w:val="000000" w:themeColor="text1"/>
      <w:sz w:val="22"/>
      <w:szCs w:val="22"/>
    </w:rPr>
  </w:style>
  <w:style w:type="character" w:customStyle="1" w:styleId="rovezanadpisChar">
    <w:name w:val="Úroveň za nadpis Char"/>
    <w:basedOn w:val="Standardnpsmoodstavce"/>
    <w:link w:val="rovezanadpis"/>
    <w:rsid w:val="00F1407A"/>
    <w:rPr>
      <w:rFonts w:ascii="Arial" w:eastAsia="Times New Roman" w:hAnsi="Arial" w:cs="Arial"/>
      <w:color w:val="000000" w:themeColor="text1"/>
    </w:rPr>
  </w:style>
  <w:style w:type="character" w:styleId="Siln">
    <w:name w:val="Strong"/>
    <w:basedOn w:val="Standardnpsmoodstavce"/>
    <w:uiPriority w:val="22"/>
    <w:qFormat/>
    <w:locked/>
    <w:rsid w:val="00266C50"/>
    <w:rPr>
      <w:b/>
      <w:bCs/>
    </w:rPr>
  </w:style>
  <w:style w:type="paragraph" w:styleId="Revize">
    <w:name w:val="Revision"/>
    <w:hidden/>
    <w:uiPriority w:val="99"/>
    <w:semiHidden/>
    <w:rsid w:val="000D195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0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rcova@horni-bludovice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85E57374444AA21791CF455AC1D8" ma:contentTypeVersion="11" ma:contentTypeDescription="Vytvoří nový dokument" ma:contentTypeScope="" ma:versionID="653e9247051a1474149d1582f2a09872">
  <xsd:schema xmlns:xsd="http://www.w3.org/2001/XMLSchema" xmlns:xs="http://www.w3.org/2001/XMLSchema" xmlns:p="http://schemas.microsoft.com/office/2006/metadata/properties" xmlns:ns2="0aed8e61-5cee-4ad7-8402-808ebf8f80d5" targetNamespace="http://schemas.microsoft.com/office/2006/metadata/properties" ma:root="true" ma:fieldsID="4dd15f6452ad6d0f8ac3a0d328296d11" ns2:_="">
    <xsd:import namespace="0aed8e61-5cee-4ad7-8402-808ebf8f80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d8e61-5cee-4ad7-8402-808ebf8f80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7436C5-C8A8-4356-8B30-1B33F1D004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d8e61-5cee-4ad7-8402-808ebf8f80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5C1EAB-37E4-4322-8629-A55C02865F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7B8DF7-3BF5-48FE-AAAE-0335392D7A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55994D-2138-4996-BDDC-1D6CBBE87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1909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</dc:creator>
  <cp:lastModifiedBy>Krčová Monika</cp:lastModifiedBy>
  <cp:revision>7</cp:revision>
  <cp:lastPrinted>2018-09-24T08:17:00Z</cp:lastPrinted>
  <dcterms:created xsi:type="dcterms:W3CDTF">2021-10-18T11:19:00Z</dcterms:created>
  <dcterms:modified xsi:type="dcterms:W3CDTF">2021-11-02T11:12:00Z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0x010100B48685E57374444AA21791CF455AC1D8</vt:lpwstr>
  </property>
</Properties>
</file>