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62DB0" w14:textId="3F5761A3" w:rsidR="005C7409" w:rsidRPr="00144027" w:rsidRDefault="005C7409" w:rsidP="00144027">
      <w:pPr>
        <w:rPr>
          <w:rFonts w:ascii="Arial" w:hAnsi="Arial" w:cs="Arial"/>
          <w:b/>
          <w:sz w:val="22"/>
          <w:szCs w:val="22"/>
        </w:rPr>
      </w:pPr>
      <w:r w:rsidRPr="00144027">
        <w:rPr>
          <w:rFonts w:ascii="Arial" w:hAnsi="Arial" w:cs="Arial"/>
          <w:b/>
          <w:bCs/>
          <w:sz w:val="22"/>
          <w:szCs w:val="22"/>
        </w:rPr>
        <w:t xml:space="preserve">Příloha č. </w:t>
      </w:r>
      <w:r w:rsidR="00B50CD5">
        <w:rPr>
          <w:rFonts w:ascii="Arial" w:hAnsi="Arial" w:cs="Arial"/>
          <w:b/>
          <w:bCs/>
          <w:sz w:val="22"/>
          <w:szCs w:val="22"/>
        </w:rPr>
        <w:t>4</w:t>
      </w:r>
      <w:r w:rsidR="00756784">
        <w:rPr>
          <w:rFonts w:ascii="Arial" w:hAnsi="Arial" w:cs="Arial"/>
          <w:b/>
          <w:bCs/>
          <w:sz w:val="22"/>
          <w:szCs w:val="22"/>
        </w:rPr>
        <w:t>b</w:t>
      </w:r>
      <w:r w:rsidR="00B50CD5">
        <w:rPr>
          <w:rFonts w:ascii="Arial" w:hAnsi="Arial" w:cs="Arial"/>
          <w:b/>
          <w:bCs/>
          <w:sz w:val="22"/>
          <w:szCs w:val="22"/>
        </w:rPr>
        <w:t>)</w:t>
      </w:r>
      <w:r w:rsidRPr="00144027">
        <w:rPr>
          <w:rFonts w:ascii="Arial" w:hAnsi="Arial" w:cs="Arial"/>
          <w:b/>
          <w:bCs/>
          <w:sz w:val="22"/>
          <w:szCs w:val="22"/>
        </w:rPr>
        <w:t xml:space="preserve"> </w:t>
      </w:r>
      <w:r w:rsidR="00144027">
        <w:rPr>
          <w:rFonts w:ascii="Arial" w:hAnsi="Arial" w:cs="Arial"/>
          <w:b/>
          <w:bCs/>
          <w:sz w:val="22"/>
          <w:szCs w:val="22"/>
        </w:rPr>
        <w:t xml:space="preserve">zadávací dokumentace </w:t>
      </w:r>
      <w:r w:rsidRPr="00144027">
        <w:rPr>
          <w:rFonts w:ascii="Arial" w:hAnsi="Arial" w:cs="Arial"/>
          <w:b/>
          <w:bCs/>
          <w:sz w:val="22"/>
          <w:szCs w:val="22"/>
        </w:rPr>
        <w:t>– Návrh smlouvy (o</w:t>
      </w:r>
      <w:r w:rsidRPr="00144027">
        <w:rPr>
          <w:rFonts w:ascii="Arial" w:hAnsi="Arial" w:cs="Arial"/>
          <w:b/>
          <w:sz w:val="22"/>
          <w:szCs w:val="22"/>
        </w:rPr>
        <w:t>bchodní podmínky zadavatele)</w:t>
      </w:r>
    </w:p>
    <w:p w14:paraId="2DD3A25D" w14:textId="77777777" w:rsidR="005C7409" w:rsidRPr="00144027" w:rsidRDefault="005C7409" w:rsidP="00144027">
      <w:pPr>
        <w:pStyle w:val="odrkyChar"/>
        <w:spacing w:before="0" w:after="0"/>
        <w:outlineLvl w:val="0"/>
        <w:rPr>
          <w:highlight w:val="lightGray"/>
        </w:rPr>
      </w:pPr>
    </w:p>
    <w:p w14:paraId="2B089311" w14:textId="77777777"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14:paraId="02FEBF62" w14:textId="77777777" w:rsidR="00144027" w:rsidRDefault="00144027" w:rsidP="00144027">
      <w:pPr>
        <w:pStyle w:val="Podnadpis"/>
        <w:tabs>
          <w:tab w:val="right" w:pos="9638"/>
        </w:tabs>
        <w:jc w:val="both"/>
        <w:rPr>
          <w:rFonts w:ascii="Arial" w:hAnsi="Arial" w:cs="Arial"/>
          <w:b w:val="0"/>
          <w:sz w:val="22"/>
          <w:szCs w:val="22"/>
        </w:rPr>
      </w:pPr>
    </w:p>
    <w:p w14:paraId="0200BBAB" w14:textId="77777777" w:rsidR="00144027" w:rsidRPr="00144027" w:rsidRDefault="00144027" w:rsidP="00144027">
      <w:pPr>
        <w:pStyle w:val="Podnadpis"/>
        <w:tabs>
          <w:tab w:val="right" w:pos="9638"/>
        </w:tabs>
        <w:jc w:val="both"/>
        <w:rPr>
          <w:rFonts w:ascii="Arial" w:hAnsi="Arial" w:cs="Arial"/>
          <w:b w:val="0"/>
          <w:sz w:val="22"/>
          <w:szCs w:val="22"/>
        </w:rPr>
      </w:pPr>
    </w:p>
    <w:p w14:paraId="712C30EA"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475D6EC6"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666F782C" w14:textId="77777777" w:rsidR="00144027" w:rsidRDefault="00144027" w:rsidP="00144027">
      <w:pPr>
        <w:pStyle w:val="Podnadpis"/>
        <w:tabs>
          <w:tab w:val="right" w:pos="9638"/>
        </w:tabs>
        <w:jc w:val="both"/>
        <w:rPr>
          <w:rFonts w:ascii="Arial" w:hAnsi="Arial" w:cs="Arial"/>
          <w:sz w:val="22"/>
          <w:szCs w:val="22"/>
        </w:rPr>
      </w:pPr>
    </w:p>
    <w:p w14:paraId="5D620C72" w14:textId="77777777" w:rsidR="00144027" w:rsidRDefault="00144027" w:rsidP="00144027">
      <w:pPr>
        <w:pStyle w:val="Podnadpis"/>
        <w:tabs>
          <w:tab w:val="right" w:pos="9638"/>
        </w:tabs>
        <w:jc w:val="both"/>
        <w:rPr>
          <w:rFonts w:ascii="Arial" w:hAnsi="Arial" w:cs="Arial"/>
          <w:sz w:val="22"/>
          <w:szCs w:val="22"/>
        </w:rPr>
      </w:pPr>
    </w:p>
    <w:p w14:paraId="10530AB1" w14:textId="68514D97" w:rsidR="00525DE0" w:rsidRPr="00525DE0" w:rsidRDefault="00144027" w:rsidP="00525DE0">
      <w:pPr>
        <w:pStyle w:val="Zhlav"/>
        <w:tabs>
          <w:tab w:val="left" w:pos="3261"/>
        </w:tabs>
        <w:ind w:left="3255" w:hanging="3255"/>
        <w:rPr>
          <w:rFonts w:ascii="Arial" w:hAnsi="Arial" w:cs="Arial"/>
          <w:b/>
          <w:bCs/>
          <w:sz w:val="22"/>
          <w:szCs w:val="22"/>
        </w:rPr>
      </w:pPr>
      <w:r>
        <w:rPr>
          <w:rFonts w:ascii="Arial" w:hAnsi="Arial" w:cs="Arial"/>
          <w:b/>
          <w:bCs/>
          <w:sz w:val="22"/>
          <w:szCs w:val="22"/>
          <w:lang w:eastAsia="en-US"/>
        </w:rPr>
        <w:t>Kupující:</w:t>
      </w:r>
      <w:r w:rsidR="00E41C9B">
        <w:rPr>
          <w:rFonts w:ascii="Arial" w:hAnsi="Arial" w:cs="Arial"/>
          <w:bCs/>
          <w:sz w:val="22"/>
          <w:szCs w:val="22"/>
        </w:rPr>
        <w:tab/>
      </w:r>
      <w:r w:rsidR="00E41C9B">
        <w:rPr>
          <w:rFonts w:ascii="Arial" w:hAnsi="Arial" w:cs="Arial"/>
          <w:bCs/>
          <w:sz w:val="22"/>
          <w:szCs w:val="22"/>
        </w:rPr>
        <w:tab/>
        <w:t xml:space="preserve">     </w:t>
      </w:r>
      <w:r w:rsidR="00525DE0" w:rsidRPr="00525DE0">
        <w:rPr>
          <w:rFonts w:ascii="Arial" w:hAnsi="Arial" w:cs="Arial"/>
          <w:b/>
          <w:sz w:val="22"/>
          <w:szCs w:val="22"/>
        </w:rPr>
        <w:t>Město Bruntál</w:t>
      </w:r>
    </w:p>
    <w:p w14:paraId="5CCDEF42" w14:textId="19D5EA3F" w:rsidR="00525DE0" w:rsidRPr="00525DE0" w:rsidRDefault="00525DE0" w:rsidP="00525DE0">
      <w:pPr>
        <w:jc w:val="both"/>
        <w:rPr>
          <w:rFonts w:ascii="Arial" w:hAnsi="Arial" w:cs="Arial"/>
          <w:sz w:val="22"/>
          <w:szCs w:val="22"/>
        </w:rPr>
      </w:pPr>
      <w:r w:rsidRPr="00525DE0">
        <w:rPr>
          <w:rFonts w:ascii="Arial" w:hAnsi="Arial" w:cs="Arial"/>
          <w:sz w:val="22"/>
          <w:szCs w:val="22"/>
        </w:rPr>
        <w:t xml:space="preserve">se sídlem: </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r w:rsidR="00E41C9B">
        <w:rPr>
          <w:rFonts w:ascii="Arial" w:hAnsi="Arial" w:cs="Arial"/>
          <w:sz w:val="22"/>
          <w:szCs w:val="22"/>
        </w:rPr>
        <w:tab/>
      </w:r>
      <w:r w:rsidRPr="00525DE0">
        <w:rPr>
          <w:rFonts w:ascii="Arial" w:hAnsi="Arial" w:cs="Arial"/>
          <w:sz w:val="22"/>
          <w:szCs w:val="22"/>
        </w:rPr>
        <w:t>Nádražní 994/20, 792 01 Bruntál</w:t>
      </w:r>
    </w:p>
    <w:p w14:paraId="63609157" w14:textId="121A88AD" w:rsidR="00525DE0" w:rsidRPr="00525DE0" w:rsidRDefault="00525DE0" w:rsidP="00525DE0">
      <w:pPr>
        <w:pStyle w:val="Standardntext"/>
        <w:spacing w:line="240" w:lineRule="auto"/>
        <w:rPr>
          <w:rFonts w:ascii="Arial" w:hAnsi="Arial" w:cs="Arial"/>
          <w:sz w:val="22"/>
          <w:szCs w:val="22"/>
        </w:rPr>
      </w:pPr>
      <w:r w:rsidRPr="00525DE0">
        <w:rPr>
          <w:rFonts w:ascii="Arial" w:hAnsi="Arial" w:cs="Arial"/>
          <w:sz w:val="22"/>
          <w:szCs w:val="22"/>
        </w:rPr>
        <w:t>IČ / DIČ:</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r w:rsidR="00E41C9B">
        <w:rPr>
          <w:rFonts w:ascii="Arial" w:hAnsi="Arial" w:cs="Arial"/>
          <w:sz w:val="22"/>
          <w:szCs w:val="22"/>
        </w:rPr>
        <w:tab/>
      </w:r>
      <w:r w:rsidRPr="00525DE0">
        <w:rPr>
          <w:rFonts w:ascii="Arial" w:hAnsi="Arial" w:cs="Arial"/>
          <w:sz w:val="22"/>
          <w:szCs w:val="22"/>
        </w:rPr>
        <w:t>00295892 / CZ00295892</w:t>
      </w:r>
    </w:p>
    <w:p w14:paraId="0AB492B2" w14:textId="77777777" w:rsidR="00525DE0" w:rsidRPr="00525DE0" w:rsidRDefault="00525DE0" w:rsidP="00525DE0">
      <w:pPr>
        <w:pStyle w:val="Standardntext"/>
        <w:spacing w:line="240" w:lineRule="auto"/>
        <w:rPr>
          <w:rFonts w:ascii="Arial" w:hAnsi="Arial" w:cs="Arial"/>
          <w:sz w:val="22"/>
          <w:szCs w:val="22"/>
        </w:rPr>
      </w:pPr>
      <w:r w:rsidRPr="00525DE0">
        <w:rPr>
          <w:rFonts w:ascii="Arial" w:hAnsi="Arial" w:cs="Arial"/>
          <w:sz w:val="22"/>
          <w:szCs w:val="22"/>
        </w:rPr>
        <w:t>jednající / zastoupený</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p>
    <w:p w14:paraId="4C6C7335" w14:textId="77777777" w:rsidR="00525DE0" w:rsidRPr="00525DE0" w:rsidRDefault="00525DE0" w:rsidP="00525DE0">
      <w:pPr>
        <w:pStyle w:val="Standardntext"/>
        <w:spacing w:line="240" w:lineRule="auto"/>
        <w:ind w:firstLine="708"/>
        <w:rPr>
          <w:rFonts w:ascii="Arial" w:hAnsi="Arial" w:cs="Arial"/>
          <w:sz w:val="22"/>
          <w:szCs w:val="22"/>
        </w:rPr>
      </w:pPr>
      <w:r w:rsidRPr="00525DE0">
        <w:rPr>
          <w:rFonts w:ascii="Arial" w:hAnsi="Arial" w:cs="Arial"/>
          <w:sz w:val="22"/>
          <w:szCs w:val="22"/>
        </w:rPr>
        <w:t xml:space="preserve">- ve věcech smluvních: </w:t>
      </w:r>
      <w:r w:rsidRPr="00525DE0">
        <w:rPr>
          <w:rFonts w:ascii="Arial" w:hAnsi="Arial" w:cs="Arial"/>
          <w:sz w:val="22"/>
          <w:szCs w:val="22"/>
        </w:rPr>
        <w:tab/>
        <w:t xml:space="preserve">Ing. Hana </w:t>
      </w:r>
      <w:proofErr w:type="spellStart"/>
      <w:r w:rsidRPr="00525DE0">
        <w:rPr>
          <w:rFonts w:ascii="Arial" w:hAnsi="Arial" w:cs="Arial"/>
          <w:sz w:val="22"/>
          <w:szCs w:val="22"/>
        </w:rPr>
        <w:t>Šutovská</w:t>
      </w:r>
      <w:proofErr w:type="spellEnd"/>
      <w:r w:rsidRPr="00525DE0">
        <w:rPr>
          <w:rFonts w:ascii="Arial" w:hAnsi="Arial" w:cs="Arial"/>
          <w:sz w:val="22"/>
          <w:szCs w:val="22"/>
        </w:rPr>
        <w:t>, 1. místostarostka města</w:t>
      </w:r>
    </w:p>
    <w:p w14:paraId="657483E8" w14:textId="1630E6EF" w:rsidR="00525DE0" w:rsidRPr="00525DE0" w:rsidRDefault="00525DE0" w:rsidP="00525DE0">
      <w:pPr>
        <w:pStyle w:val="Standardntext"/>
        <w:spacing w:line="240" w:lineRule="auto"/>
        <w:ind w:firstLine="708"/>
        <w:rPr>
          <w:rFonts w:ascii="Arial" w:hAnsi="Arial" w:cs="Arial"/>
          <w:sz w:val="22"/>
          <w:szCs w:val="22"/>
        </w:rPr>
      </w:pPr>
      <w:r w:rsidRPr="00525DE0">
        <w:rPr>
          <w:rFonts w:ascii="Arial" w:hAnsi="Arial" w:cs="Arial"/>
          <w:sz w:val="22"/>
          <w:szCs w:val="22"/>
        </w:rPr>
        <w:t>- ve věcech technických:</w:t>
      </w:r>
      <w:r w:rsidRPr="00525DE0">
        <w:rPr>
          <w:rFonts w:ascii="Arial" w:hAnsi="Arial" w:cs="Arial"/>
          <w:sz w:val="22"/>
          <w:szCs w:val="22"/>
        </w:rPr>
        <w:tab/>
      </w:r>
      <w:r w:rsidRPr="00525DE0">
        <w:rPr>
          <w:rFonts w:ascii="Arial" w:hAnsi="Arial" w:cs="Arial"/>
          <w:sz w:val="22"/>
          <w:szCs w:val="22"/>
          <w:lang w:val="en-US"/>
        </w:rPr>
        <w:t xml:space="preserve">Ing. </w:t>
      </w:r>
      <w:proofErr w:type="spellStart"/>
      <w:r w:rsidRPr="00525DE0">
        <w:rPr>
          <w:rFonts w:ascii="Arial" w:hAnsi="Arial" w:cs="Arial"/>
          <w:sz w:val="22"/>
          <w:szCs w:val="22"/>
          <w:lang w:val="en-US"/>
        </w:rPr>
        <w:t>Táňa</w:t>
      </w:r>
      <w:proofErr w:type="spellEnd"/>
      <w:r w:rsidRPr="00525DE0">
        <w:rPr>
          <w:rFonts w:ascii="Arial" w:hAnsi="Arial" w:cs="Arial"/>
          <w:sz w:val="22"/>
          <w:szCs w:val="22"/>
          <w:lang w:val="en-US"/>
        </w:rPr>
        <w:t xml:space="preserve"> </w:t>
      </w:r>
      <w:proofErr w:type="spellStart"/>
      <w:r w:rsidRPr="00525DE0">
        <w:rPr>
          <w:rFonts w:ascii="Arial" w:hAnsi="Arial" w:cs="Arial"/>
          <w:sz w:val="22"/>
          <w:szCs w:val="22"/>
          <w:lang w:val="en-US"/>
        </w:rPr>
        <w:t>Petrusková</w:t>
      </w:r>
      <w:proofErr w:type="spellEnd"/>
      <w:r w:rsidRPr="00525DE0">
        <w:rPr>
          <w:rFonts w:ascii="Arial" w:hAnsi="Arial" w:cs="Arial"/>
          <w:sz w:val="22"/>
          <w:szCs w:val="22"/>
        </w:rPr>
        <w:t>, pracovník investičního oddělení</w:t>
      </w:r>
    </w:p>
    <w:p w14:paraId="41F556FD" w14:textId="77777777" w:rsidR="00525DE0" w:rsidRPr="00525DE0" w:rsidRDefault="00525DE0" w:rsidP="00525DE0">
      <w:pPr>
        <w:pStyle w:val="Standardntext"/>
        <w:spacing w:line="240" w:lineRule="auto"/>
        <w:rPr>
          <w:rFonts w:ascii="Arial" w:hAnsi="Arial" w:cs="Arial"/>
          <w:b/>
          <w:sz w:val="22"/>
          <w:szCs w:val="22"/>
        </w:rPr>
      </w:pPr>
      <w:r w:rsidRPr="00525DE0">
        <w:rPr>
          <w:rFonts w:ascii="Arial" w:hAnsi="Arial" w:cs="Arial"/>
          <w:sz w:val="22"/>
          <w:szCs w:val="22"/>
        </w:rPr>
        <w:t>bankovní spojení / číslo účtu:</w:t>
      </w:r>
      <w:r w:rsidRPr="00525DE0">
        <w:rPr>
          <w:rFonts w:ascii="Arial" w:hAnsi="Arial" w:cs="Arial"/>
          <w:sz w:val="22"/>
          <w:szCs w:val="22"/>
        </w:rPr>
        <w:tab/>
        <w:t>Československá obchodní banka, a.s. / 230111021/0300</w:t>
      </w:r>
    </w:p>
    <w:p w14:paraId="7C16FD7A" w14:textId="6D18251B" w:rsidR="00525DE0" w:rsidRPr="00525DE0" w:rsidRDefault="00525DE0" w:rsidP="00525DE0">
      <w:pPr>
        <w:pStyle w:val="Standardntext"/>
        <w:spacing w:line="240" w:lineRule="auto"/>
        <w:rPr>
          <w:rFonts w:ascii="Arial" w:hAnsi="Arial" w:cs="Arial"/>
          <w:sz w:val="22"/>
          <w:szCs w:val="22"/>
        </w:rPr>
      </w:pPr>
      <w:r w:rsidRPr="00525DE0">
        <w:rPr>
          <w:rFonts w:ascii="Arial" w:hAnsi="Arial" w:cs="Arial"/>
          <w:sz w:val="22"/>
          <w:szCs w:val="22"/>
        </w:rPr>
        <w:t>telefon / fax:</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t>+420 554 706 111</w:t>
      </w:r>
    </w:p>
    <w:p w14:paraId="19071BCC" w14:textId="2259EBBF" w:rsidR="00525DE0" w:rsidRPr="00525DE0" w:rsidRDefault="00525DE0" w:rsidP="00525DE0">
      <w:pPr>
        <w:jc w:val="both"/>
        <w:rPr>
          <w:rFonts w:ascii="Arial" w:hAnsi="Arial" w:cs="Arial"/>
          <w:sz w:val="22"/>
          <w:szCs w:val="22"/>
        </w:rPr>
      </w:pPr>
      <w:r w:rsidRPr="00525DE0">
        <w:rPr>
          <w:rFonts w:ascii="Arial" w:hAnsi="Arial" w:cs="Arial"/>
          <w:sz w:val="22"/>
          <w:szCs w:val="22"/>
        </w:rPr>
        <w:t>e-mail:</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r>
      <w:hyperlink r:id="rId8" w:history="1">
        <w:r w:rsidRPr="00525DE0">
          <w:rPr>
            <w:rStyle w:val="Hypertextovodkaz"/>
            <w:rFonts w:ascii="Arial" w:hAnsi="Arial" w:cs="Arial"/>
            <w:color w:val="auto"/>
            <w:sz w:val="22"/>
            <w:szCs w:val="22"/>
          </w:rPr>
          <w:t>posta@mubruntal.cz</w:t>
        </w:r>
      </w:hyperlink>
    </w:p>
    <w:p w14:paraId="40C218EE" w14:textId="18BAFAD5" w:rsidR="00525DE0" w:rsidRPr="00525DE0" w:rsidRDefault="00525DE0" w:rsidP="00525DE0">
      <w:pPr>
        <w:pStyle w:val="Standardntext"/>
        <w:spacing w:line="240" w:lineRule="auto"/>
        <w:rPr>
          <w:rFonts w:ascii="Arial" w:hAnsi="Arial" w:cs="Arial"/>
          <w:sz w:val="22"/>
          <w:szCs w:val="22"/>
        </w:rPr>
      </w:pPr>
      <w:r w:rsidRPr="00525DE0">
        <w:rPr>
          <w:rFonts w:ascii="Arial" w:hAnsi="Arial" w:cs="Arial"/>
          <w:sz w:val="22"/>
          <w:szCs w:val="22"/>
        </w:rPr>
        <w:t>ID datové schránky:</w:t>
      </w:r>
      <w:r w:rsidRPr="00525DE0">
        <w:rPr>
          <w:rFonts w:ascii="Arial" w:hAnsi="Arial" w:cs="Arial"/>
          <w:sz w:val="22"/>
          <w:szCs w:val="22"/>
        </w:rPr>
        <w:tab/>
      </w:r>
      <w:r w:rsidRPr="00525DE0">
        <w:rPr>
          <w:rFonts w:ascii="Arial" w:hAnsi="Arial" w:cs="Arial"/>
          <w:sz w:val="22"/>
          <w:szCs w:val="22"/>
        </w:rPr>
        <w:tab/>
      </w:r>
      <w:r w:rsidRPr="00525DE0">
        <w:rPr>
          <w:rFonts w:ascii="Arial" w:hAnsi="Arial" w:cs="Arial"/>
          <w:sz w:val="22"/>
          <w:szCs w:val="22"/>
        </w:rPr>
        <w:tab/>
        <w:t>c9vbr2k</w:t>
      </w:r>
    </w:p>
    <w:p w14:paraId="39B97839" w14:textId="77777777" w:rsidR="00391E2B" w:rsidRDefault="00391E2B" w:rsidP="00144027">
      <w:pPr>
        <w:pStyle w:val="odrkyChar"/>
        <w:spacing w:before="0" w:after="0"/>
      </w:pPr>
    </w:p>
    <w:p w14:paraId="1B460098" w14:textId="77777777" w:rsidR="00144027" w:rsidRDefault="00391E2B" w:rsidP="00144027">
      <w:pPr>
        <w:pStyle w:val="odrkyChar"/>
        <w:spacing w:before="0" w:after="0"/>
      </w:pPr>
      <w:r>
        <w:t xml:space="preserve"> </w:t>
      </w:r>
      <w:r w:rsidR="00144027">
        <w:t>(dále jen „</w:t>
      </w:r>
      <w:r w:rsidR="00144027">
        <w:rPr>
          <w:b/>
        </w:rPr>
        <w:t>Kupující</w:t>
      </w:r>
      <w:r w:rsidR="00144027">
        <w:t>“)</w:t>
      </w:r>
    </w:p>
    <w:p w14:paraId="6791918C" w14:textId="77777777" w:rsidR="00144027" w:rsidRDefault="00144027" w:rsidP="00144027">
      <w:pPr>
        <w:pStyle w:val="Normlnweb"/>
        <w:spacing w:before="0" w:beforeAutospacing="0" w:after="0" w:afterAutospacing="0"/>
        <w:jc w:val="both"/>
        <w:rPr>
          <w:rFonts w:ascii="Arial" w:hAnsi="Arial" w:cs="Arial"/>
          <w:sz w:val="22"/>
          <w:szCs w:val="22"/>
        </w:rPr>
      </w:pPr>
    </w:p>
    <w:p w14:paraId="568988E4"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75557548" w14:textId="77777777" w:rsidR="00144027" w:rsidRDefault="00144027" w:rsidP="00144027">
      <w:pPr>
        <w:pStyle w:val="Normlnweb"/>
        <w:spacing w:before="0" w:beforeAutospacing="0" w:after="0" w:afterAutospacing="0"/>
        <w:jc w:val="both"/>
        <w:rPr>
          <w:rFonts w:ascii="Arial" w:hAnsi="Arial" w:cs="Arial"/>
          <w:sz w:val="22"/>
          <w:szCs w:val="22"/>
        </w:rPr>
      </w:pPr>
    </w:p>
    <w:p w14:paraId="6A813EEB" w14:textId="77777777"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14:paraId="7B57AFA2" w14:textId="77777777" w:rsidR="00144027" w:rsidRDefault="00144027" w:rsidP="00144027">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14:paraId="6DF9DA20" w14:textId="77777777"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14:paraId="2531FCA1" w14:textId="77777777"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09B581D6" w14:textId="77777777"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13429DF3" w14:textId="77777777"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7DB23762"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3903AF13" w14:textId="77777777"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roofErr w:type="gramStart"/>
      <w:r w:rsidR="00144027">
        <w:rPr>
          <w:rFonts w:ascii="Arial" w:hAnsi="Arial" w:cs="Arial"/>
          <w:sz w:val="22"/>
          <w:szCs w:val="22"/>
          <w:highlight w:val="yellow"/>
        </w:rPr>
        <w:t>…….</w:t>
      </w:r>
      <w:proofErr w:type="gramEnd"/>
      <w:r w:rsidR="00144027">
        <w:rPr>
          <w:rFonts w:ascii="Arial" w:hAnsi="Arial" w:cs="Arial"/>
          <w:sz w:val="22"/>
          <w:szCs w:val="22"/>
          <w:highlight w:val="yellow"/>
        </w:rPr>
        <w:t>.</w:t>
      </w:r>
    </w:p>
    <w:p w14:paraId="5D604B22"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522F5262"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7C785D2E"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309B96E9" w14:textId="77777777"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5BF94362"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049ADF2C"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47042EC" w14:textId="77777777" w:rsidR="00144027" w:rsidRDefault="00144027" w:rsidP="00144027">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r w:rsidR="00AA11AA">
        <w:rPr>
          <w:rFonts w:ascii="Arial" w:hAnsi="Arial" w:cs="Arial"/>
          <w:sz w:val="22"/>
          <w:szCs w:val="22"/>
          <w:highlight w:val="yellow"/>
        </w:rPr>
        <w:t>.</w:t>
      </w:r>
      <w:proofErr w:type="gramEnd"/>
      <w:r>
        <w:rPr>
          <w:rFonts w:ascii="Arial" w:hAnsi="Arial" w:cs="Arial"/>
          <w:sz w:val="22"/>
          <w:szCs w:val="22"/>
          <w:highlight w:val="yellow"/>
        </w:rPr>
        <w:t>.</w:t>
      </w:r>
    </w:p>
    <w:p w14:paraId="21C42A75" w14:textId="77777777" w:rsidR="00144027" w:rsidRDefault="00144027" w:rsidP="00144027">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7D9D925B" w14:textId="77777777" w:rsidR="00144027" w:rsidRDefault="00144027" w:rsidP="00144027">
      <w:pPr>
        <w:tabs>
          <w:tab w:val="left" w:pos="708"/>
          <w:tab w:val="left" w:pos="1416"/>
          <w:tab w:val="left" w:pos="1701"/>
          <w:tab w:val="left" w:pos="2124"/>
          <w:tab w:val="left" w:pos="2832"/>
          <w:tab w:val="left" w:pos="3225"/>
        </w:tabs>
        <w:jc w:val="both"/>
        <w:rPr>
          <w:rFonts w:ascii="Arial" w:hAnsi="Arial" w:cs="Arial"/>
          <w:sz w:val="22"/>
          <w:szCs w:val="22"/>
          <w:highlight w:val="yellow"/>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2104B4AE" w14:textId="77777777" w:rsidR="00144027" w:rsidRDefault="00144027" w:rsidP="00144027">
      <w:pPr>
        <w:pStyle w:val="Nadpis"/>
        <w:numPr>
          <w:ilvl w:val="0"/>
          <w:numId w:val="0"/>
        </w:numPr>
        <w:tabs>
          <w:tab w:val="left" w:pos="708"/>
        </w:tabs>
        <w:jc w:val="both"/>
        <w:rPr>
          <w:rFonts w:ascii="Arial" w:hAnsi="Arial" w:cs="Arial"/>
          <w:b w:val="0"/>
          <w:sz w:val="22"/>
          <w:szCs w:val="22"/>
        </w:rPr>
      </w:pPr>
      <w:r>
        <w:rPr>
          <w:rFonts w:ascii="Arial" w:hAnsi="Arial" w:cs="Arial"/>
          <w:b w:val="0"/>
          <w:sz w:val="22"/>
          <w:szCs w:val="22"/>
        </w:rPr>
        <w:t>e-mail:</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sidR="000F1499">
        <w:rPr>
          <w:rFonts w:ascii="Arial" w:hAnsi="Arial" w:cs="Arial"/>
          <w:b w:val="0"/>
          <w:sz w:val="22"/>
          <w:szCs w:val="22"/>
        </w:rPr>
        <w:tab/>
      </w:r>
      <w:r>
        <w:rPr>
          <w:rFonts w:ascii="Arial" w:hAnsi="Arial" w:cs="Arial"/>
          <w:b w:val="0"/>
          <w:sz w:val="22"/>
          <w:szCs w:val="22"/>
          <w:highlight w:val="yellow"/>
        </w:rPr>
        <w:t>………………………</w:t>
      </w:r>
      <w:proofErr w:type="gramStart"/>
      <w:r>
        <w:rPr>
          <w:rFonts w:ascii="Arial" w:hAnsi="Arial" w:cs="Arial"/>
          <w:b w:val="0"/>
          <w:sz w:val="22"/>
          <w:szCs w:val="22"/>
          <w:highlight w:val="yellow"/>
        </w:rPr>
        <w:t>…….</w:t>
      </w:r>
      <w:proofErr w:type="gramEnd"/>
      <w:r w:rsidRPr="00304411">
        <w:rPr>
          <w:rFonts w:ascii="Arial" w:hAnsi="Arial" w:cs="Arial"/>
          <w:b w:val="0"/>
          <w:sz w:val="22"/>
          <w:szCs w:val="22"/>
          <w:highlight w:val="yellow"/>
        </w:rPr>
        <w:t>.</w:t>
      </w:r>
    </w:p>
    <w:p w14:paraId="4C94485C" w14:textId="77777777"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6FA8C065" w14:textId="77777777" w:rsidR="00144027" w:rsidRDefault="00144027" w:rsidP="00144027">
      <w:pPr>
        <w:pStyle w:val="Normlnweb"/>
        <w:spacing w:before="0" w:beforeAutospacing="0" w:after="0" w:afterAutospacing="0"/>
        <w:jc w:val="both"/>
        <w:rPr>
          <w:rFonts w:ascii="Arial" w:hAnsi="Arial" w:cs="Arial"/>
          <w:sz w:val="22"/>
          <w:szCs w:val="22"/>
        </w:rPr>
      </w:pPr>
    </w:p>
    <w:p w14:paraId="37E9CDC4" w14:textId="77777777" w:rsidR="00144027" w:rsidRDefault="00144027" w:rsidP="00144027">
      <w:pPr>
        <w:pStyle w:val="Normlnweb"/>
        <w:spacing w:before="0" w:beforeAutospacing="0" w:after="0" w:afterAutospacing="0"/>
        <w:jc w:val="both"/>
        <w:rPr>
          <w:rFonts w:ascii="Arial" w:hAnsi="Arial" w:cs="Arial"/>
          <w:sz w:val="22"/>
          <w:szCs w:val="22"/>
        </w:rPr>
      </w:pPr>
    </w:p>
    <w:p w14:paraId="1F87A169" w14:textId="77777777"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 xml:space="preserve">t a k t </w:t>
      </w:r>
      <w:proofErr w:type="gramStart"/>
      <w:r>
        <w:rPr>
          <w:rFonts w:ascii="Arial" w:hAnsi="Arial" w:cs="Arial"/>
          <w:sz w:val="22"/>
          <w:szCs w:val="22"/>
        </w:rPr>
        <w:t>o :</w:t>
      </w:r>
      <w:proofErr w:type="gramEnd"/>
    </w:p>
    <w:p w14:paraId="3147FE61" w14:textId="77777777" w:rsidR="00C36514" w:rsidRDefault="00C36514" w:rsidP="00144027">
      <w:pPr>
        <w:jc w:val="center"/>
        <w:outlineLvl w:val="0"/>
        <w:rPr>
          <w:rFonts w:ascii="Arial" w:hAnsi="Arial" w:cs="Arial"/>
          <w:b/>
          <w:bCs/>
          <w:sz w:val="22"/>
          <w:szCs w:val="22"/>
        </w:rPr>
      </w:pPr>
    </w:p>
    <w:p w14:paraId="31F6A2C9" w14:textId="77777777"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14:paraId="5DCFC0CD" w14:textId="77777777"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14:paraId="062452C4" w14:textId="77777777" w:rsidR="00930BAD" w:rsidRDefault="00930BAD" w:rsidP="007B3FFE">
      <w:pPr>
        <w:pStyle w:val="Podnadpis"/>
        <w:tabs>
          <w:tab w:val="right" w:pos="9638"/>
        </w:tabs>
        <w:jc w:val="both"/>
        <w:rPr>
          <w:rFonts w:ascii="Arial" w:hAnsi="Arial" w:cs="Arial"/>
          <w:b w:val="0"/>
          <w:sz w:val="22"/>
          <w:szCs w:val="22"/>
        </w:rPr>
      </w:pPr>
    </w:p>
    <w:p w14:paraId="3A87D7F6" w14:textId="442E178A"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756784" w:rsidRPr="00756784">
        <w:rPr>
          <w:rFonts w:ascii="Arial" w:hAnsi="Arial" w:cs="Arial"/>
          <w:bCs/>
          <w:sz w:val="22"/>
          <w:szCs w:val="22"/>
        </w:rPr>
        <w:t>ICT technika</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14:paraId="0874B909" w14:textId="77777777" w:rsidR="00E6192E" w:rsidRDefault="00E6192E" w:rsidP="00E6192E">
      <w:pPr>
        <w:pStyle w:val="Podnadpis"/>
        <w:tabs>
          <w:tab w:val="right" w:pos="9638"/>
        </w:tabs>
        <w:ind w:left="284"/>
        <w:jc w:val="both"/>
        <w:rPr>
          <w:rFonts w:ascii="Arial" w:hAnsi="Arial" w:cs="Arial"/>
          <w:b w:val="0"/>
          <w:sz w:val="22"/>
          <w:szCs w:val="22"/>
        </w:rPr>
      </w:pPr>
    </w:p>
    <w:p w14:paraId="00EB3862" w14:textId="09FB7267" w:rsidR="00A108BE" w:rsidRPr="00C115B8" w:rsidRDefault="00CF67B3" w:rsidP="006421D6">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 xml:space="preserve">Touto smlouvou popsaný předmět díla se vztahuje k veřejné zakázce nazvané </w:t>
      </w:r>
      <w:r w:rsidR="007062E9" w:rsidRPr="00BD21F0">
        <w:rPr>
          <w:rFonts w:ascii="Arial" w:hAnsi="Arial" w:cs="Arial"/>
          <w:sz w:val="22"/>
          <w:szCs w:val="22"/>
        </w:rPr>
        <w:t>„</w:t>
      </w:r>
      <w:bookmarkStart w:id="0" w:name="_Hlk87716713"/>
      <w:r w:rsidR="00525DE0" w:rsidRPr="00525DE0">
        <w:rPr>
          <w:rFonts w:ascii="Arial" w:hAnsi="Arial" w:cs="Arial"/>
          <w:sz w:val="22"/>
          <w:szCs w:val="22"/>
        </w:rPr>
        <w:t>Výstavba odborných učeben ZŠ Bruntál, Okružní 38 – dodávka ICT techniky a nábytku</w:t>
      </w:r>
      <w:bookmarkEnd w:id="0"/>
      <w:r w:rsidR="00CC7D61" w:rsidRPr="00BD21F0">
        <w:rPr>
          <w:rFonts w:ascii="Arial" w:hAnsi="Arial" w:cs="Arial"/>
          <w:sz w:val="22"/>
          <w:szCs w:val="22"/>
        </w:rPr>
        <w:t>“</w:t>
      </w:r>
      <w:r w:rsidR="00BD21F0">
        <w:rPr>
          <w:rFonts w:ascii="Arial" w:hAnsi="Arial" w:cs="Arial"/>
          <w:sz w:val="22"/>
          <w:szCs w:val="22"/>
        </w:rPr>
        <w:t xml:space="preserve"> </w:t>
      </w:r>
      <w:r w:rsidR="000D13DE">
        <w:rPr>
          <w:rFonts w:ascii="Arial" w:hAnsi="Arial" w:cs="Arial"/>
          <w:b w:val="0"/>
          <w:sz w:val="22"/>
          <w:szCs w:val="22"/>
        </w:rPr>
        <w:t xml:space="preserve">a části č. </w:t>
      </w:r>
      <w:r w:rsidR="00756784">
        <w:rPr>
          <w:rFonts w:ascii="Arial" w:hAnsi="Arial" w:cs="Arial"/>
          <w:b w:val="0"/>
          <w:sz w:val="22"/>
          <w:szCs w:val="22"/>
        </w:rPr>
        <w:t>2</w:t>
      </w:r>
      <w:r w:rsidR="00CC7D61">
        <w:rPr>
          <w:rFonts w:ascii="Arial" w:hAnsi="Arial" w:cs="Arial"/>
          <w:b w:val="0"/>
          <w:sz w:val="22"/>
          <w:szCs w:val="22"/>
        </w:rPr>
        <w:t xml:space="preserve"> pod názvem </w:t>
      </w:r>
      <w:r w:rsidR="00BD21F0" w:rsidRPr="00BD21F0">
        <w:rPr>
          <w:rFonts w:ascii="Arial" w:hAnsi="Arial" w:cs="Arial"/>
          <w:sz w:val="22"/>
          <w:szCs w:val="22"/>
        </w:rPr>
        <w:t>„</w:t>
      </w:r>
      <w:r w:rsidR="00756784" w:rsidRPr="00756784">
        <w:rPr>
          <w:rFonts w:ascii="Arial" w:hAnsi="Arial" w:cs="Arial"/>
          <w:sz w:val="22"/>
          <w:szCs w:val="22"/>
        </w:rPr>
        <w:t>ICT technika</w:t>
      </w:r>
      <w:r w:rsidR="00391E2B">
        <w:rPr>
          <w:rFonts w:ascii="Arial" w:hAnsi="Arial" w:cs="Arial"/>
          <w:sz w:val="22"/>
          <w:szCs w:val="22"/>
        </w:rPr>
        <w:t>“</w:t>
      </w:r>
      <w:r w:rsidR="00391E2B" w:rsidRPr="00401AD1">
        <w:rPr>
          <w:rFonts w:ascii="Arial" w:hAnsi="Arial" w:cs="Arial"/>
          <w:b w:val="0"/>
          <w:sz w:val="22"/>
          <w:szCs w:val="22"/>
        </w:rPr>
        <w:t xml:space="preserve">. </w:t>
      </w:r>
      <w:r w:rsidR="00634F59" w:rsidRPr="00634F59">
        <w:rPr>
          <w:rFonts w:ascii="Arial" w:hAnsi="Arial" w:cs="Arial"/>
          <w:b w:val="0"/>
          <w:sz w:val="22"/>
          <w:szCs w:val="22"/>
        </w:rPr>
        <w:tab/>
        <w:t>Předmět této smlouv</w:t>
      </w:r>
      <w:r w:rsidR="00E079D1">
        <w:rPr>
          <w:rFonts w:ascii="Arial" w:hAnsi="Arial" w:cs="Arial"/>
          <w:b w:val="0"/>
          <w:sz w:val="22"/>
          <w:szCs w:val="22"/>
        </w:rPr>
        <w:t xml:space="preserve">y bude prováděn </w:t>
      </w:r>
      <w:r w:rsidR="00474A9E" w:rsidRPr="00474A9E">
        <w:rPr>
          <w:rFonts w:ascii="Arial" w:hAnsi="Arial" w:cs="Arial"/>
          <w:b w:val="0"/>
          <w:sz w:val="22"/>
          <w:szCs w:val="22"/>
        </w:rPr>
        <w:t xml:space="preserve">dle pravidel </w:t>
      </w:r>
      <w:r w:rsidR="00BD21F0">
        <w:rPr>
          <w:rFonts w:ascii="Arial" w:hAnsi="Arial" w:cs="Arial"/>
          <w:b w:val="0"/>
          <w:sz w:val="22"/>
          <w:szCs w:val="22"/>
        </w:rPr>
        <w:t>Evropského fondu</w:t>
      </w:r>
      <w:r w:rsidR="00BD21F0" w:rsidRPr="00E6192E">
        <w:rPr>
          <w:rFonts w:ascii="Arial" w:hAnsi="Arial" w:cs="Arial"/>
          <w:b w:val="0"/>
          <w:sz w:val="22"/>
          <w:szCs w:val="22"/>
        </w:rPr>
        <w:t xml:space="preserve"> pro regionální rozvoj a realizován prostřednictvím Integrovaného regionálního operačního programu (dále jen „</w:t>
      </w:r>
      <w:r w:rsidR="00BD21F0" w:rsidRPr="00E6192E">
        <w:rPr>
          <w:rFonts w:ascii="Arial" w:hAnsi="Arial" w:cs="Arial"/>
          <w:sz w:val="22"/>
          <w:szCs w:val="22"/>
        </w:rPr>
        <w:t>IROP</w:t>
      </w:r>
      <w:r w:rsidR="00BD21F0">
        <w:rPr>
          <w:rFonts w:ascii="Arial" w:hAnsi="Arial" w:cs="Arial"/>
          <w:b w:val="0"/>
          <w:sz w:val="22"/>
          <w:szCs w:val="22"/>
        </w:rPr>
        <w:t xml:space="preserve">“), </w:t>
      </w:r>
      <w:r w:rsidR="00474A9E" w:rsidRPr="00474A9E">
        <w:rPr>
          <w:rFonts w:ascii="Arial" w:hAnsi="Arial" w:cs="Arial"/>
          <w:b w:val="0"/>
          <w:sz w:val="22"/>
          <w:szCs w:val="22"/>
        </w:rPr>
        <w:t xml:space="preserve">pod názvem projektu </w:t>
      </w:r>
      <w:r w:rsidR="000D7AA6" w:rsidRPr="000D7AA6">
        <w:rPr>
          <w:rFonts w:ascii="Arial" w:hAnsi="Arial" w:cs="Arial"/>
          <w:b w:val="0"/>
          <w:sz w:val="22"/>
          <w:szCs w:val="22"/>
        </w:rPr>
        <w:t xml:space="preserve">„Výstavba odborných učeben ZŠ Bruntál, Okružní 38“ </w:t>
      </w:r>
      <w:r w:rsidR="000D7AA6">
        <w:rPr>
          <w:rFonts w:ascii="Arial" w:hAnsi="Arial" w:cs="Arial"/>
          <w:b w:val="0"/>
          <w:sz w:val="22"/>
          <w:szCs w:val="22"/>
        </w:rPr>
        <w:t xml:space="preserve">a </w:t>
      </w:r>
      <w:r w:rsidR="000D7AA6" w:rsidRPr="000D7AA6">
        <w:rPr>
          <w:rFonts w:ascii="Arial" w:hAnsi="Arial" w:cs="Arial"/>
          <w:b w:val="0"/>
          <w:sz w:val="22"/>
          <w:szCs w:val="22"/>
        </w:rPr>
        <w:t>registrační</w:t>
      </w:r>
      <w:r w:rsidR="000D7AA6">
        <w:rPr>
          <w:rFonts w:ascii="Arial" w:hAnsi="Arial" w:cs="Arial"/>
          <w:b w:val="0"/>
          <w:sz w:val="22"/>
          <w:szCs w:val="22"/>
        </w:rPr>
        <w:t>m</w:t>
      </w:r>
      <w:r w:rsidR="000D7AA6" w:rsidRPr="000D7AA6">
        <w:rPr>
          <w:rFonts w:ascii="Arial" w:hAnsi="Arial" w:cs="Arial"/>
          <w:b w:val="0"/>
          <w:sz w:val="22"/>
          <w:szCs w:val="22"/>
        </w:rPr>
        <w:t xml:space="preserve"> čísl</w:t>
      </w:r>
      <w:r w:rsidR="000D7AA6">
        <w:rPr>
          <w:rFonts w:ascii="Arial" w:hAnsi="Arial" w:cs="Arial"/>
          <w:b w:val="0"/>
          <w:sz w:val="22"/>
          <w:szCs w:val="22"/>
        </w:rPr>
        <w:t>em</w:t>
      </w:r>
      <w:r w:rsidR="000D7AA6" w:rsidRPr="000D7AA6">
        <w:rPr>
          <w:rFonts w:ascii="Arial" w:hAnsi="Arial" w:cs="Arial"/>
          <w:b w:val="0"/>
          <w:sz w:val="22"/>
          <w:szCs w:val="22"/>
        </w:rPr>
        <w:t xml:space="preserve"> CZ.06.2.67/0.0/0.0/19_116/0013419</w:t>
      </w:r>
      <w:r w:rsidR="000D7AA6">
        <w:rPr>
          <w:rFonts w:ascii="Arial" w:hAnsi="Arial" w:cs="Arial"/>
          <w:b w:val="0"/>
          <w:sz w:val="22"/>
          <w:szCs w:val="22"/>
        </w:rPr>
        <w:t>.</w:t>
      </w:r>
    </w:p>
    <w:p w14:paraId="5ADEBE39" w14:textId="77777777" w:rsidR="00506BDD" w:rsidRPr="00A108BE" w:rsidRDefault="00506BDD" w:rsidP="00634F59">
      <w:pPr>
        <w:pStyle w:val="Podnadpis"/>
        <w:tabs>
          <w:tab w:val="right" w:pos="9638"/>
        </w:tabs>
        <w:jc w:val="both"/>
        <w:rPr>
          <w:rFonts w:ascii="Arial" w:hAnsi="Arial" w:cs="Arial"/>
          <w:b w:val="0"/>
          <w:sz w:val="22"/>
          <w:szCs w:val="22"/>
        </w:rPr>
      </w:pPr>
    </w:p>
    <w:p w14:paraId="2E347A82" w14:textId="77777777"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2E4C9E73"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4C6777B8"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3868B4CC"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23ECBF9E" w14:textId="77777777" w:rsidR="00451FAE" w:rsidRDefault="00451FAE" w:rsidP="007B3FFE">
      <w:pPr>
        <w:pStyle w:val="Podnadpis"/>
        <w:tabs>
          <w:tab w:val="right" w:pos="9638"/>
        </w:tabs>
        <w:jc w:val="both"/>
        <w:rPr>
          <w:rFonts w:ascii="Arial" w:hAnsi="Arial" w:cs="Arial"/>
          <w:b w:val="0"/>
          <w:sz w:val="22"/>
          <w:szCs w:val="22"/>
        </w:rPr>
      </w:pPr>
    </w:p>
    <w:p w14:paraId="4C7FCB24" w14:textId="77777777"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14:paraId="6B63F35D" w14:textId="77777777" w:rsidR="00A64751" w:rsidRDefault="00A64751" w:rsidP="007B3FFE">
      <w:pPr>
        <w:pStyle w:val="Podnadpis"/>
        <w:tabs>
          <w:tab w:val="right" w:pos="9638"/>
        </w:tabs>
        <w:jc w:val="both"/>
        <w:rPr>
          <w:rFonts w:ascii="Arial" w:hAnsi="Arial" w:cs="Arial"/>
          <w:b w:val="0"/>
          <w:sz w:val="22"/>
          <w:szCs w:val="22"/>
        </w:rPr>
      </w:pPr>
    </w:p>
    <w:p w14:paraId="747C254D" w14:textId="77777777" w:rsidR="0029025F" w:rsidRDefault="0029025F" w:rsidP="007B3FFE">
      <w:pPr>
        <w:pStyle w:val="Podnadpis"/>
        <w:tabs>
          <w:tab w:val="right" w:pos="9638"/>
        </w:tabs>
        <w:jc w:val="both"/>
        <w:rPr>
          <w:rFonts w:ascii="Arial" w:hAnsi="Arial" w:cs="Arial"/>
          <w:b w:val="0"/>
          <w:sz w:val="22"/>
          <w:szCs w:val="22"/>
        </w:rPr>
      </w:pPr>
    </w:p>
    <w:p w14:paraId="59AFF82D"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4ED0C444"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3A065073" w14:textId="77777777" w:rsidR="0029025F" w:rsidRDefault="0029025F" w:rsidP="0029025F">
      <w:pPr>
        <w:pStyle w:val="Podnadpis"/>
        <w:tabs>
          <w:tab w:val="right" w:pos="9638"/>
        </w:tabs>
        <w:jc w:val="both"/>
        <w:rPr>
          <w:rFonts w:ascii="Arial" w:hAnsi="Arial" w:cs="Arial"/>
          <w:b w:val="0"/>
          <w:sz w:val="22"/>
          <w:szCs w:val="22"/>
        </w:rPr>
      </w:pPr>
    </w:p>
    <w:p w14:paraId="1F492D43"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555A22E1"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7DF8ECC6" w14:textId="4A515E8D"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756784" w:rsidRPr="00756784">
        <w:rPr>
          <w:rFonts w:ascii="Arial" w:hAnsi="Arial" w:cs="Arial"/>
          <w:bCs/>
          <w:sz w:val="22"/>
          <w:szCs w:val="22"/>
        </w:rPr>
        <w:t>ICT technika</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51A05C5E"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1004667B" w14:textId="77777777"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13DC387B" w14:textId="77777777" w:rsidR="00930BAD" w:rsidRDefault="00930BAD" w:rsidP="00930BAD">
      <w:pPr>
        <w:pStyle w:val="Podnadpis"/>
        <w:tabs>
          <w:tab w:val="right" w:pos="9638"/>
        </w:tabs>
        <w:ind w:left="284"/>
        <w:jc w:val="both"/>
        <w:rPr>
          <w:rFonts w:ascii="Arial" w:hAnsi="Arial" w:cs="Arial"/>
          <w:b w:val="0"/>
          <w:sz w:val="22"/>
          <w:szCs w:val="22"/>
        </w:rPr>
      </w:pPr>
    </w:p>
    <w:p w14:paraId="026F7837"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09638BEF"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4AFBFAE9" w14:textId="14262A6B"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w:t>
      </w:r>
      <w:proofErr w:type="gramStart"/>
      <w:r w:rsidRPr="00E55C1C">
        <w:rPr>
          <w:rFonts w:ascii="Arial" w:hAnsi="Arial" w:cs="Arial"/>
          <w:b w:val="0"/>
          <w:sz w:val="22"/>
          <w:szCs w:val="22"/>
        </w:rPr>
        <w:t>provozu</w:t>
      </w:r>
      <w:proofErr w:type="gramEnd"/>
      <w:r w:rsidRPr="00E55C1C">
        <w:rPr>
          <w:rFonts w:ascii="Arial" w:hAnsi="Arial" w:cs="Arial"/>
          <w:b w:val="0"/>
          <w:sz w:val="22"/>
          <w:szCs w:val="22"/>
        </w:rPr>
        <w:t xml:space="preserve">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w:t>
      </w:r>
      <w:r w:rsidRPr="00E81489">
        <w:rPr>
          <w:rFonts w:ascii="Arial" w:hAnsi="Arial" w:cs="Arial"/>
          <w:b w:val="0"/>
          <w:sz w:val="22"/>
          <w:szCs w:val="22"/>
        </w:rPr>
        <w:lastRenderedPageBreak/>
        <w:t xml:space="preserve">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Termín montáže</w:t>
      </w:r>
      <w:r w:rsidR="0026216F">
        <w:rPr>
          <w:rFonts w:ascii="Arial" w:hAnsi="Arial" w:cs="Arial"/>
          <w:b w:val="0"/>
          <w:sz w:val="22"/>
          <w:szCs w:val="22"/>
        </w:rPr>
        <w:t xml:space="preserve"> </w:t>
      </w:r>
      <w:r w:rsidR="00D458FD" w:rsidRPr="00EB656D">
        <w:rPr>
          <w:rFonts w:ascii="Arial" w:hAnsi="Arial" w:cs="Arial"/>
          <w:b w:val="0"/>
          <w:sz w:val="22"/>
          <w:szCs w:val="22"/>
        </w:rPr>
        <w:t xml:space="preserve">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kony spojené s</w:t>
      </w:r>
      <w:r w:rsidR="0026216F">
        <w:rPr>
          <w:rFonts w:ascii="Arial" w:hAnsi="Arial" w:cs="Arial"/>
          <w:b w:val="0"/>
          <w:sz w:val="22"/>
          <w:szCs w:val="22"/>
        </w:rPr>
        <w:t> </w:t>
      </w:r>
      <w:r w:rsidR="0032578C">
        <w:rPr>
          <w:rFonts w:ascii="Arial" w:hAnsi="Arial" w:cs="Arial"/>
          <w:b w:val="0"/>
          <w:sz w:val="22"/>
          <w:szCs w:val="22"/>
        </w:rPr>
        <w:t>uveden</w:t>
      </w:r>
      <w:r w:rsidR="0026216F">
        <w:rPr>
          <w:rFonts w:ascii="Arial" w:hAnsi="Arial" w:cs="Arial"/>
          <w:b w:val="0"/>
          <w:sz w:val="22"/>
          <w:szCs w:val="22"/>
        </w:rPr>
        <w:t xml:space="preserve">ím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14:paraId="3FD5981F" w14:textId="03316511" w:rsidR="00683E3F"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14:paraId="18FEEFE8" w14:textId="795D48C3" w:rsidR="00753E21" w:rsidRPr="00EB656D" w:rsidRDefault="00753E21" w:rsidP="00683E3F">
      <w:pPr>
        <w:numPr>
          <w:ilvl w:val="0"/>
          <w:numId w:val="5"/>
        </w:numPr>
        <w:spacing w:before="40"/>
        <w:jc w:val="both"/>
        <w:rPr>
          <w:rFonts w:ascii="Arial" w:hAnsi="Arial" w:cs="Arial"/>
          <w:sz w:val="22"/>
          <w:szCs w:val="22"/>
        </w:rPr>
      </w:pPr>
      <w:r w:rsidRPr="00753E21">
        <w:rPr>
          <w:rFonts w:ascii="Arial" w:hAnsi="Arial" w:cs="Arial"/>
          <w:sz w:val="22"/>
          <w:szCs w:val="22"/>
        </w:rPr>
        <w:t>zajištění revizí veškerých el. zařízení, jakož i odstranění uvedených závad</w:t>
      </w:r>
    </w:p>
    <w:p w14:paraId="0039C5DE" w14:textId="77777777" w:rsidR="00913B35" w:rsidRPr="00EB656D" w:rsidRDefault="00913B35" w:rsidP="0032578C">
      <w:pPr>
        <w:spacing w:before="40"/>
        <w:ind w:left="720"/>
        <w:jc w:val="both"/>
        <w:rPr>
          <w:rFonts w:ascii="Arial" w:hAnsi="Arial" w:cs="Arial"/>
          <w:sz w:val="22"/>
          <w:szCs w:val="22"/>
        </w:rPr>
      </w:pPr>
    </w:p>
    <w:p w14:paraId="436878A4" w14:textId="77777777" w:rsidR="00913B35" w:rsidRDefault="00913B35" w:rsidP="001F3840">
      <w:pPr>
        <w:pStyle w:val="Podnadpis"/>
        <w:tabs>
          <w:tab w:val="right" w:pos="9638"/>
        </w:tabs>
        <w:ind w:left="360"/>
        <w:jc w:val="both"/>
        <w:rPr>
          <w:rFonts w:ascii="Arial" w:hAnsi="Arial" w:cs="Arial"/>
          <w:b w:val="0"/>
          <w:sz w:val="22"/>
          <w:szCs w:val="22"/>
        </w:rPr>
      </w:pPr>
    </w:p>
    <w:p w14:paraId="19E8FEC1" w14:textId="77777777" w:rsidR="001F3840" w:rsidRDefault="001F3840" w:rsidP="00930BAD">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Nejpozději současně s předáním Zboží je Prodávající povinen Kupujícímu předat:</w:t>
      </w:r>
    </w:p>
    <w:p w14:paraId="1A81E571" w14:textId="212883D2"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doklady</w:t>
      </w:r>
      <w:r w:rsidR="00B03F91">
        <w:rPr>
          <w:rFonts w:ascii="Arial" w:hAnsi="Arial" w:cs="Arial"/>
          <w:b w:val="0"/>
          <w:sz w:val="22"/>
          <w:szCs w:val="22"/>
        </w:rPr>
        <w:t>,</w:t>
      </w:r>
      <w:r w:rsidRPr="001F3840">
        <w:rPr>
          <w:rFonts w:ascii="Arial" w:hAnsi="Arial" w:cs="Arial"/>
          <w:b w:val="0"/>
          <w:sz w:val="22"/>
          <w:szCs w:val="22"/>
        </w:rPr>
        <w:t xml:space="preserve"> </w:t>
      </w:r>
    </w:p>
    <w:p w14:paraId="044BE3CA"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návody k</w:t>
      </w:r>
      <w:r w:rsidR="00F11AF3">
        <w:rPr>
          <w:rFonts w:ascii="Arial" w:hAnsi="Arial" w:cs="Arial"/>
          <w:b w:val="0"/>
          <w:sz w:val="22"/>
          <w:szCs w:val="22"/>
        </w:rPr>
        <w:t> </w:t>
      </w:r>
      <w:r w:rsidRPr="001F3840">
        <w:rPr>
          <w:rFonts w:ascii="Arial" w:hAnsi="Arial" w:cs="Arial"/>
          <w:b w:val="0"/>
          <w:sz w:val="22"/>
          <w:szCs w:val="22"/>
        </w:rPr>
        <w:t>obsluze</w:t>
      </w:r>
      <w:r w:rsidR="00791E22">
        <w:rPr>
          <w:rFonts w:ascii="Arial" w:hAnsi="Arial" w:cs="Arial"/>
          <w:b w:val="0"/>
          <w:sz w:val="22"/>
          <w:szCs w:val="22"/>
        </w:rPr>
        <w:t xml:space="preserve"> v českém jazyce</w:t>
      </w:r>
      <w:r w:rsidRPr="001F3840">
        <w:rPr>
          <w:rFonts w:ascii="Arial" w:hAnsi="Arial" w:cs="Arial"/>
          <w:b w:val="0"/>
          <w:sz w:val="22"/>
          <w:szCs w:val="22"/>
        </w:rPr>
        <w:t>,</w:t>
      </w:r>
    </w:p>
    <w:p w14:paraId="6E6E77A6" w14:textId="77777777" w:rsidR="001F3840" w:rsidRPr="00B03F91" w:rsidRDefault="001F3840" w:rsidP="00B03F91">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odpovídající technickou dokumentaci,</w:t>
      </w:r>
    </w:p>
    <w:p w14:paraId="1EF10F25"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seznam pravidelných záručních prohlídek prováděných Prodávajícím nebo jeho smluvním partnerem,</w:t>
      </w:r>
    </w:p>
    <w:p w14:paraId="20DED164"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doklady prokazujících kvalitu a schválení pro užívání v České republice, </w:t>
      </w:r>
    </w:p>
    <w:p w14:paraId="1F139FBA"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p>
    <w:p w14:paraId="4EE37777" w14:textId="77777777"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vše </w:t>
      </w:r>
      <w:r>
        <w:rPr>
          <w:rFonts w:ascii="Arial" w:hAnsi="Arial" w:cs="Arial"/>
          <w:b w:val="0"/>
          <w:sz w:val="22"/>
          <w:szCs w:val="22"/>
        </w:rPr>
        <w:t xml:space="preserve">v tomto odstavci </w:t>
      </w:r>
      <w:r w:rsidRPr="001F3840">
        <w:rPr>
          <w:rFonts w:ascii="Arial" w:hAnsi="Arial" w:cs="Arial"/>
          <w:b w:val="0"/>
          <w:sz w:val="22"/>
          <w:szCs w:val="22"/>
        </w:rPr>
        <w:t>výše uvedené ve 2 tištěných vyhotoveních a v jednom datovém vyhotovení (na CD nebo DVD ROM ve formátu MS Office 2003 nebo vyšším)</w:t>
      </w:r>
      <w:r w:rsidR="003D5C08">
        <w:rPr>
          <w:rFonts w:ascii="Arial" w:hAnsi="Arial" w:cs="Arial"/>
          <w:b w:val="0"/>
          <w:sz w:val="22"/>
          <w:szCs w:val="22"/>
        </w:rPr>
        <w:t>.</w:t>
      </w:r>
    </w:p>
    <w:p w14:paraId="076AE25B" w14:textId="77777777" w:rsidR="001F3840" w:rsidRPr="001F3840" w:rsidRDefault="001F3840" w:rsidP="001F3840">
      <w:pPr>
        <w:pStyle w:val="Podnadpis"/>
        <w:tabs>
          <w:tab w:val="right" w:pos="9638"/>
        </w:tabs>
        <w:ind w:left="360"/>
        <w:jc w:val="both"/>
        <w:rPr>
          <w:rFonts w:ascii="Arial" w:hAnsi="Arial" w:cs="Arial"/>
          <w:b w:val="0"/>
          <w:sz w:val="22"/>
          <w:szCs w:val="22"/>
        </w:rPr>
      </w:pPr>
    </w:p>
    <w:p w14:paraId="2A7A7388" w14:textId="77777777"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Prodávající se dále zavazuje dodržet záruční podmínky uvedené v této smlouvě, a to po dobu</w:t>
      </w:r>
      <w:proofErr w:type="gramStart"/>
      <w:r w:rsidRPr="009F0955">
        <w:rPr>
          <w:rFonts w:ascii="Arial" w:hAnsi="Arial" w:cs="Arial"/>
          <w:b w:val="0"/>
          <w:sz w:val="22"/>
          <w:szCs w:val="22"/>
        </w:rPr>
        <w:t xml:space="preserve">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proofErr w:type="gramEnd"/>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14:paraId="36AF0445" w14:textId="77777777" w:rsidR="00930BAD" w:rsidRDefault="00D7547D" w:rsidP="00930BA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B03F91">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03F91">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záruční doby, která musí být shodná s tou, která je uve</w:t>
      </w:r>
      <w:r w:rsidR="00B03F91">
        <w:rPr>
          <w:rFonts w:ascii="Arial" w:hAnsi="Arial" w:cs="Arial"/>
          <w:b w:val="0"/>
          <w:i/>
          <w:sz w:val="18"/>
          <w:szCs w:val="18"/>
          <w:highlight w:val="lightGray"/>
        </w:rPr>
        <w:t>dena v odst. 3 článku V.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14:paraId="73439910" w14:textId="77777777" w:rsidR="00D7547D" w:rsidRDefault="00D7547D" w:rsidP="00930BAD">
      <w:pPr>
        <w:pStyle w:val="Podnadpis"/>
        <w:tabs>
          <w:tab w:val="right" w:pos="9638"/>
        </w:tabs>
        <w:ind w:left="284"/>
        <w:jc w:val="both"/>
        <w:rPr>
          <w:rFonts w:ascii="Arial" w:hAnsi="Arial" w:cs="Arial"/>
          <w:b w:val="0"/>
          <w:sz w:val="22"/>
          <w:szCs w:val="22"/>
        </w:rPr>
      </w:pPr>
    </w:p>
    <w:p w14:paraId="0353FE64"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4852F44E" w14:textId="77777777" w:rsidR="009F0955" w:rsidRDefault="009F0955" w:rsidP="001F3840">
      <w:pPr>
        <w:pStyle w:val="Podnadpis"/>
        <w:tabs>
          <w:tab w:val="right" w:pos="9638"/>
        </w:tabs>
        <w:jc w:val="both"/>
        <w:rPr>
          <w:rFonts w:ascii="Arial" w:hAnsi="Arial" w:cs="Arial"/>
          <w:b w:val="0"/>
          <w:sz w:val="22"/>
          <w:szCs w:val="22"/>
        </w:rPr>
      </w:pPr>
    </w:p>
    <w:p w14:paraId="31733419" w14:textId="77777777" w:rsidR="009F0955" w:rsidRDefault="009F0955" w:rsidP="001F3840">
      <w:pPr>
        <w:pStyle w:val="Podnadpis"/>
        <w:tabs>
          <w:tab w:val="right" w:pos="9638"/>
        </w:tabs>
        <w:jc w:val="both"/>
        <w:rPr>
          <w:rFonts w:ascii="Arial" w:hAnsi="Arial" w:cs="Arial"/>
          <w:b w:val="0"/>
          <w:sz w:val="22"/>
          <w:szCs w:val="22"/>
        </w:rPr>
      </w:pPr>
    </w:p>
    <w:p w14:paraId="2BA272CF"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121B2CDE" w14:textId="77777777"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379506EF" w14:textId="77777777" w:rsidR="002C1153" w:rsidRDefault="002C1153" w:rsidP="002652FE">
      <w:pPr>
        <w:pStyle w:val="Podnadpis"/>
        <w:tabs>
          <w:tab w:val="right" w:pos="9638"/>
        </w:tabs>
        <w:jc w:val="both"/>
        <w:rPr>
          <w:rFonts w:ascii="Arial" w:hAnsi="Arial" w:cs="Arial"/>
          <w:b w:val="0"/>
          <w:sz w:val="22"/>
          <w:szCs w:val="22"/>
        </w:rPr>
      </w:pPr>
    </w:p>
    <w:p w14:paraId="6B37C0D5" w14:textId="77777777" w:rsidR="002C1153" w:rsidRDefault="002C1153" w:rsidP="002652FE">
      <w:pPr>
        <w:pStyle w:val="Podnadpis"/>
        <w:tabs>
          <w:tab w:val="right" w:pos="9638"/>
        </w:tabs>
        <w:jc w:val="both"/>
        <w:rPr>
          <w:rFonts w:ascii="Arial" w:hAnsi="Arial" w:cs="Arial"/>
          <w:b w:val="0"/>
          <w:sz w:val="22"/>
          <w:szCs w:val="22"/>
        </w:rPr>
      </w:pPr>
    </w:p>
    <w:p w14:paraId="54EDAC8E"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1569435C" w14:textId="77777777" w:rsidR="001F51C3" w:rsidRDefault="001F51C3" w:rsidP="001F51C3">
      <w:pPr>
        <w:pStyle w:val="Odstavecseseznamem"/>
        <w:suppressAutoHyphens/>
        <w:spacing w:before="60"/>
        <w:ind w:left="284"/>
        <w:jc w:val="both"/>
        <w:rPr>
          <w:rFonts w:ascii="Arial" w:hAnsi="Arial" w:cs="Arial"/>
          <w:sz w:val="22"/>
          <w:szCs w:val="22"/>
        </w:rPr>
      </w:pPr>
    </w:p>
    <w:p w14:paraId="76FA5A05" w14:textId="77777777" w:rsidR="001F51C3" w:rsidRPr="001F51C3" w:rsidRDefault="001F51C3" w:rsidP="001F51C3">
      <w:pPr>
        <w:pStyle w:val="Odstavecseseznamem"/>
        <w:numPr>
          <w:ilvl w:val="0"/>
          <w:numId w:val="22"/>
        </w:numPr>
        <w:suppressAutoHyphens/>
        <w:spacing w:before="60"/>
        <w:ind w:left="284" w:hanging="284"/>
        <w:jc w:val="both"/>
        <w:rPr>
          <w:rFonts w:ascii="Arial" w:hAnsi="Arial" w:cs="Arial"/>
          <w:sz w:val="22"/>
          <w:szCs w:val="22"/>
        </w:rPr>
      </w:pPr>
      <w:r w:rsidRPr="001F51C3">
        <w:rPr>
          <w:rFonts w:ascii="Arial" w:hAnsi="Arial" w:cs="Arial"/>
          <w:sz w:val="22"/>
          <w:szCs w:val="22"/>
        </w:rPr>
        <w:t>Prodávající se zavazuje dodat Zboží a provést jeho individuální a komplexní vyzkoušení a uvést jej do plného provozu (blíže viz čl. II. této smlouvy) v termínu:</w:t>
      </w:r>
    </w:p>
    <w:p w14:paraId="7D5C7490" w14:textId="4C3E1225" w:rsidR="001F51C3" w:rsidRPr="001F51C3" w:rsidRDefault="001F51C3" w:rsidP="001F51C3">
      <w:pPr>
        <w:tabs>
          <w:tab w:val="right" w:pos="9638"/>
        </w:tabs>
        <w:suppressAutoHyphens/>
        <w:spacing w:before="60"/>
        <w:jc w:val="both"/>
        <w:rPr>
          <w:rFonts w:ascii="Arial" w:hAnsi="Arial" w:cs="Arial"/>
          <w:sz w:val="22"/>
          <w:szCs w:val="22"/>
        </w:rPr>
      </w:pPr>
      <w:r w:rsidRPr="001F51C3">
        <w:rPr>
          <w:rFonts w:ascii="Arial" w:hAnsi="Arial" w:cs="Arial"/>
          <w:sz w:val="22"/>
          <w:szCs w:val="22"/>
          <w:u w:val="single"/>
        </w:rPr>
        <w:t>Termín zahájení plnění</w:t>
      </w:r>
      <w:r w:rsidRPr="001F51C3">
        <w:rPr>
          <w:rFonts w:ascii="Arial" w:hAnsi="Arial" w:cs="Arial"/>
          <w:sz w:val="22"/>
          <w:szCs w:val="22"/>
        </w:rPr>
        <w:t xml:space="preserve">: po předání místa plnění na základě výzvy </w:t>
      </w:r>
      <w:r w:rsidR="00E074B4">
        <w:rPr>
          <w:rFonts w:ascii="Arial" w:hAnsi="Arial" w:cs="Arial"/>
          <w:sz w:val="22"/>
          <w:szCs w:val="22"/>
        </w:rPr>
        <w:t>kupujícího</w:t>
      </w:r>
      <w:r w:rsidRPr="001F51C3">
        <w:rPr>
          <w:rFonts w:ascii="Arial" w:hAnsi="Arial" w:cs="Arial"/>
          <w:sz w:val="22"/>
          <w:szCs w:val="22"/>
        </w:rPr>
        <w:t xml:space="preserve"> k převzetí místa plnění a k zahájení realizace předmětu smlouvy.</w:t>
      </w:r>
    </w:p>
    <w:p w14:paraId="5EF0B72A" w14:textId="6AA4C795" w:rsidR="001F51C3" w:rsidRPr="001F51C3" w:rsidRDefault="001F51C3" w:rsidP="001F51C3">
      <w:pPr>
        <w:pStyle w:val="Odstavecseseznamem"/>
        <w:tabs>
          <w:tab w:val="right" w:pos="9638"/>
        </w:tabs>
        <w:suppressAutoHyphens/>
        <w:spacing w:before="60"/>
        <w:ind w:left="0"/>
        <w:jc w:val="both"/>
        <w:rPr>
          <w:rFonts w:ascii="Arial" w:hAnsi="Arial" w:cs="Arial"/>
          <w:sz w:val="22"/>
          <w:szCs w:val="22"/>
        </w:rPr>
      </w:pPr>
      <w:r w:rsidRPr="001F51C3">
        <w:rPr>
          <w:rFonts w:ascii="Arial" w:hAnsi="Arial" w:cs="Arial"/>
          <w:sz w:val="22"/>
          <w:szCs w:val="22"/>
        </w:rPr>
        <w:t xml:space="preserve">Kupující doručí prodávajícímu písemnou výzvu k převzetí místa plnění a k zahájení prací po nabytí účinnosti smlouvy, nejpozději </w:t>
      </w:r>
      <w:r w:rsidRPr="00143359">
        <w:rPr>
          <w:rFonts w:ascii="Arial" w:hAnsi="Arial" w:cs="Arial"/>
          <w:sz w:val="22"/>
          <w:szCs w:val="22"/>
        </w:rPr>
        <w:t xml:space="preserve">do </w:t>
      </w:r>
      <w:r w:rsidR="00143359">
        <w:rPr>
          <w:rFonts w:ascii="Arial" w:hAnsi="Arial" w:cs="Arial"/>
          <w:sz w:val="22"/>
          <w:szCs w:val="22"/>
        </w:rPr>
        <w:t>15</w:t>
      </w:r>
      <w:r w:rsidRPr="00143359">
        <w:rPr>
          <w:rFonts w:ascii="Arial" w:hAnsi="Arial" w:cs="Arial"/>
          <w:sz w:val="22"/>
          <w:szCs w:val="22"/>
        </w:rPr>
        <w:t>. 6. 2022</w:t>
      </w:r>
      <w:r w:rsidR="00143359" w:rsidRPr="00143359">
        <w:rPr>
          <w:rFonts w:ascii="Arial" w:hAnsi="Arial" w:cs="Arial"/>
          <w:sz w:val="22"/>
          <w:szCs w:val="22"/>
        </w:rPr>
        <w:t xml:space="preserve">, </w:t>
      </w:r>
      <w:r w:rsidRPr="00143359">
        <w:rPr>
          <w:rFonts w:ascii="Arial" w:hAnsi="Arial" w:cs="Arial"/>
          <w:sz w:val="22"/>
          <w:szCs w:val="22"/>
        </w:rPr>
        <w:t>přičemž</w:t>
      </w:r>
      <w:r w:rsidRPr="001F51C3">
        <w:rPr>
          <w:rFonts w:ascii="Arial" w:hAnsi="Arial" w:cs="Arial"/>
          <w:sz w:val="22"/>
          <w:szCs w:val="22"/>
        </w:rPr>
        <w:t xml:space="preserve"> prodávající je povinen místo plnění převzít. O převzetí místa plnění bude sepsán předávací protokol podepsaný oběma smluvními stranami. Kupující předpokládá, že zahájení plnění dle předmětu smlouvy bude možné až po dokončení stavebních prací v učebnách. </w:t>
      </w:r>
    </w:p>
    <w:p w14:paraId="53AFB407" w14:textId="7D3C19CB" w:rsidR="001F51C3" w:rsidRPr="001F51C3" w:rsidRDefault="001F51C3" w:rsidP="001F51C3">
      <w:pPr>
        <w:pStyle w:val="Odstavecseseznamem"/>
        <w:tabs>
          <w:tab w:val="right" w:pos="9638"/>
        </w:tabs>
        <w:suppressAutoHyphens/>
        <w:spacing w:before="60"/>
        <w:ind w:left="0"/>
        <w:jc w:val="both"/>
        <w:rPr>
          <w:rFonts w:ascii="Arial" w:hAnsi="Arial" w:cs="Arial"/>
          <w:sz w:val="22"/>
          <w:szCs w:val="22"/>
        </w:rPr>
      </w:pPr>
      <w:r w:rsidRPr="001F51C3">
        <w:rPr>
          <w:rFonts w:ascii="Arial" w:hAnsi="Arial" w:cs="Arial"/>
          <w:sz w:val="22"/>
          <w:szCs w:val="22"/>
          <w:u w:val="single"/>
        </w:rPr>
        <w:lastRenderedPageBreak/>
        <w:t>Termín kompletní dodávky</w:t>
      </w:r>
      <w:r w:rsidRPr="001F51C3">
        <w:rPr>
          <w:rFonts w:ascii="Arial" w:hAnsi="Arial" w:cs="Arial"/>
          <w:sz w:val="22"/>
          <w:szCs w:val="22"/>
        </w:rPr>
        <w:t>: Prodávající je povinen dodat Zboží a uvést je d</w:t>
      </w:r>
      <w:r>
        <w:rPr>
          <w:rFonts w:ascii="Arial" w:hAnsi="Arial" w:cs="Arial"/>
          <w:sz w:val="22"/>
          <w:szCs w:val="22"/>
        </w:rPr>
        <w:t xml:space="preserve">o plného provozu nejpozději </w:t>
      </w:r>
      <w:r w:rsidRPr="00143359">
        <w:rPr>
          <w:rFonts w:ascii="Arial" w:hAnsi="Arial" w:cs="Arial"/>
          <w:b/>
          <w:sz w:val="22"/>
          <w:szCs w:val="22"/>
        </w:rPr>
        <w:t xml:space="preserve">do </w:t>
      </w:r>
      <w:proofErr w:type="gramStart"/>
      <w:r w:rsidR="00143359" w:rsidRPr="00143359">
        <w:rPr>
          <w:rFonts w:ascii="Arial" w:hAnsi="Arial" w:cs="Arial"/>
          <w:b/>
          <w:sz w:val="22"/>
          <w:szCs w:val="22"/>
        </w:rPr>
        <w:t>60</w:t>
      </w:r>
      <w:r w:rsidRPr="00143359">
        <w:rPr>
          <w:rFonts w:ascii="Arial" w:hAnsi="Arial" w:cs="Arial"/>
          <w:b/>
          <w:sz w:val="22"/>
          <w:szCs w:val="22"/>
        </w:rPr>
        <w:t>-ti</w:t>
      </w:r>
      <w:proofErr w:type="gramEnd"/>
      <w:r w:rsidRPr="00143359">
        <w:rPr>
          <w:rFonts w:ascii="Arial" w:hAnsi="Arial" w:cs="Arial"/>
          <w:b/>
          <w:sz w:val="22"/>
          <w:szCs w:val="22"/>
        </w:rPr>
        <w:t xml:space="preserve"> kalendářních</w:t>
      </w:r>
      <w:r w:rsidRPr="00232009">
        <w:rPr>
          <w:rFonts w:ascii="Arial" w:hAnsi="Arial" w:cs="Arial"/>
          <w:b/>
          <w:sz w:val="22"/>
          <w:szCs w:val="22"/>
        </w:rPr>
        <w:t xml:space="preserve"> dnů</w:t>
      </w:r>
      <w:r w:rsidRPr="001F51C3">
        <w:rPr>
          <w:rFonts w:ascii="Arial" w:hAnsi="Arial" w:cs="Arial"/>
          <w:sz w:val="22"/>
          <w:szCs w:val="22"/>
        </w:rPr>
        <w:t xml:space="preserve"> od převzetí místa plnění.</w:t>
      </w:r>
    </w:p>
    <w:p w14:paraId="604023E2" w14:textId="77777777" w:rsidR="001F51C3" w:rsidRDefault="001F51C3" w:rsidP="001F51C3">
      <w:pPr>
        <w:pStyle w:val="Odstavecseseznamem"/>
        <w:tabs>
          <w:tab w:val="right" w:pos="9638"/>
        </w:tabs>
        <w:suppressAutoHyphens/>
        <w:spacing w:before="60"/>
        <w:ind w:left="284"/>
        <w:jc w:val="both"/>
        <w:rPr>
          <w:rFonts w:ascii="Arial" w:hAnsi="Arial" w:cs="Arial"/>
          <w:sz w:val="22"/>
          <w:szCs w:val="22"/>
        </w:rPr>
      </w:pPr>
    </w:p>
    <w:p w14:paraId="02DBA672" w14:textId="00C9FEC9" w:rsidR="002652FE" w:rsidRDefault="002652FE" w:rsidP="001F51C3">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w:t>
      </w:r>
      <w:r w:rsidR="0026216F">
        <w:rPr>
          <w:rFonts w:ascii="Arial" w:hAnsi="Arial" w:cs="Arial"/>
          <w:sz w:val="22"/>
          <w:szCs w:val="22"/>
        </w:rPr>
        <w:t xml:space="preserve">, </w:t>
      </w:r>
      <w:r w:rsidRPr="00930BAD">
        <w:rPr>
          <w:rFonts w:ascii="Arial" w:hAnsi="Arial" w:cs="Arial"/>
          <w:sz w:val="22"/>
          <w:szCs w:val="22"/>
        </w:rPr>
        <w:t>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14:paraId="3F8D1026" w14:textId="77777777" w:rsidR="00930BAD" w:rsidRPr="00930BAD" w:rsidRDefault="00930BAD" w:rsidP="001F51C3">
      <w:pPr>
        <w:pStyle w:val="Odstavecseseznamem"/>
        <w:rPr>
          <w:rFonts w:ascii="Arial" w:hAnsi="Arial" w:cs="Arial"/>
          <w:sz w:val="22"/>
          <w:szCs w:val="22"/>
        </w:rPr>
      </w:pPr>
    </w:p>
    <w:p w14:paraId="21B14625" w14:textId="77777777" w:rsidR="003A2D64" w:rsidRDefault="003A2D64" w:rsidP="001F51C3">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28DCB6BC" w14:textId="77777777" w:rsidR="00E03469" w:rsidRDefault="00E03469" w:rsidP="001F51C3">
      <w:pPr>
        <w:pStyle w:val="Odstavecseseznamem"/>
        <w:tabs>
          <w:tab w:val="right" w:pos="9638"/>
        </w:tabs>
        <w:suppressAutoHyphens/>
        <w:spacing w:before="60"/>
        <w:ind w:left="284"/>
        <w:jc w:val="both"/>
        <w:rPr>
          <w:rFonts w:ascii="Arial" w:hAnsi="Arial" w:cs="Arial"/>
          <w:sz w:val="22"/>
          <w:szCs w:val="22"/>
        </w:rPr>
      </w:pPr>
    </w:p>
    <w:p w14:paraId="365B141A" w14:textId="77777777" w:rsidR="00A12661" w:rsidRDefault="00A12661" w:rsidP="001F51C3">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14:paraId="5F1F0010" w14:textId="77777777" w:rsidR="00E03469" w:rsidRPr="00E03469" w:rsidRDefault="00E03469" w:rsidP="001F51C3">
      <w:pPr>
        <w:pStyle w:val="Odstavecseseznamem"/>
        <w:rPr>
          <w:rFonts w:ascii="Arial" w:hAnsi="Arial" w:cs="Arial"/>
          <w:sz w:val="22"/>
          <w:szCs w:val="22"/>
        </w:rPr>
      </w:pPr>
    </w:p>
    <w:p w14:paraId="43523EC1" w14:textId="77777777" w:rsidR="006421D6" w:rsidRPr="00A2426E" w:rsidRDefault="002652FE" w:rsidP="001F51C3">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14:paraId="1DFE9CF0" w14:textId="77777777" w:rsidR="000D7AA6" w:rsidRDefault="000D7AA6" w:rsidP="000D7AA6">
      <w:pPr>
        <w:pStyle w:val="Podnadpis"/>
        <w:tabs>
          <w:tab w:val="right" w:pos="9638"/>
        </w:tabs>
        <w:jc w:val="both"/>
        <w:rPr>
          <w:rFonts w:ascii="Arial" w:hAnsi="Arial" w:cs="Arial"/>
          <w:bCs/>
          <w:sz w:val="22"/>
          <w:szCs w:val="22"/>
        </w:rPr>
      </w:pPr>
    </w:p>
    <w:p w14:paraId="7FB2DB4E" w14:textId="58F9397B" w:rsidR="00AE4BBE" w:rsidRDefault="000D7AA6" w:rsidP="000D7AA6">
      <w:pPr>
        <w:pStyle w:val="Podnadpis"/>
        <w:tabs>
          <w:tab w:val="right" w:pos="9638"/>
        </w:tabs>
        <w:ind w:left="284"/>
        <w:jc w:val="both"/>
        <w:rPr>
          <w:rFonts w:ascii="Arial" w:hAnsi="Arial" w:cs="Arial"/>
          <w:bCs/>
          <w:sz w:val="22"/>
          <w:szCs w:val="22"/>
        </w:rPr>
      </w:pPr>
      <w:r w:rsidRPr="000D7AA6">
        <w:rPr>
          <w:rFonts w:ascii="Arial" w:hAnsi="Arial" w:cs="Arial"/>
          <w:bCs/>
          <w:sz w:val="22"/>
          <w:szCs w:val="22"/>
        </w:rPr>
        <w:t>Základní škola Bruntál, Okružní 38, příspěvková organizace, sídlem Okružní 1890/38, 792 01 Bruntál.</w:t>
      </w:r>
    </w:p>
    <w:p w14:paraId="6C1F0C35" w14:textId="77777777" w:rsidR="000D7AA6" w:rsidRPr="00474A9E" w:rsidRDefault="000D7AA6" w:rsidP="000D7AA6">
      <w:pPr>
        <w:pStyle w:val="Podnadpis"/>
        <w:tabs>
          <w:tab w:val="right" w:pos="9638"/>
        </w:tabs>
        <w:ind w:left="284"/>
        <w:jc w:val="both"/>
        <w:rPr>
          <w:rFonts w:ascii="Arial" w:hAnsi="Arial" w:cs="Arial"/>
          <w:bCs/>
          <w:sz w:val="22"/>
          <w:szCs w:val="22"/>
        </w:rPr>
      </w:pPr>
    </w:p>
    <w:p w14:paraId="0B942F6F" w14:textId="77777777" w:rsidR="00634F59" w:rsidRDefault="00634F59" w:rsidP="001F3840">
      <w:pPr>
        <w:pStyle w:val="Podnadpis"/>
        <w:tabs>
          <w:tab w:val="right" w:pos="9638"/>
        </w:tabs>
        <w:jc w:val="both"/>
        <w:rPr>
          <w:rFonts w:ascii="Arial" w:hAnsi="Arial" w:cs="Arial"/>
          <w:b w:val="0"/>
          <w:sz w:val="22"/>
          <w:szCs w:val="22"/>
        </w:rPr>
      </w:pPr>
    </w:p>
    <w:p w14:paraId="4EEC5E9C"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5CF663BB"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735CEDB3" w14:textId="77777777" w:rsidR="00265182" w:rsidRDefault="00265182" w:rsidP="00265182">
      <w:pPr>
        <w:jc w:val="both"/>
        <w:rPr>
          <w:rFonts w:ascii="Arial" w:hAnsi="Arial" w:cs="Arial"/>
          <w:sz w:val="22"/>
          <w:szCs w:val="22"/>
        </w:rPr>
      </w:pPr>
    </w:p>
    <w:p w14:paraId="4F17D407" w14:textId="77777777"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14:paraId="602DEEE0" w14:textId="77777777" w:rsidR="00265182" w:rsidRPr="001B20D3" w:rsidRDefault="00265182" w:rsidP="001F3840">
      <w:pPr>
        <w:pStyle w:val="Podnadpis"/>
        <w:tabs>
          <w:tab w:val="right" w:pos="9638"/>
        </w:tabs>
        <w:jc w:val="both"/>
        <w:rPr>
          <w:rFonts w:ascii="Arial" w:hAnsi="Arial" w:cs="Arial"/>
          <w:b w:val="0"/>
          <w:sz w:val="22"/>
          <w:szCs w:val="22"/>
        </w:rPr>
      </w:pPr>
    </w:p>
    <w:p w14:paraId="5D31FB83"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proofErr w:type="gramStart"/>
      <w:r w:rsidR="002B1043" w:rsidRPr="001B20D3">
        <w:rPr>
          <w:rFonts w:ascii="Arial" w:hAnsi="Arial" w:cs="Arial"/>
          <w:sz w:val="22"/>
          <w:szCs w:val="22"/>
          <w:highlight w:val="yellow"/>
        </w:rPr>
        <w:t>...............................................................</w:t>
      </w:r>
      <w:r w:rsidR="002B1043" w:rsidRPr="001B20D3">
        <w:rPr>
          <w:rFonts w:ascii="Arial" w:hAnsi="Arial" w:cs="Arial"/>
          <w:sz w:val="22"/>
          <w:szCs w:val="22"/>
        </w:rPr>
        <w:t xml:space="preserve"> ,</w:t>
      </w:r>
      <w:proofErr w:type="gramEnd"/>
      <w:r w:rsidR="002B1043" w:rsidRPr="001B20D3">
        <w:rPr>
          <w:rFonts w:ascii="Arial" w:hAnsi="Arial" w:cs="Arial"/>
          <w:sz w:val="22"/>
          <w:szCs w:val="22"/>
        </w:rPr>
        <w:t>-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618ABF42" w14:textId="77777777" w:rsidR="001B20D3" w:rsidRPr="001B20D3" w:rsidRDefault="001B20D3" w:rsidP="001B20D3">
      <w:pPr>
        <w:pStyle w:val="Odstavecseseznamem"/>
        <w:jc w:val="both"/>
        <w:rPr>
          <w:rFonts w:ascii="Arial" w:hAnsi="Arial" w:cs="Arial"/>
          <w:sz w:val="22"/>
          <w:szCs w:val="22"/>
        </w:rPr>
      </w:pPr>
    </w:p>
    <w:p w14:paraId="22D82BAF" w14:textId="77777777" w:rsidR="001B20D3" w:rsidRPr="001B20D3" w:rsidRDefault="001B20D3" w:rsidP="001B20D3">
      <w:pPr>
        <w:ind w:firstLine="709"/>
        <w:jc w:val="both"/>
        <w:rPr>
          <w:rFonts w:ascii="Arial" w:hAnsi="Arial" w:cs="Arial"/>
          <w:sz w:val="22"/>
          <w:szCs w:val="22"/>
        </w:rPr>
      </w:pPr>
    </w:p>
    <w:p w14:paraId="5A1090D8"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proofErr w:type="gramStart"/>
      <w:r w:rsidR="002B1043" w:rsidRPr="001B20D3">
        <w:rPr>
          <w:rFonts w:ascii="Arial" w:hAnsi="Arial" w:cs="Arial"/>
          <w:sz w:val="22"/>
          <w:szCs w:val="22"/>
        </w:rPr>
        <w:t>%  činí</w:t>
      </w:r>
      <w:proofErr w:type="gramEnd"/>
      <w:r w:rsidR="002B1043" w:rsidRPr="001B20D3">
        <w:rPr>
          <w:rFonts w:ascii="Arial" w:hAnsi="Arial" w:cs="Arial"/>
          <w:sz w:val="22"/>
          <w:szCs w:val="22"/>
        </w:rPr>
        <w:t xml:space="preserve"> částku</w:t>
      </w:r>
    </w:p>
    <w:p w14:paraId="4891981E" w14:textId="77777777" w:rsidR="002B1043" w:rsidRDefault="002B1043" w:rsidP="001B20D3">
      <w:pPr>
        <w:ind w:firstLine="709"/>
        <w:jc w:val="both"/>
        <w:rPr>
          <w:rFonts w:ascii="Arial" w:hAnsi="Arial" w:cs="Arial"/>
          <w:sz w:val="22"/>
          <w:szCs w:val="22"/>
        </w:rPr>
      </w:pPr>
      <w:proofErr w:type="gramStart"/>
      <w:r w:rsidRPr="001B20D3">
        <w:rPr>
          <w:rFonts w:ascii="Arial" w:hAnsi="Arial" w:cs="Arial"/>
          <w:sz w:val="22"/>
          <w:szCs w:val="22"/>
          <w:highlight w:val="yellow"/>
        </w:rPr>
        <w:t>................................................</w:t>
      </w:r>
      <w:r w:rsidRPr="001B20D3">
        <w:rPr>
          <w:rFonts w:ascii="Arial" w:hAnsi="Arial" w:cs="Arial"/>
          <w:sz w:val="22"/>
          <w:szCs w:val="22"/>
        </w:rPr>
        <w:t xml:space="preserve"> ,</w:t>
      </w:r>
      <w:proofErr w:type="gramEnd"/>
      <w:r w:rsidRPr="001B20D3">
        <w:rPr>
          <w:rFonts w:ascii="Arial" w:hAnsi="Arial" w:cs="Arial"/>
          <w:sz w:val="22"/>
          <w:szCs w:val="22"/>
        </w:rPr>
        <w:t>- Kč</w:t>
      </w:r>
    </w:p>
    <w:p w14:paraId="14859516" w14:textId="77777777" w:rsidR="001B20D3" w:rsidRPr="001B20D3" w:rsidRDefault="001B20D3" w:rsidP="001B20D3">
      <w:pPr>
        <w:ind w:firstLine="709"/>
        <w:jc w:val="both"/>
        <w:rPr>
          <w:rFonts w:ascii="Arial" w:hAnsi="Arial" w:cs="Arial"/>
          <w:sz w:val="22"/>
          <w:szCs w:val="22"/>
        </w:rPr>
      </w:pPr>
    </w:p>
    <w:p w14:paraId="63B52CD4" w14:textId="77777777" w:rsidR="002B1043" w:rsidRDefault="001B20D3" w:rsidP="0076187C">
      <w:pPr>
        <w:pStyle w:val="Odstavecseseznamem"/>
        <w:numPr>
          <w:ilvl w:val="0"/>
          <w:numId w:val="9"/>
        </w:numPr>
        <w:jc w:val="both"/>
        <w:rPr>
          <w:rFonts w:ascii="Arial" w:hAnsi="Arial" w:cs="Arial"/>
          <w:sz w:val="22"/>
          <w:szCs w:val="22"/>
        </w:rPr>
      </w:pPr>
      <w:proofErr w:type="gramStart"/>
      <w:r w:rsidRPr="001B20D3">
        <w:rPr>
          <w:rFonts w:ascii="Arial" w:hAnsi="Arial" w:cs="Arial"/>
          <w:b/>
          <w:sz w:val="22"/>
          <w:szCs w:val="22"/>
          <w:highlight w:val="yellow"/>
        </w:rPr>
        <w:t>...............................................................</w:t>
      </w:r>
      <w:r w:rsidRPr="001B20D3">
        <w:rPr>
          <w:rFonts w:ascii="Arial" w:hAnsi="Arial" w:cs="Arial"/>
          <w:b/>
          <w:sz w:val="22"/>
          <w:szCs w:val="22"/>
        </w:rPr>
        <w:t xml:space="preserve"> ,</w:t>
      </w:r>
      <w:proofErr w:type="gramEnd"/>
      <w:r w:rsidRPr="001B20D3">
        <w:rPr>
          <w:rFonts w:ascii="Arial" w:hAnsi="Arial" w:cs="Arial"/>
          <w:b/>
          <w:sz w:val="22"/>
          <w:szCs w:val="22"/>
        </w:rPr>
        <w:t>-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xml:space="preserve">, </w:t>
      </w:r>
      <w:r w:rsidRPr="001B20D3">
        <w:rPr>
          <w:rFonts w:ascii="Arial" w:hAnsi="Arial" w:cs="Arial"/>
          <w:sz w:val="22"/>
          <w:szCs w:val="22"/>
        </w:rPr>
        <w:lastRenderedPageBreak/>
        <w:t>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3885B7ED" w14:textId="77777777" w:rsidR="00D7547D" w:rsidRDefault="00D7547D" w:rsidP="00D7547D">
      <w:pPr>
        <w:pStyle w:val="Odstavecseseznamem"/>
        <w:jc w:val="both"/>
        <w:rPr>
          <w:rFonts w:ascii="Arial" w:hAnsi="Arial" w:cs="Arial"/>
          <w:b/>
          <w:sz w:val="22"/>
          <w:szCs w:val="22"/>
        </w:rPr>
      </w:pPr>
    </w:p>
    <w:p w14:paraId="7CEDE30C" w14:textId="77777777" w:rsidR="00B03F91" w:rsidRDefault="00B03F91" w:rsidP="00D06085">
      <w:pPr>
        <w:pStyle w:val="Odstavecseseznamem"/>
        <w:ind w:left="2124" w:hanging="709"/>
        <w:jc w:val="both"/>
        <w:rPr>
          <w:rFonts w:ascii="Arial" w:hAnsi="Arial" w:cs="Arial"/>
          <w:sz w:val="22"/>
          <w:szCs w:val="22"/>
        </w:rPr>
      </w:pPr>
    </w:p>
    <w:p w14:paraId="4D2C4F66" w14:textId="77777777"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w:t>
      </w:r>
      <w:proofErr w:type="gramStart"/>
      <w:r w:rsidR="001B20D3" w:rsidRPr="001B20D3">
        <w:rPr>
          <w:rFonts w:ascii="Arial" w:hAnsi="Arial" w:cs="Arial"/>
          <w:i/>
          <w:sz w:val="18"/>
          <w:szCs w:val="18"/>
          <w:highlight w:val="lightGray"/>
        </w:rPr>
        <w:t xml:space="preserve">„ </w:t>
      </w:r>
      <w:r w:rsidR="001B20D3" w:rsidRPr="001B20D3">
        <w:rPr>
          <w:rFonts w:ascii="Arial" w:hAnsi="Arial" w:cs="Arial"/>
          <w:i/>
          <w:sz w:val="18"/>
          <w:szCs w:val="18"/>
          <w:highlight w:val="lightGray"/>
          <w:lang w:val="en-US"/>
        </w:rPr>
        <w:t>*</w:t>
      </w:r>
      <w:proofErr w:type="gramEnd"/>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14:paraId="37EEE8A0" w14:textId="77777777" w:rsidR="001B20D3" w:rsidRPr="001B20D3" w:rsidRDefault="001B20D3" w:rsidP="001B20D3">
      <w:pPr>
        <w:pStyle w:val="Odstavecseseznamem"/>
        <w:jc w:val="both"/>
        <w:rPr>
          <w:rFonts w:ascii="Arial" w:hAnsi="Arial" w:cs="Arial"/>
          <w:sz w:val="22"/>
          <w:szCs w:val="22"/>
        </w:rPr>
      </w:pPr>
    </w:p>
    <w:p w14:paraId="635F2388"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14:paraId="53E2F757" w14:textId="77777777" w:rsidR="00E03469" w:rsidRPr="00E03469" w:rsidRDefault="00E03469" w:rsidP="00E03469">
      <w:pPr>
        <w:pStyle w:val="Odstavecseseznamem"/>
        <w:ind w:left="284"/>
        <w:jc w:val="both"/>
        <w:rPr>
          <w:rFonts w:ascii="Arial" w:hAnsi="Arial" w:cs="Arial"/>
        </w:rPr>
      </w:pPr>
    </w:p>
    <w:p w14:paraId="4537A3C4"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029263E8" w14:textId="77777777" w:rsidR="00E03469" w:rsidRPr="00E03469" w:rsidRDefault="00E03469" w:rsidP="00E03469">
      <w:pPr>
        <w:pStyle w:val="Odstavecseseznamem"/>
        <w:rPr>
          <w:rFonts w:ascii="Arial" w:hAnsi="Arial" w:cs="Arial"/>
        </w:rPr>
      </w:pPr>
    </w:p>
    <w:p w14:paraId="450F7C9E" w14:textId="77777777" w:rsidR="00A01E1B" w:rsidRPr="00E03469" w:rsidRDefault="00F351AF" w:rsidP="00E03469">
      <w:pPr>
        <w:pStyle w:val="Odstavecseseznamem"/>
        <w:numPr>
          <w:ilvl w:val="0"/>
          <w:numId w:val="23"/>
        </w:numPr>
        <w:ind w:left="284" w:hanging="284"/>
        <w:jc w:val="both"/>
        <w:rPr>
          <w:rFonts w:ascii="Arial" w:hAnsi="Arial" w:cs="Arial"/>
        </w:rPr>
      </w:pPr>
      <w:r w:rsidRPr="00E03469">
        <w:rPr>
          <w:rFonts w:ascii="Arial" w:hAnsi="Arial" w:cs="Arial"/>
          <w:sz w:val="22"/>
          <w:szCs w:val="22"/>
        </w:rPr>
        <w:t xml:space="preserve">Kupující neposkytuje zálohy. </w:t>
      </w:r>
      <w:r w:rsidR="006D11BD">
        <w:rPr>
          <w:rFonts w:ascii="Arial" w:hAnsi="Arial" w:cs="Arial"/>
          <w:sz w:val="22"/>
          <w:szCs w:val="22"/>
        </w:rPr>
        <w:t>Celková k</w:t>
      </w:r>
      <w:r w:rsidR="00A01E1B"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w:t>
      </w:r>
      <w:r w:rsidRPr="00E03469">
        <w:rPr>
          <w:rFonts w:ascii="Arial" w:hAnsi="Arial" w:cs="Arial"/>
          <w:sz w:val="22"/>
          <w:szCs w:val="22"/>
        </w:rPr>
        <w:t xml:space="preserve">, tj. </w:t>
      </w:r>
      <w:r w:rsidR="00A90422" w:rsidRPr="00E03469">
        <w:rPr>
          <w:rFonts w:ascii="Arial" w:hAnsi="Arial" w:cs="Arial"/>
          <w:sz w:val="22"/>
          <w:szCs w:val="22"/>
        </w:rPr>
        <w:t xml:space="preserve">zejména </w:t>
      </w:r>
      <w:r w:rsidRPr="00E03469">
        <w:rPr>
          <w:rFonts w:ascii="Arial" w:hAnsi="Arial" w:cs="Arial"/>
          <w:sz w:val="22"/>
          <w:szCs w:val="22"/>
        </w:rPr>
        <w:t>řádným dodáním Zbo</w:t>
      </w:r>
      <w:r w:rsidR="00133A0B">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sidR="004C2D62">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sidR="00A90422" w:rsidRPr="00E03469">
        <w:rPr>
          <w:rFonts w:ascii="Arial" w:hAnsi="Arial" w:cs="Arial"/>
          <w:sz w:val="22"/>
          <w:szCs w:val="22"/>
        </w:rPr>
        <w:t xml:space="preserve"> </w:t>
      </w:r>
      <w:r w:rsidR="00F577E2" w:rsidRPr="00E03469">
        <w:rPr>
          <w:rFonts w:ascii="Arial" w:hAnsi="Arial" w:cs="Arial"/>
          <w:sz w:val="22"/>
          <w:szCs w:val="22"/>
        </w:rPr>
        <w:t xml:space="preserve">(případně protokolem o odstranění vad a nedodělků) </w:t>
      </w:r>
      <w:r w:rsidR="00A90422" w:rsidRPr="00E03469">
        <w:rPr>
          <w:rFonts w:ascii="Arial" w:hAnsi="Arial" w:cs="Arial"/>
          <w:sz w:val="22"/>
          <w:szCs w:val="22"/>
        </w:rPr>
        <w:t>oběma smluvními stranami</w:t>
      </w:r>
      <w:r w:rsidR="00F577E2" w:rsidRPr="00E03469">
        <w:rPr>
          <w:rFonts w:ascii="Arial" w:hAnsi="Arial" w:cs="Arial"/>
          <w:sz w:val="22"/>
          <w:szCs w:val="22"/>
        </w:rPr>
        <w:t>,</w:t>
      </w:r>
      <w:r w:rsidR="00A01E1B" w:rsidRPr="00E03469">
        <w:rPr>
          <w:rFonts w:ascii="Arial" w:hAnsi="Arial" w:cs="Arial"/>
          <w:sz w:val="22"/>
          <w:szCs w:val="22"/>
        </w:rPr>
        <w:t xml:space="preserve"> Platba bude Kupujícím provedena bankovním převodem na účet Prodávajícího uvedený na str. 1 této smlouvy.</w:t>
      </w:r>
    </w:p>
    <w:p w14:paraId="7E2CA239" w14:textId="77777777" w:rsidR="00E03469" w:rsidRPr="00E03469" w:rsidRDefault="00E03469" w:rsidP="00E03469">
      <w:pPr>
        <w:pStyle w:val="Odstavecseseznamem"/>
        <w:rPr>
          <w:rFonts w:ascii="Arial" w:hAnsi="Arial" w:cs="Arial"/>
        </w:rPr>
      </w:pPr>
    </w:p>
    <w:p w14:paraId="115859F9"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05806347" w14:textId="77777777" w:rsidR="00E03469" w:rsidRPr="00E03469" w:rsidRDefault="00E03469" w:rsidP="00E03469">
      <w:pPr>
        <w:pStyle w:val="Odstavecseseznamem"/>
        <w:rPr>
          <w:rFonts w:ascii="Arial" w:hAnsi="Arial" w:cs="Arial"/>
        </w:rPr>
      </w:pPr>
    </w:p>
    <w:p w14:paraId="296D48A7" w14:textId="77777777" w:rsidR="00A01E1B" w:rsidRPr="00E03469" w:rsidRDefault="00F351AF" w:rsidP="00216AE3">
      <w:pPr>
        <w:pStyle w:val="Odstavecseseznamem"/>
        <w:numPr>
          <w:ilvl w:val="0"/>
          <w:numId w:val="23"/>
        </w:numPr>
        <w:ind w:left="284" w:hanging="284"/>
        <w:jc w:val="both"/>
        <w:rPr>
          <w:rFonts w:ascii="Arial" w:hAnsi="Arial" w:cs="Arial"/>
        </w:rPr>
      </w:pPr>
      <w:proofErr w:type="gramStart"/>
      <w:r w:rsidRPr="00E03469">
        <w:rPr>
          <w:rFonts w:ascii="Arial" w:hAnsi="Arial" w:cs="Arial"/>
          <w:sz w:val="22"/>
          <w:szCs w:val="22"/>
        </w:rPr>
        <w:t>Faktura - daňový</w:t>
      </w:r>
      <w:proofErr w:type="gramEnd"/>
      <w:r w:rsidRPr="00E03469">
        <w:rPr>
          <w:rFonts w:ascii="Arial" w:hAnsi="Arial" w:cs="Arial"/>
          <w:sz w:val="22"/>
          <w:szCs w:val="22"/>
        </w:rPr>
        <w:t xml:space="preserve">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6088E870"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7F49EC3F"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51F92BBD"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5F0FDF6E"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7EFB5CC5"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0C22DB4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30438B1D"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2A3C9A39"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71F54981"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6A11E108" w14:textId="77777777"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sidR="003C06F8">
        <w:rPr>
          <w:rFonts w:ascii="Arial" w:hAnsi="Arial" w:cs="Arial"/>
          <w:sz w:val="22"/>
          <w:szCs w:val="22"/>
        </w:rPr>
        <w:t>rodávajícího</w:t>
      </w:r>
    </w:p>
    <w:p w14:paraId="4AF2E3D2" w14:textId="77777777" w:rsidR="00CF67B3" w:rsidRPr="00F577E2"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lastRenderedPageBreak/>
        <w:t>číslo projektu</w:t>
      </w:r>
    </w:p>
    <w:p w14:paraId="631AC90D" w14:textId="4EC4871E"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informaci: Výdaje plynoucí z této faktury jsou vynal</w:t>
      </w:r>
      <w:r w:rsidR="00AE4BBE">
        <w:rPr>
          <w:rFonts w:ascii="Arial" w:hAnsi="Arial" w:cs="Arial"/>
          <w:sz w:val="22"/>
          <w:szCs w:val="22"/>
        </w:rPr>
        <w:t xml:space="preserve">oženy </w:t>
      </w:r>
      <w:r w:rsidR="00E079D1" w:rsidRPr="00E079D1">
        <w:rPr>
          <w:rFonts w:ascii="Arial" w:hAnsi="Arial" w:cs="Arial"/>
          <w:sz w:val="22"/>
          <w:szCs w:val="22"/>
        </w:rPr>
        <w:t xml:space="preserve">dle pravidel </w:t>
      </w:r>
      <w:r w:rsidR="00AE4BBE">
        <w:rPr>
          <w:rFonts w:ascii="Arial" w:hAnsi="Arial" w:cs="Arial"/>
          <w:sz w:val="22"/>
          <w:szCs w:val="22"/>
        </w:rPr>
        <w:t xml:space="preserve">IROP </w:t>
      </w:r>
      <w:r w:rsidR="00E079D1" w:rsidRPr="00E079D1">
        <w:rPr>
          <w:rFonts w:ascii="Arial" w:hAnsi="Arial" w:cs="Arial"/>
          <w:sz w:val="22"/>
          <w:szCs w:val="22"/>
        </w:rPr>
        <w:t>v rámc</w:t>
      </w:r>
      <w:r w:rsidR="00AE4BBE">
        <w:rPr>
          <w:rFonts w:ascii="Arial" w:hAnsi="Arial" w:cs="Arial"/>
          <w:sz w:val="22"/>
          <w:szCs w:val="22"/>
        </w:rPr>
        <w:t xml:space="preserve">i </w:t>
      </w:r>
      <w:r w:rsidR="00AE4BBE" w:rsidRPr="00971878">
        <w:rPr>
          <w:rFonts w:ascii="Arial" w:hAnsi="Arial" w:cs="Arial"/>
          <w:sz w:val="22"/>
          <w:szCs w:val="22"/>
        </w:rPr>
        <w:t>projektu</w:t>
      </w:r>
      <w:r w:rsidR="00971878">
        <w:rPr>
          <w:rFonts w:ascii="Arial" w:hAnsi="Arial" w:cs="Arial"/>
          <w:sz w:val="22"/>
          <w:szCs w:val="22"/>
        </w:rPr>
        <w:t xml:space="preserve"> pod názvem „</w:t>
      </w:r>
      <w:r w:rsidR="00971878" w:rsidRPr="00971878">
        <w:rPr>
          <w:rFonts w:ascii="Arial" w:hAnsi="Arial" w:cs="Arial"/>
          <w:sz w:val="22"/>
          <w:szCs w:val="22"/>
        </w:rPr>
        <w:t xml:space="preserve">Výstavba odborných učeben ZŠ Bruntál, Okružní 38“ a registračním číslem CZ.06.2.67/0.0/0.0/19_116/0013419 </w:t>
      </w:r>
      <w:r w:rsidR="00CC7D61" w:rsidRPr="00971878">
        <w:rPr>
          <w:rFonts w:ascii="Arial" w:hAnsi="Arial" w:cs="Arial"/>
          <w:sz w:val="22"/>
          <w:szCs w:val="22"/>
        </w:rPr>
        <w:t>a názvem veřejné</w:t>
      </w:r>
      <w:r w:rsidR="00CC7D61">
        <w:rPr>
          <w:rFonts w:ascii="Arial" w:hAnsi="Arial" w:cs="Arial"/>
          <w:sz w:val="22"/>
          <w:szCs w:val="22"/>
        </w:rPr>
        <w:t xml:space="preserve"> zakázky </w:t>
      </w:r>
      <w:r w:rsidR="00CC7D61" w:rsidRPr="00CC7D61">
        <w:rPr>
          <w:rFonts w:ascii="Arial" w:hAnsi="Arial" w:cs="Arial"/>
          <w:b/>
          <w:sz w:val="22"/>
          <w:szCs w:val="22"/>
        </w:rPr>
        <w:t>„</w:t>
      </w:r>
      <w:r w:rsidR="000D7AA6" w:rsidRPr="000D7AA6">
        <w:rPr>
          <w:rFonts w:ascii="Arial" w:hAnsi="Arial" w:cs="Arial"/>
          <w:b/>
          <w:sz w:val="22"/>
          <w:szCs w:val="22"/>
        </w:rPr>
        <w:t>Výstavba odborných učeben ZŠ Bruntál, Okružní 38 – dodávka ICT techniky a nábytku</w:t>
      </w:r>
      <w:r w:rsidR="000D13DE">
        <w:rPr>
          <w:rFonts w:ascii="Arial" w:hAnsi="Arial" w:cs="Arial"/>
          <w:b/>
          <w:sz w:val="22"/>
          <w:szCs w:val="22"/>
        </w:rPr>
        <w:t>“</w:t>
      </w:r>
      <w:r w:rsidR="000D7AA6">
        <w:rPr>
          <w:rFonts w:ascii="Arial" w:hAnsi="Arial" w:cs="Arial"/>
          <w:b/>
          <w:sz w:val="22"/>
          <w:szCs w:val="22"/>
        </w:rPr>
        <w:t xml:space="preserve"> - </w:t>
      </w:r>
      <w:r w:rsidR="000D13DE">
        <w:rPr>
          <w:rFonts w:ascii="Arial" w:hAnsi="Arial" w:cs="Arial"/>
          <w:b/>
          <w:sz w:val="22"/>
          <w:szCs w:val="22"/>
        </w:rPr>
        <w:t xml:space="preserve">části č. </w:t>
      </w:r>
      <w:r w:rsidR="00756784">
        <w:rPr>
          <w:rFonts w:ascii="Arial" w:hAnsi="Arial" w:cs="Arial"/>
          <w:b/>
          <w:sz w:val="22"/>
          <w:szCs w:val="22"/>
        </w:rPr>
        <w:t>2</w:t>
      </w:r>
      <w:r w:rsidR="00CC7D61" w:rsidRPr="00CC7D61">
        <w:rPr>
          <w:rFonts w:ascii="Arial" w:hAnsi="Arial" w:cs="Arial"/>
          <w:b/>
          <w:sz w:val="22"/>
          <w:szCs w:val="22"/>
        </w:rPr>
        <w:t xml:space="preserve"> pod názvem </w:t>
      </w:r>
      <w:r w:rsidR="00971878">
        <w:rPr>
          <w:rFonts w:ascii="Arial" w:hAnsi="Arial" w:cs="Arial"/>
          <w:b/>
          <w:sz w:val="22"/>
          <w:szCs w:val="22"/>
        </w:rPr>
        <w:t>„</w:t>
      </w:r>
      <w:r w:rsidR="00756784" w:rsidRPr="00756784">
        <w:rPr>
          <w:rFonts w:ascii="Arial" w:hAnsi="Arial" w:cs="Arial"/>
          <w:b/>
          <w:sz w:val="22"/>
          <w:szCs w:val="22"/>
        </w:rPr>
        <w:t>ICT technika</w:t>
      </w:r>
      <w:r w:rsidR="00CC7D61" w:rsidRPr="00CC7D61">
        <w:rPr>
          <w:rFonts w:ascii="Arial" w:hAnsi="Arial" w:cs="Arial"/>
          <w:b/>
          <w:sz w:val="22"/>
          <w:szCs w:val="22"/>
        </w:rPr>
        <w:t>“</w:t>
      </w:r>
    </w:p>
    <w:p w14:paraId="64807485" w14:textId="3619776B" w:rsidR="000A4240" w:rsidRDefault="000A4240" w:rsidP="0076187C">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n</w:t>
      </w:r>
      <w:r w:rsidRPr="000A4240">
        <w:rPr>
          <w:rFonts w:ascii="Arial" w:hAnsi="Arial" w:cs="Arial"/>
          <w:sz w:val="22"/>
          <w:szCs w:val="22"/>
        </w:rPr>
        <w:t>a jednotlivých daňových dokladech (fakturách) bude uplatněna přenesená daňová povinnost</w:t>
      </w:r>
    </w:p>
    <w:p w14:paraId="159FE8CB" w14:textId="77777777" w:rsidR="00B80D7F" w:rsidRDefault="00B80D7F" w:rsidP="00B80D7F">
      <w:pPr>
        <w:tabs>
          <w:tab w:val="left" w:pos="1418"/>
        </w:tabs>
        <w:suppressAutoHyphens/>
        <w:ind w:left="1418"/>
        <w:jc w:val="both"/>
        <w:rPr>
          <w:rFonts w:ascii="Arial" w:hAnsi="Arial" w:cs="Arial"/>
          <w:sz w:val="22"/>
          <w:szCs w:val="22"/>
        </w:rPr>
      </w:pPr>
    </w:p>
    <w:p w14:paraId="32B26AE5" w14:textId="77777777"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01BBA10C" w14:textId="77777777" w:rsidR="00AB5327" w:rsidRPr="00AB5327" w:rsidRDefault="00AB5327" w:rsidP="00216AE3">
      <w:pPr>
        <w:tabs>
          <w:tab w:val="left" w:pos="1418"/>
        </w:tabs>
        <w:suppressAutoHyphens/>
        <w:jc w:val="both"/>
        <w:rPr>
          <w:rFonts w:ascii="Arial" w:hAnsi="Arial" w:cs="Arial"/>
          <w:sz w:val="22"/>
          <w:szCs w:val="22"/>
        </w:rPr>
      </w:pPr>
    </w:p>
    <w:p w14:paraId="161DF246" w14:textId="77777777"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w:t>
      </w:r>
      <w:proofErr w:type="gramStart"/>
      <w:r w:rsidRPr="004A0114">
        <w:rPr>
          <w:rFonts w:ascii="Arial" w:hAnsi="Arial" w:cs="Arial"/>
          <w:sz w:val="22"/>
          <w:szCs w:val="22"/>
        </w:rPr>
        <w:t>doklad - nebude</w:t>
      </w:r>
      <w:proofErr w:type="gramEnd"/>
      <w:r w:rsidRPr="004A0114">
        <w:rPr>
          <w:rFonts w:ascii="Arial" w:hAnsi="Arial" w:cs="Arial"/>
          <w:sz w:val="22"/>
          <w:szCs w:val="22"/>
        </w:rPr>
        <w:t xml:space="preserv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proofErr w:type="gramStart"/>
      <w:r w:rsidR="00AB5327" w:rsidRPr="00E03469">
        <w:rPr>
          <w:rFonts w:ascii="Arial" w:hAnsi="Arial" w:cs="Arial"/>
          <w:sz w:val="22"/>
          <w:szCs w:val="22"/>
        </w:rPr>
        <w:t>30 denní</w:t>
      </w:r>
      <w:proofErr w:type="gramEnd"/>
      <w:r w:rsidR="00AB5327" w:rsidRPr="00E03469">
        <w:rPr>
          <w:rFonts w:ascii="Arial" w:hAnsi="Arial" w:cs="Arial"/>
          <w:sz w:val="22"/>
          <w:szCs w:val="22"/>
        </w:rPr>
        <w:t xml:space="preserve">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15E421A7" w14:textId="77777777" w:rsidR="004F28CD" w:rsidRDefault="004F28CD" w:rsidP="00A01E1B">
      <w:pPr>
        <w:tabs>
          <w:tab w:val="left" w:pos="0"/>
        </w:tabs>
        <w:ind w:left="567" w:hanging="567"/>
        <w:jc w:val="both"/>
        <w:rPr>
          <w:rFonts w:ascii="Arial" w:hAnsi="Arial" w:cs="Arial"/>
          <w:sz w:val="22"/>
          <w:szCs w:val="22"/>
        </w:rPr>
      </w:pPr>
    </w:p>
    <w:p w14:paraId="6BEBD350" w14:textId="77777777" w:rsidR="00216AE3" w:rsidRDefault="00216AE3" w:rsidP="00A01E1B">
      <w:pPr>
        <w:tabs>
          <w:tab w:val="left" w:pos="0"/>
        </w:tabs>
        <w:ind w:left="567" w:hanging="567"/>
        <w:jc w:val="both"/>
        <w:rPr>
          <w:rFonts w:ascii="Arial" w:hAnsi="Arial" w:cs="Arial"/>
          <w:sz w:val="22"/>
          <w:szCs w:val="22"/>
        </w:rPr>
      </w:pPr>
    </w:p>
    <w:p w14:paraId="5116A77C"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6D2430F6"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2077434E" w14:textId="77777777" w:rsidR="00F577E2" w:rsidRDefault="00F577E2" w:rsidP="00A01E1B">
      <w:pPr>
        <w:tabs>
          <w:tab w:val="left" w:pos="0"/>
        </w:tabs>
        <w:ind w:left="567" w:hanging="567"/>
        <w:jc w:val="both"/>
        <w:rPr>
          <w:rFonts w:ascii="Arial" w:hAnsi="Arial" w:cs="Arial"/>
          <w:sz w:val="22"/>
          <w:szCs w:val="22"/>
        </w:rPr>
      </w:pPr>
    </w:p>
    <w:p w14:paraId="1A5DDD95" w14:textId="77777777"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14:paraId="1E0A533B" w14:textId="77777777" w:rsidR="00CD47FC" w:rsidRPr="00CD47FC" w:rsidRDefault="00CD47FC" w:rsidP="00CD47FC">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14:paraId="0D27B775" w14:textId="77777777" w:rsidR="00CD47FC" w:rsidRPr="00CD47FC" w:rsidRDefault="00CD47FC" w:rsidP="00CD47FC">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14:paraId="47B5BFBF"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w:t>
      </w:r>
      <w:proofErr w:type="gramStart"/>
      <w:r w:rsidRPr="00CD47FC">
        <w:rPr>
          <w:rFonts w:eastAsia="Arial Unicode MS" w:cs="Arial"/>
          <w:b w:val="0"/>
          <w:i/>
          <w:sz w:val="22"/>
          <w:szCs w:val="22"/>
        </w:rPr>
        <w:t xml:space="preserve">adresa: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14:paraId="2289DDBA" w14:textId="77777777"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Pr>
          <w:rFonts w:ascii="Arial" w:hAnsi="Arial" w:cs="Arial"/>
          <w:b/>
          <w:i/>
          <w:sz w:val="18"/>
          <w:szCs w:val="18"/>
          <w:highlight w:val="lightGray"/>
        </w:rPr>
        <w:t>Pozn. pro dodavatel</w:t>
      </w:r>
      <w:r w:rsidR="00CD47FC" w:rsidRPr="00A756B5">
        <w:rPr>
          <w:rFonts w:ascii="Arial" w:hAnsi="Arial" w:cs="Arial"/>
          <w:b/>
          <w:i/>
          <w:sz w:val="18"/>
          <w:szCs w:val="18"/>
          <w:highlight w:val="lightGray"/>
        </w:rPr>
        <w:t>e</w:t>
      </w:r>
      <w:r w:rsidR="004F2F6B">
        <w:rPr>
          <w:rFonts w:ascii="Arial" w:hAnsi="Arial" w:cs="Arial"/>
          <w:i/>
          <w:sz w:val="18"/>
          <w:szCs w:val="18"/>
          <w:highlight w:val="lightGray"/>
        </w:rPr>
        <w:t>: dodavatel</w:t>
      </w:r>
      <w:r w:rsidR="00CD47FC" w:rsidRPr="00A756B5">
        <w:rPr>
          <w:rFonts w:ascii="Arial" w:hAnsi="Arial" w:cs="Arial"/>
          <w:i/>
          <w:sz w:val="18"/>
          <w:szCs w:val="18"/>
          <w:highlight w:val="lightGray"/>
        </w:rPr>
        <w:t xml:space="preserve"> doplní požadované údaje.</w:t>
      </w:r>
    </w:p>
    <w:p w14:paraId="1E0BEC28" w14:textId="77777777" w:rsidR="00755D39" w:rsidRDefault="00755D39" w:rsidP="002C1153">
      <w:pPr>
        <w:tabs>
          <w:tab w:val="left" w:pos="1418"/>
        </w:tabs>
        <w:suppressAutoHyphens/>
        <w:jc w:val="both"/>
        <w:rPr>
          <w:rFonts w:ascii="Arial" w:hAnsi="Arial" w:cs="Arial"/>
          <w:sz w:val="22"/>
          <w:szCs w:val="22"/>
        </w:rPr>
      </w:pPr>
    </w:p>
    <w:p w14:paraId="4A6F8E3A"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34B01CCA" w14:textId="77777777" w:rsidR="00566BC0" w:rsidRPr="00566BC0" w:rsidRDefault="00566BC0" w:rsidP="00566BC0">
      <w:pPr>
        <w:pStyle w:val="Odstavecseseznamem"/>
        <w:ind w:left="284"/>
        <w:jc w:val="both"/>
        <w:rPr>
          <w:rFonts w:ascii="Arial" w:hAnsi="Arial" w:cs="Arial"/>
          <w:sz w:val="22"/>
          <w:szCs w:val="22"/>
        </w:rPr>
      </w:pPr>
    </w:p>
    <w:p w14:paraId="634D436D"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w:t>
      </w:r>
      <w:r w:rsidR="00CD47FC" w:rsidRPr="00566BC0">
        <w:rPr>
          <w:rFonts w:ascii="Arial" w:hAnsi="Arial" w:cs="Arial"/>
          <w:sz w:val="22"/>
          <w:szCs w:val="22"/>
        </w:rPr>
        <w:lastRenderedPageBreak/>
        <w:t>lhůty, přičemž reklamace odeslaná Kupujícím v poslední den záruční lhůty se považuje za včas uplatněnou.</w:t>
      </w:r>
    </w:p>
    <w:p w14:paraId="2620A8D5" w14:textId="77777777" w:rsidR="006D11BD" w:rsidRDefault="006D11BD" w:rsidP="006D11B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4F2F6B">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96865">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 xml:space="preserve">záruční doby, která musí být shodná s tou, která je uvedena v odst. </w:t>
      </w:r>
      <w:r>
        <w:rPr>
          <w:rFonts w:ascii="Arial" w:hAnsi="Arial" w:cs="Arial"/>
          <w:b w:val="0"/>
          <w:i/>
          <w:sz w:val="18"/>
          <w:szCs w:val="18"/>
          <w:highlight w:val="lightGray"/>
        </w:rPr>
        <w:t>6</w:t>
      </w:r>
      <w:r w:rsidRPr="00D7547D">
        <w:rPr>
          <w:rFonts w:ascii="Arial" w:hAnsi="Arial" w:cs="Arial"/>
          <w:b w:val="0"/>
          <w:i/>
          <w:sz w:val="18"/>
          <w:szCs w:val="18"/>
          <w:highlight w:val="lightGray"/>
        </w:rPr>
        <w:t xml:space="preserve"> článku </w:t>
      </w:r>
      <w:r>
        <w:rPr>
          <w:rFonts w:ascii="Arial" w:hAnsi="Arial" w:cs="Arial"/>
          <w:b w:val="0"/>
          <w:i/>
          <w:sz w:val="18"/>
          <w:szCs w:val="18"/>
          <w:highlight w:val="lightGray"/>
        </w:rPr>
        <w:t>II</w:t>
      </w:r>
      <w:r w:rsidR="00B96865">
        <w:rPr>
          <w:rFonts w:ascii="Arial" w:hAnsi="Arial" w:cs="Arial"/>
          <w:b w:val="0"/>
          <w:i/>
          <w:sz w:val="18"/>
          <w:szCs w:val="18"/>
          <w:highlight w:val="lightGray"/>
        </w:rPr>
        <w:t>.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14:paraId="4DF9AD00" w14:textId="77777777" w:rsidR="00566BC0" w:rsidRPr="00566BC0" w:rsidRDefault="00566BC0" w:rsidP="00566BC0">
      <w:pPr>
        <w:pStyle w:val="Odstavecseseznamem"/>
        <w:rPr>
          <w:rFonts w:ascii="Arial" w:hAnsi="Arial" w:cs="Arial"/>
          <w:sz w:val="22"/>
          <w:szCs w:val="22"/>
        </w:rPr>
      </w:pPr>
    </w:p>
    <w:p w14:paraId="7E6EA69F"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75FB28DB" w14:textId="77777777" w:rsidR="00566BC0" w:rsidRPr="00566BC0" w:rsidRDefault="00566BC0" w:rsidP="00566BC0">
      <w:pPr>
        <w:pStyle w:val="Odstavecseseznamem"/>
        <w:rPr>
          <w:rFonts w:ascii="Arial" w:hAnsi="Arial" w:cs="Arial"/>
          <w:sz w:val="22"/>
          <w:szCs w:val="22"/>
        </w:rPr>
      </w:pPr>
    </w:p>
    <w:p w14:paraId="3F5B4694"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2BAF80B2" w14:textId="77777777" w:rsidR="00566BC0" w:rsidRPr="00566BC0" w:rsidRDefault="00566BC0" w:rsidP="00566BC0">
      <w:pPr>
        <w:pStyle w:val="Odstavecseseznamem"/>
        <w:rPr>
          <w:rFonts w:ascii="Arial" w:hAnsi="Arial" w:cs="Arial"/>
          <w:sz w:val="22"/>
          <w:szCs w:val="22"/>
        </w:rPr>
      </w:pPr>
    </w:p>
    <w:p w14:paraId="06E8F9D8"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32C58A64" w14:textId="77777777" w:rsidR="00566BC0" w:rsidRPr="00566BC0" w:rsidRDefault="00566BC0" w:rsidP="00566BC0">
      <w:pPr>
        <w:pStyle w:val="Odstavecseseznamem"/>
        <w:rPr>
          <w:rFonts w:ascii="Arial" w:hAnsi="Arial" w:cs="Arial"/>
          <w:sz w:val="22"/>
          <w:szCs w:val="22"/>
        </w:rPr>
      </w:pPr>
    </w:p>
    <w:p w14:paraId="5F5AFDA3" w14:textId="77777777"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proofErr w:type="gramStart"/>
      <w:r w:rsidRPr="00283F58">
        <w:rPr>
          <w:rFonts w:ascii="Arial" w:eastAsia="Arial Unicode MS" w:hAnsi="Arial" w:cs="Arial"/>
          <w:sz w:val="22"/>
          <w:szCs w:val="22"/>
          <w:u w:val="single"/>
        </w:rPr>
        <w:t>záruční</w:t>
      </w:r>
      <w:proofErr w:type="gramEnd"/>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Pr>
          <w:rFonts w:ascii="Arial" w:eastAsia="Arial Unicode MS" w:hAnsi="Arial" w:cs="Arial"/>
          <w:sz w:val="22"/>
          <w:szCs w:val="22"/>
        </w:rPr>
        <w:t xml:space="preserve">náhradní </w:t>
      </w:r>
      <w:r w:rsidR="00283F58" w:rsidRPr="00AE4BBE">
        <w:rPr>
          <w:rFonts w:ascii="Arial" w:eastAsia="Arial Unicode MS" w:hAnsi="Arial" w:cs="Arial"/>
          <w:sz w:val="22"/>
          <w:szCs w:val="22"/>
        </w:rPr>
        <w:t xml:space="preserve">díly musejí být dostupné po celou dobu záruční doby a </w:t>
      </w:r>
      <w:r w:rsidRPr="00AE4BBE">
        <w:rPr>
          <w:rFonts w:ascii="Arial" w:eastAsia="Arial Unicode MS" w:hAnsi="Arial" w:cs="Arial"/>
          <w:sz w:val="22"/>
          <w:szCs w:val="22"/>
        </w:rPr>
        <w:t xml:space="preserve">v pozáruční době </w:t>
      </w:r>
      <w:r w:rsidR="00283F58" w:rsidRPr="00AE4BBE">
        <w:rPr>
          <w:rFonts w:ascii="Arial" w:eastAsia="Arial Unicode MS" w:hAnsi="Arial" w:cs="Arial"/>
          <w:sz w:val="22"/>
          <w:szCs w:val="22"/>
        </w:rPr>
        <w:t xml:space="preserve">pak </w:t>
      </w:r>
      <w:r w:rsidRPr="00AE4BBE">
        <w:rPr>
          <w:rFonts w:ascii="Arial" w:eastAsia="Arial Unicode MS" w:hAnsi="Arial" w:cs="Arial"/>
          <w:sz w:val="22"/>
          <w:szCs w:val="22"/>
        </w:rPr>
        <w:t xml:space="preserve">nejméně po dobu </w:t>
      </w:r>
      <w:r w:rsidR="00AE4BBE" w:rsidRPr="00AE4BBE">
        <w:rPr>
          <w:rFonts w:ascii="Arial" w:eastAsia="Arial Unicode MS" w:hAnsi="Arial" w:cs="Arial"/>
          <w:sz w:val="22"/>
          <w:szCs w:val="22"/>
        </w:rPr>
        <w:t>udržitelnosti</w:t>
      </w:r>
      <w:r w:rsidR="00AE4BBE">
        <w:rPr>
          <w:rFonts w:ascii="Arial" w:eastAsia="Arial Unicode MS" w:hAnsi="Arial" w:cs="Arial"/>
          <w:b/>
          <w:sz w:val="22"/>
          <w:szCs w:val="22"/>
        </w:rPr>
        <w:t xml:space="preserve"> </w:t>
      </w:r>
      <w:r w:rsidRPr="00283F58">
        <w:rPr>
          <w:rFonts w:ascii="Arial" w:eastAsia="Arial Unicode MS" w:hAnsi="Arial" w:cs="Arial"/>
          <w:sz w:val="22"/>
          <w:szCs w:val="22"/>
        </w:rPr>
        <w:t>ode dne skončení záruční doby uvedené v této smlouvě</w:t>
      </w:r>
      <w:r w:rsidR="00283F58">
        <w:rPr>
          <w:rFonts w:ascii="Arial" w:eastAsia="Arial Unicode MS" w:hAnsi="Arial" w:cs="Arial"/>
          <w:sz w:val="22"/>
          <w:szCs w:val="22"/>
        </w:rPr>
        <w:t xml:space="preserve"> v článku V. odst. 3</w:t>
      </w:r>
      <w:r w:rsidRPr="00283F58">
        <w:rPr>
          <w:rFonts w:ascii="Arial" w:eastAsia="Arial Unicode MS" w:hAnsi="Arial" w:cs="Arial"/>
          <w:sz w:val="22"/>
          <w:szCs w:val="22"/>
        </w:rPr>
        <w:t xml:space="preserve">. Případná dodávka náhradních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14:paraId="40C131DA" w14:textId="77777777" w:rsidR="00E74CCF" w:rsidRDefault="00E74CCF" w:rsidP="00216AE3">
      <w:pPr>
        <w:tabs>
          <w:tab w:val="left" w:pos="1418"/>
        </w:tabs>
        <w:suppressAutoHyphens/>
        <w:spacing w:before="60"/>
        <w:jc w:val="both"/>
        <w:rPr>
          <w:rFonts w:ascii="Arial" w:hAnsi="Arial" w:cs="Arial"/>
          <w:sz w:val="22"/>
          <w:szCs w:val="22"/>
        </w:rPr>
      </w:pPr>
    </w:p>
    <w:p w14:paraId="4EA257A7" w14:textId="77777777" w:rsidR="000B2A9E" w:rsidRDefault="000B2A9E" w:rsidP="00216AE3">
      <w:pPr>
        <w:tabs>
          <w:tab w:val="left" w:pos="1418"/>
        </w:tabs>
        <w:suppressAutoHyphens/>
        <w:spacing w:before="60"/>
        <w:jc w:val="both"/>
        <w:rPr>
          <w:rFonts w:ascii="Arial" w:hAnsi="Arial" w:cs="Arial"/>
          <w:sz w:val="22"/>
          <w:szCs w:val="22"/>
        </w:rPr>
      </w:pPr>
    </w:p>
    <w:p w14:paraId="45098B3E"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1A2FA0BE"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30365CFC" w14:textId="77777777" w:rsidR="00634F59" w:rsidRPr="00C4515E" w:rsidRDefault="00634F59" w:rsidP="00C4515E">
      <w:pPr>
        <w:jc w:val="both"/>
        <w:rPr>
          <w:rFonts w:ascii="Arial" w:hAnsi="Arial"/>
          <w:sz w:val="22"/>
          <w:szCs w:val="22"/>
        </w:rPr>
      </w:pPr>
    </w:p>
    <w:p w14:paraId="3099FFB9" w14:textId="77777777"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14:paraId="1EF41D52" w14:textId="77777777" w:rsidR="00BD2B1F" w:rsidRPr="00634F59" w:rsidRDefault="00BD2B1F" w:rsidP="00634F59">
      <w:pPr>
        <w:jc w:val="both"/>
        <w:rPr>
          <w:rFonts w:ascii="Arial" w:hAnsi="Arial"/>
          <w:sz w:val="22"/>
          <w:szCs w:val="22"/>
        </w:rPr>
      </w:pPr>
    </w:p>
    <w:p w14:paraId="1615A6B6"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57A95860" w14:textId="77777777" w:rsidR="00BD2B1F" w:rsidRPr="00BD2B1F" w:rsidRDefault="00BD2B1F" w:rsidP="00BD2B1F">
      <w:pPr>
        <w:pStyle w:val="Odstavecseseznamem"/>
        <w:rPr>
          <w:rFonts w:ascii="Arial" w:hAnsi="Arial"/>
          <w:sz w:val="22"/>
          <w:szCs w:val="22"/>
        </w:rPr>
      </w:pPr>
    </w:p>
    <w:p w14:paraId="16B046ED"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039DA2BB" w14:textId="77777777" w:rsidR="00BD2B1F" w:rsidRPr="00BD2B1F" w:rsidRDefault="00BD2B1F" w:rsidP="00BD2B1F">
      <w:pPr>
        <w:pStyle w:val="Odstavecseseznamem"/>
        <w:rPr>
          <w:rFonts w:ascii="Arial" w:hAnsi="Arial"/>
          <w:sz w:val="22"/>
          <w:szCs w:val="22"/>
        </w:rPr>
      </w:pPr>
    </w:p>
    <w:p w14:paraId="51788EFD"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w:t>
      </w:r>
      <w:r w:rsidR="00114D5E" w:rsidRPr="004A0114">
        <w:rPr>
          <w:rFonts w:ascii="Arial" w:hAnsi="Arial"/>
          <w:sz w:val="22"/>
          <w:szCs w:val="22"/>
        </w:rPr>
        <w:lastRenderedPageBreak/>
        <w:t xml:space="preserve">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19125C73" w14:textId="77777777" w:rsidR="00BD2B1F" w:rsidRPr="00BD2B1F" w:rsidRDefault="00BD2B1F" w:rsidP="00BD2B1F">
      <w:pPr>
        <w:pStyle w:val="Odstavecseseznamem"/>
        <w:rPr>
          <w:rFonts w:ascii="Arial" w:hAnsi="Arial"/>
          <w:sz w:val="22"/>
          <w:szCs w:val="22"/>
        </w:rPr>
      </w:pPr>
    </w:p>
    <w:p w14:paraId="707167C3"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49A6A8B0" w14:textId="77777777" w:rsidR="00BD2B1F" w:rsidRDefault="00BD2B1F" w:rsidP="00BD2B1F">
      <w:pPr>
        <w:pStyle w:val="Odstavecseseznamem"/>
        <w:ind w:left="284"/>
        <w:jc w:val="both"/>
        <w:rPr>
          <w:rFonts w:ascii="Arial" w:hAnsi="Arial"/>
          <w:sz w:val="22"/>
          <w:szCs w:val="22"/>
        </w:rPr>
      </w:pPr>
    </w:p>
    <w:p w14:paraId="19A243BA" w14:textId="77777777"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14:paraId="010CFD9B" w14:textId="77777777" w:rsidR="00BD2B1F" w:rsidRPr="00BD2B1F" w:rsidRDefault="00BD2B1F" w:rsidP="00BD2B1F">
      <w:pPr>
        <w:pStyle w:val="Odstavecseseznamem"/>
        <w:rPr>
          <w:rFonts w:ascii="Arial" w:hAnsi="Arial"/>
          <w:sz w:val="22"/>
          <w:szCs w:val="22"/>
        </w:rPr>
      </w:pPr>
    </w:p>
    <w:p w14:paraId="6A69DE46"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7A8121C2" w14:textId="77777777" w:rsidR="002B4B57" w:rsidRDefault="002B4B57" w:rsidP="00EA3274">
      <w:pPr>
        <w:jc w:val="both"/>
        <w:rPr>
          <w:rFonts w:ascii="Arial" w:hAnsi="Arial"/>
          <w:sz w:val="22"/>
          <w:szCs w:val="22"/>
        </w:rPr>
      </w:pPr>
    </w:p>
    <w:p w14:paraId="46F8FE38" w14:textId="77777777" w:rsidR="00F55C9B" w:rsidRPr="002B4B57" w:rsidRDefault="00F55C9B" w:rsidP="00EA3274">
      <w:pPr>
        <w:jc w:val="both"/>
        <w:rPr>
          <w:rFonts w:ascii="Arial" w:hAnsi="Arial"/>
          <w:sz w:val="22"/>
          <w:szCs w:val="22"/>
        </w:rPr>
      </w:pPr>
    </w:p>
    <w:p w14:paraId="593D962A"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2AB6B1B6"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3DCC4E89" w14:textId="77777777" w:rsidR="001F561E" w:rsidRDefault="001F561E" w:rsidP="00EA3274">
      <w:pPr>
        <w:jc w:val="both"/>
        <w:rPr>
          <w:rFonts w:ascii="Arial" w:hAnsi="Arial"/>
          <w:sz w:val="22"/>
          <w:szCs w:val="22"/>
        </w:rPr>
      </w:pPr>
    </w:p>
    <w:p w14:paraId="61EDB92E" w14:textId="316C01D4"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74019C">
        <w:rPr>
          <w:rFonts w:ascii="Arial" w:hAnsi="Arial"/>
          <w:sz w:val="22"/>
          <w:szCs w:val="22"/>
        </w:rPr>
        <w:t>sti této smlouvy do 31. 12. 203</w:t>
      </w:r>
      <w:r w:rsidR="000D7AA6">
        <w:rPr>
          <w:rFonts w:ascii="Arial" w:hAnsi="Arial"/>
          <w:sz w:val="22"/>
          <w:szCs w:val="22"/>
        </w:rPr>
        <w:t>2</w:t>
      </w:r>
      <w:r w:rsidRPr="00BD2B1F">
        <w:rPr>
          <w:rFonts w:ascii="Arial" w:hAnsi="Arial"/>
          <w:sz w:val="22"/>
          <w:szCs w:val="22"/>
        </w:rPr>
        <w:t>, včetně umožnění přístupu k ní.</w:t>
      </w:r>
    </w:p>
    <w:p w14:paraId="77E60AA0" w14:textId="77777777" w:rsidR="00BD2B1F" w:rsidRDefault="00BD2B1F" w:rsidP="00BD2B1F">
      <w:pPr>
        <w:pStyle w:val="Odstavecseseznamem"/>
        <w:ind w:left="284"/>
        <w:jc w:val="both"/>
        <w:rPr>
          <w:rFonts w:ascii="Arial" w:hAnsi="Arial"/>
          <w:sz w:val="22"/>
          <w:szCs w:val="22"/>
        </w:rPr>
      </w:pPr>
    </w:p>
    <w:p w14:paraId="4F329210" w14:textId="605B9504"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74019C">
        <w:rPr>
          <w:rFonts w:ascii="Arial" w:hAnsi="Arial" w:cs="Arial"/>
          <w:sz w:val="22"/>
          <w:szCs w:val="22"/>
        </w:rPr>
        <w:t>ovinen minimálně do 31. 12. 203</w:t>
      </w:r>
      <w:r w:rsidR="000D7AA6">
        <w:rPr>
          <w:rFonts w:ascii="Arial" w:hAnsi="Arial" w:cs="Arial"/>
          <w:sz w:val="22"/>
          <w:szCs w:val="22"/>
        </w:rPr>
        <w:t>2</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14:paraId="621A460E" w14:textId="77777777" w:rsidR="00771AE3" w:rsidRDefault="00771AE3" w:rsidP="00EA3274">
      <w:pPr>
        <w:jc w:val="both"/>
        <w:rPr>
          <w:rFonts w:ascii="Arial" w:hAnsi="Arial"/>
          <w:sz w:val="22"/>
          <w:szCs w:val="22"/>
        </w:rPr>
      </w:pPr>
    </w:p>
    <w:p w14:paraId="24FE638D" w14:textId="77777777" w:rsidR="00E36EDD" w:rsidRDefault="00E36EDD" w:rsidP="00EA3274">
      <w:pPr>
        <w:jc w:val="both"/>
        <w:rPr>
          <w:rFonts w:ascii="Arial" w:hAnsi="Arial"/>
          <w:sz w:val="22"/>
          <w:szCs w:val="22"/>
        </w:rPr>
      </w:pPr>
    </w:p>
    <w:p w14:paraId="4E3DD13E" w14:textId="77777777" w:rsidR="00771AE3" w:rsidRPr="007F0725" w:rsidRDefault="007F0725" w:rsidP="007F0725">
      <w:pPr>
        <w:jc w:val="center"/>
        <w:rPr>
          <w:rFonts w:ascii="Arial" w:hAnsi="Arial"/>
          <w:b/>
          <w:sz w:val="22"/>
          <w:szCs w:val="22"/>
        </w:rPr>
      </w:pPr>
      <w:r w:rsidRPr="007F0725">
        <w:rPr>
          <w:rFonts w:ascii="Arial" w:hAnsi="Arial"/>
          <w:b/>
          <w:sz w:val="22"/>
          <w:szCs w:val="22"/>
        </w:rPr>
        <w:lastRenderedPageBreak/>
        <w:t>Článek VIII.</w:t>
      </w:r>
    </w:p>
    <w:p w14:paraId="34911A21"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3DA43F54" w14:textId="77777777" w:rsidR="00F577E2" w:rsidRDefault="00F577E2" w:rsidP="00A01E1B">
      <w:pPr>
        <w:tabs>
          <w:tab w:val="left" w:pos="0"/>
        </w:tabs>
        <w:ind w:left="567" w:hanging="567"/>
        <w:jc w:val="both"/>
        <w:rPr>
          <w:rFonts w:ascii="Arial" w:hAnsi="Arial" w:cs="Arial"/>
          <w:sz w:val="22"/>
          <w:szCs w:val="22"/>
        </w:rPr>
      </w:pPr>
    </w:p>
    <w:p w14:paraId="611E3D19" w14:textId="4BEA3548"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sidR="006B4731">
        <w:rPr>
          <w:rFonts w:ascii="Arial" w:hAnsi="Arial" w:cs="Arial"/>
          <w:sz w:val="22"/>
          <w:szCs w:val="22"/>
        </w:rPr>
        <w:t>05</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601AE223" w14:textId="77777777" w:rsidR="00E36EDD" w:rsidRDefault="00E36EDD" w:rsidP="00E36EDD">
      <w:pPr>
        <w:pStyle w:val="Podnadpis"/>
        <w:ind w:left="284"/>
        <w:jc w:val="both"/>
        <w:rPr>
          <w:rFonts w:ascii="Arial" w:hAnsi="Arial" w:cs="Arial"/>
          <w:b w:val="0"/>
          <w:sz w:val="22"/>
          <w:szCs w:val="22"/>
        </w:rPr>
      </w:pPr>
    </w:p>
    <w:p w14:paraId="026254CD" w14:textId="77777777" w:rsidR="00660F1B" w:rsidRPr="004A0114" w:rsidRDefault="00660F1B" w:rsidP="00660F1B">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0DE61C68" w14:textId="77777777" w:rsidR="00675FE8" w:rsidRPr="00E41C9B" w:rsidRDefault="00675FE8" w:rsidP="00E41C9B">
      <w:pPr>
        <w:rPr>
          <w:rFonts w:ascii="Arial" w:hAnsi="Arial" w:cs="Arial"/>
          <w:b/>
          <w:sz w:val="22"/>
          <w:szCs w:val="22"/>
        </w:rPr>
      </w:pPr>
    </w:p>
    <w:p w14:paraId="4FDC6C0A"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proofErr w:type="gramStart"/>
      <w:r w:rsidR="004F2F6B">
        <w:rPr>
          <w:rFonts w:ascii="Arial" w:hAnsi="Arial" w:cs="Arial"/>
          <w:sz w:val="22"/>
          <w:szCs w:val="22"/>
        </w:rPr>
        <w:t>1</w:t>
      </w:r>
      <w:r w:rsidRPr="00456D78">
        <w:rPr>
          <w:rFonts w:ascii="Arial" w:hAnsi="Arial" w:cs="Arial"/>
          <w:sz w:val="22"/>
          <w:szCs w:val="22"/>
        </w:rPr>
        <w:t>0.000,-</w:t>
      </w:r>
      <w:proofErr w:type="gramEnd"/>
      <w:r w:rsidRPr="00456D78">
        <w:rPr>
          <w:rFonts w:ascii="Arial" w:hAnsi="Arial" w:cs="Arial"/>
          <w:sz w:val="22"/>
          <w:szCs w:val="22"/>
        </w:rPr>
        <w:t xml:space="preserve"> Kč</w:t>
      </w:r>
      <w:r>
        <w:rPr>
          <w:rFonts w:ascii="Arial" w:hAnsi="Arial" w:cs="Arial"/>
          <w:b w:val="0"/>
          <w:sz w:val="22"/>
          <w:szCs w:val="22"/>
        </w:rPr>
        <w:t>, a to za každý zjištěný případ.</w:t>
      </w:r>
    </w:p>
    <w:p w14:paraId="5629A68E" w14:textId="77777777" w:rsidR="00675FE8" w:rsidRDefault="00675FE8" w:rsidP="00675FE8">
      <w:pPr>
        <w:pStyle w:val="Odstavecseseznamem"/>
        <w:rPr>
          <w:rFonts w:ascii="Arial" w:hAnsi="Arial" w:cs="Arial"/>
          <w:b/>
          <w:sz w:val="22"/>
          <w:szCs w:val="22"/>
        </w:rPr>
      </w:pPr>
    </w:p>
    <w:p w14:paraId="16E77725"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48D28CF3" w14:textId="77777777" w:rsidR="005B2391" w:rsidRDefault="005B2391" w:rsidP="005B2391">
      <w:pPr>
        <w:pStyle w:val="Odstavecseseznamem"/>
        <w:rPr>
          <w:rFonts w:ascii="Arial" w:hAnsi="Arial" w:cs="Arial"/>
          <w:b/>
          <w:sz w:val="22"/>
          <w:szCs w:val="22"/>
        </w:rPr>
      </w:pPr>
    </w:p>
    <w:p w14:paraId="50761D32"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5E4AD59D" w14:textId="77777777" w:rsidR="005B2391" w:rsidRDefault="005B2391" w:rsidP="005B2391">
      <w:pPr>
        <w:pStyle w:val="Odstavecseseznamem"/>
        <w:rPr>
          <w:rFonts w:ascii="Arial" w:hAnsi="Arial" w:cs="Arial"/>
          <w:b/>
          <w:sz w:val="22"/>
          <w:szCs w:val="22"/>
        </w:rPr>
      </w:pPr>
    </w:p>
    <w:p w14:paraId="77F1C8B1"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w:t>
      </w:r>
      <w:r w:rsidR="009613E2" w:rsidRPr="005B2391">
        <w:rPr>
          <w:rFonts w:ascii="Arial" w:hAnsi="Arial" w:cs="Arial"/>
          <w:b w:val="0"/>
          <w:sz w:val="22"/>
          <w:szCs w:val="22"/>
        </w:rPr>
        <w:lastRenderedPageBreak/>
        <w:t>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11AD1448" w14:textId="77777777" w:rsidR="005B2391" w:rsidRDefault="005B2391" w:rsidP="005B2391">
      <w:pPr>
        <w:pStyle w:val="Odstavecseseznamem"/>
        <w:rPr>
          <w:rFonts w:ascii="Arial" w:hAnsi="Arial" w:cs="Arial"/>
          <w:b/>
          <w:sz w:val="22"/>
          <w:szCs w:val="22"/>
        </w:rPr>
      </w:pPr>
    </w:p>
    <w:p w14:paraId="37EFC9E0" w14:textId="77777777"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0520674D" w14:textId="77777777" w:rsidR="008A25AE" w:rsidRDefault="008A25AE" w:rsidP="00771AE3">
      <w:pPr>
        <w:tabs>
          <w:tab w:val="left" w:pos="0"/>
          <w:tab w:val="left" w:pos="2080"/>
        </w:tabs>
        <w:ind w:left="567" w:hanging="567"/>
        <w:jc w:val="both"/>
        <w:rPr>
          <w:rFonts w:ascii="Times" w:hAnsi="Times"/>
        </w:rPr>
      </w:pPr>
    </w:p>
    <w:p w14:paraId="4727AF0B" w14:textId="77777777" w:rsidR="004F2F6B" w:rsidRDefault="004F2F6B" w:rsidP="00634F59">
      <w:pPr>
        <w:tabs>
          <w:tab w:val="left" w:pos="0"/>
          <w:tab w:val="left" w:pos="2080"/>
        </w:tabs>
        <w:jc w:val="both"/>
        <w:rPr>
          <w:rFonts w:ascii="Arial" w:hAnsi="Arial" w:cs="Arial"/>
          <w:sz w:val="22"/>
          <w:szCs w:val="22"/>
        </w:rPr>
      </w:pPr>
    </w:p>
    <w:p w14:paraId="58730A11"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14:paraId="50561C8B"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1291EFB1" w14:textId="77777777" w:rsidR="00954C1B" w:rsidRDefault="00954C1B" w:rsidP="00A463D0">
      <w:pPr>
        <w:tabs>
          <w:tab w:val="left" w:pos="2080"/>
        </w:tabs>
        <w:jc w:val="both"/>
        <w:rPr>
          <w:rFonts w:ascii="Arial" w:hAnsi="Arial" w:cs="Arial"/>
          <w:sz w:val="22"/>
          <w:szCs w:val="22"/>
        </w:rPr>
      </w:pPr>
    </w:p>
    <w:p w14:paraId="03A5220F"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71185B3C" w14:textId="77777777" w:rsidR="005B2391" w:rsidRDefault="005B2391" w:rsidP="005B2391">
      <w:pPr>
        <w:pStyle w:val="Odstavecseseznamem"/>
        <w:tabs>
          <w:tab w:val="left" w:pos="2080"/>
        </w:tabs>
        <w:ind w:left="284"/>
        <w:jc w:val="both"/>
        <w:rPr>
          <w:rFonts w:ascii="Arial" w:hAnsi="Arial" w:cs="Arial"/>
          <w:sz w:val="22"/>
          <w:szCs w:val="22"/>
        </w:rPr>
      </w:pPr>
    </w:p>
    <w:p w14:paraId="4E70F911"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5F0FED25"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01099AD5" w14:textId="77777777" w:rsidR="005B2391" w:rsidRDefault="005B2391" w:rsidP="005B2391">
      <w:pPr>
        <w:pStyle w:val="Odstavecseseznamem"/>
        <w:tabs>
          <w:tab w:val="left" w:pos="2080"/>
        </w:tabs>
        <w:ind w:left="284"/>
        <w:jc w:val="both"/>
        <w:rPr>
          <w:rFonts w:ascii="Arial" w:hAnsi="Arial" w:cs="Arial"/>
          <w:sz w:val="22"/>
          <w:szCs w:val="22"/>
        </w:rPr>
      </w:pPr>
    </w:p>
    <w:p w14:paraId="6885908E"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670773BF"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23F05BBA" w14:textId="77777777" w:rsidR="00A463D0" w:rsidRDefault="00A463D0" w:rsidP="00A463D0">
      <w:pPr>
        <w:tabs>
          <w:tab w:val="left" w:pos="2080"/>
        </w:tabs>
        <w:jc w:val="both"/>
        <w:rPr>
          <w:rFonts w:ascii="Arial" w:hAnsi="Arial" w:cs="Arial"/>
          <w:sz w:val="22"/>
          <w:szCs w:val="22"/>
        </w:rPr>
      </w:pPr>
    </w:p>
    <w:p w14:paraId="56FBB347" w14:textId="77777777" w:rsidR="00BA1FDB" w:rsidRPr="005B2391" w:rsidRDefault="00BA1FDB"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11199A4A" w14:textId="77777777" w:rsidR="002174B2" w:rsidRDefault="002174B2" w:rsidP="00954C1B">
      <w:pPr>
        <w:tabs>
          <w:tab w:val="left" w:pos="2080"/>
        </w:tabs>
        <w:jc w:val="both"/>
        <w:rPr>
          <w:rFonts w:ascii="Arial" w:hAnsi="Arial" w:cs="Arial"/>
          <w:sz w:val="22"/>
          <w:szCs w:val="22"/>
        </w:rPr>
      </w:pPr>
    </w:p>
    <w:p w14:paraId="1E40C727" w14:textId="77777777" w:rsidR="005B2391" w:rsidRPr="00954C1B" w:rsidRDefault="005B2391" w:rsidP="00954C1B">
      <w:pPr>
        <w:tabs>
          <w:tab w:val="left" w:pos="2080"/>
        </w:tabs>
        <w:jc w:val="both"/>
        <w:rPr>
          <w:rFonts w:ascii="Arial" w:hAnsi="Arial" w:cs="Arial"/>
          <w:sz w:val="22"/>
          <w:szCs w:val="22"/>
        </w:rPr>
      </w:pPr>
    </w:p>
    <w:p w14:paraId="3624D479"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3DF7ED5D"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6B59E698" w14:textId="77777777" w:rsidR="00634F59" w:rsidRPr="00634F59" w:rsidRDefault="00634F59" w:rsidP="00634F59">
      <w:pPr>
        <w:tabs>
          <w:tab w:val="left" w:pos="2080"/>
        </w:tabs>
        <w:jc w:val="both"/>
        <w:rPr>
          <w:rFonts w:ascii="Arial" w:hAnsi="Arial" w:cs="Arial"/>
          <w:sz w:val="22"/>
          <w:szCs w:val="22"/>
        </w:rPr>
      </w:pPr>
    </w:p>
    <w:p w14:paraId="72F03EF1"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 xml:space="preserve">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w:t>
      </w:r>
      <w:proofErr w:type="gramStart"/>
      <w:r w:rsidRPr="009F77B7">
        <w:rPr>
          <w:rFonts w:ascii="Arial" w:hAnsi="Arial" w:cs="Arial"/>
          <w:sz w:val="22"/>
          <w:szCs w:val="22"/>
        </w:rPr>
        <w:t>V  záležitostech</w:t>
      </w:r>
      <w:proofErr w:type="gramEnd"/>
      <w:r w:rsidRPr="009F77B7">
        <w:rPr>
          <w:rFonts w:ascii="Arial" w:hAnsi="Arial" w:cs="Arial"/>
          <w:sz w:val="22"/>
          <w:szCs w:val="22"/>
        </w:rPr>
        <w:t xml:space="preserve"> týkajících se smluvních pokut a nároků na náhradu škody je oprávněn za Kupujícího jednat a podepisovat pouze jeho zástupce ve věcech smluvních, nikoliv ve věcech technických.</w:t>
      </w:r>
    </w:p>
    <w:p w14:paraId="05AB88C8" w14:textId="77777777" w:rsidR="009F77B7" w:rsidRDefault="009F77B7" w:rsidP="005B2391">
      <w:pPr>
        <w:pStyle w:val="Odstavecseseznamem"/>
        <w:tabs>
          <w:tab w:val="left" w:pos="2080"/>
        </w:tabs>
        <w:ind w:left="284"/>
        <w:jc w:val="both"/>
        <w:rPr>
          <w:rFonts w:ascii="Arial" w:hAnsi="Arial" w:cs="Arial"/>
          <w:sz w:val="22"/>
          <w:szCs w:val="22"/>
        </w:rPr>
      </w:pPr>
    </w:p>
    <w:p w14:paraId="20AB236B"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607A93A4" w14:textId="77777777" w:rsidR="005B2391" w:rsidRPr="005B2391" w:rsidRDefault="005B2391" w:rsidP="005B2391">
      <w:pPr>
        <w:pStyle w:val="Odstavecseseznamem"/>
        <w:rPr>
          <w:rFonts w:ascii="Arial" w:hAnsi="Arial" w:cs="Arial"/>
          <w:sz w:val="22"/>
          <w:szCs w:val="22"/>
        </w:rPr>
      </w:pPr>
    </w:p>
    <w:p w14:paraId="597ED743"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lastRenderedPageBreak/>
        <w:t>Prodávající prohlašuje (v případě, že je plátcem DPH), že:</w:t>
      </w:r>
    </w:p>
    <w:p w14:paraId="721519A0" w14:textId="77777777"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14:paraId="2E850BBB" w14:textId="77777777"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14:paraId="411FE178"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7F199EF1"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14F38867" w14:textId="77777777"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14:paraId="5DC48CD7" w14:textId="77777777" w:rsidR="00F577E2" w:rsidRPr="00FB3579" w:rsidRDefault="00F577E2" w:rsidP="00FB3579">
      <w:pPr>
        <w:pStyle w:val="Odstavec111"/>
        <w:rPr>
          <w:sz w:val="22"/>
          <w:szCs w:val="22"/>
        </w:rPr>
      </w:pPr>
      <w:r w:rsidRPr="00FB3579">
        <w:rPr>
          <w:sz w:val="22"/>
          <w:szCs w:val="22"/>
        </w:rPr>
        <w:t>nebude nespolehlivým plátcem,</w:t>
      </w:r>
    </w:p>
    <w:p w14:paraId="585C0180"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5CB26CD5" w14:textId="77777777" w:rsidR="005B2391" w:rsidRPr="00AA0AD3" w:rsidRDefault="005B2391" w:rsidP="00AA0AD3">
      <w:pPr>
        <w:jc w:val="both"/>
        <w:rPr>
          <w:rFonts w:ascii="Arial" w:hAnsi="Arial" w:cs="Arial"/>
          <w:sz w:val="22"/>
          <w:szCs w:val="22"/>
        </w:rPr>
      </w:pPr>
    </w:p>
    <w:p w14:paraId="4405FF58" w14:textId="77777777" w:rsidR="00675FE8" w:rsidRDefault="00675FE8" w:rsidP="00675FE8">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Prodávající se zavazuj</w:t>
      </w:r>
      <w:r>
        <w:rPr>
          <w:rFonts w:ascii="Arial" w:hAnsi="Arial" w:cs="Arial"/>
          <w:sz w:val="22"/>
          <w:szCs w:val="22"/>
        </w:rPr>
        <w:t>e předložit Kupujícímu seznam pod</w:t>
      </w:r>
      <w:r w:rsidRPr="005B2391">
        <w:rPr>
          <w:rFonts w:ascii="Arial" w:hAnsi="Arial" w:cs="Arial"/>
          <w:sz w:val="22"/>
          <w:szCs w:val="22"/>
        </w:rPr>
        <w:t>dodavatelů</w:t>
      </w:r>
      <w:r>
        <w:rPr>
          <w:rFonts w:ascii="Arial" w:hAnsi="Arial" w:cs="Arial"/>
          <w:sz w:val="22"/>
          <w:szCs w:val="22"/>
        </w:rPr>
        <w:t xml:space="preserve"> </w:t>
      </w:r>
      <w:r w:rsidRPr="000745CD">
        <w:rPr>
          <w:rFonts w:ascii="Arial" w:hAnsi="Arial" w:cs="Arial"/>
          <w:sz w:val="22"/>
          <w:szCs w:val="22"/>
        </w:rPr>
        <w:t>v souladu s ustanovením § 105 ods</w:t>
      </w:r>
      <w:r>
        <w:rPr>
          <w:rFonts w:ascii="Arial" w:hAnsi="Arial" w:cs="Arial"/>
          <w:sz w:val="22"/>
          <w:szCs w:val="22"/>
        </w:rPr>
        <w:t xml:space="preserve">t. 1 </w:t>
      </w:r>
      <w:r w:rsidRPr="00BD2B1F">
        <w:rPr>
          <w:rFonts w:ascii="Arial" w:hAnsi="Arial"/>
          <w:sz w:val="22"/>
          <w:szCs w:val="22"/>
        </w:rPr>
        <w:t>zákona č. 1</w:t>
      </w:r>
      <w:r>
        <w:rPr>
          <w:rFonts w:ascii="Arial" w:hAnsi="Arial"/>
          <w:sz w:val="22"/>
          <w:szCs w:val="22"/>
        </w:rPr>
        <w:t>34/201</w:t>
      </w:r>
      <w:r w:rsidRPr="00BD2B1F">
        <w:rPr>
          <w:rFonts w:ascii="Arial" w:hAnsi="Arial"/>
          <w:sz w:val="22"/>
          <w:szCs w:val="22"/>
        </w:rPr>
        <w:t>6 Sb</w:t>
      </w:r>
      <w:r>
        <w:rPr>
          <w:rFonts w:ascii="Arial" w:hAnsi="Arial"/>
          <w:sz w:val="22"/>
          <w:szCs w:val="22"/>
        </w:rPr>
        <w:t xml:space="preserve">., o </w:t>
      </w:r>
      <w:r w:rsidRPr="006016C7">
        <w:rPr>
          <w:rFonts w:ascii="Arial" w:hAnsi="Arial"/>
          <w:sz w:val="22"/>
          <w:szCs w:val="22"/>
        </w:rPr>
        <w:t>zadávání veřejných zakázek, v platném znění</w:t>
      </w:r>
      <w:r>
        <w:rPr>
          <w:rFonts w:ascii="Arial" w:hAnsi="Arial" w:cs="Arial"/>
          <w:sz w:val="22"/>
          <w:szCs w:val="22"/>
        </w:rPr>
        <w:t>, tzn. jaká</w:t>
      </w:r>
      <w:r w:rsidRPr="000745CD">
        <w:rPr>
          <w:rFonts w:ascii="Arial" w:hAnsi="Arial" w:cs="Arial"/>
          <w:sz w:val="22"/>
          <w:szCs w:val="22"/>
        </w:rPr>
        <w:t xml:space="preserve"> </w:t>
      </w:r>
      <w:r>
        <w:rPr>
          <w:rFonts w:ascii="Arial" w:hAnsi="Arial" w:cs="Arial"/>
          <w:sz w:val="22"/>
          <w:szCs w:val="22"/>
        </w:rPr>
        <w:t>část plnění této smlouvy byla</w:t>
      </w:r>
      <w:r w:rsidRPr="000745CD">
        <w:rPr>
          <w:rFonts w:ascii="Arial" w:hAnsi="Arial" w:cs="Arial"/>
          <w:sz w:val="22"/>
          <w:szCs w:val="22"/>
        </w:rPr>
        <w:t xml:space="preserve"> zadána třetím o</w:t>
      </w:r>
      <w:r>
        <w:rPr>
          <w:rFonts w:ascii="Arial" w:hAnsi="Arial" w:cs="Arial"/>
          <w:sz w:val="22"/>
          <w:szCs w:val="22"/>
        </w:rPr>
        <w:t>sobám a o které osoby se jednalo (</w:t>
      </w:r>
      <w:r w:rsidRPr="000745CD">
        <w:rPr>
          <w:rFonts w:ascii="Arial" w:hAnsi="Arial" w:cs="Arial"/>
          <w:sz w:val="22"/>
          <w:szCs w:val="22"/>
        </w:rPr>
        <w:t>identifikační údaje dle § 28 odst. 1 pí</w:t>
      </w:r>
      <w:r>
        <w:rPr>
          <w:rFonts w:ascii="Arial" w:hAnsi="Arial" w:cs="Arial"/>
          <w:sz w:val="22"/>
          <w:szCs w:val="22"/>
        </w:rPr>
        <w:t>sm. g) předmětného zákona)</w:t>
      </w:r>
      <w:r w:rsidRPr="005B2391">
        <w:rPr>
          <w:rFonts w:ascii="Arial" w:hAnsi="Arial" w:cs="Arial"/>
          <w:sz w:val="22"/>
          <w:szCs w:val="22"/>
        </w:rPr>
        <w:t>.</w:t>
      </w:r>
      <w:r>
        <w:rPr>
          <w:rFonts w:ascii="Arial" w:hAnsi="Arial" w:cs="Arial"/>
          <w:sz w:val="22"/>
          <w:szCs w:val="22"/>
        </w:rPr>
        <w:t xml:space="preserve"> </w:t>
      </w:r>
      <w:r w:rsidRPr="00456D78">
        <w:rPr>
          <w:rFonts w:ascii="Arial" w:hAnsi="Arial" w:cs="Arial"/>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3521B640" w14:textId="77777777" w:rsidR="005B2391" w:rsidRPr="005B2391" w:rsidRDefault="005B2391" w:rsidP="005B2391">
      <w:pPr>
        <w:pStyle w:val="Odstavecseseznamem"/>
        <w:rPr>
          <w:rFonts w:ascii="Arial" w:hAnsi="Arial" w:cs="Arial"/>
          <w:sz w:val="22"/>
          <w:szCs w:val="22"/>
        </w:rPr>
      </w:pPr>
    </w:p>
    <w:p w14:paraId="69598293"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29F32CA0" w14:textId="77777777" w:rsidR="005B2391" w:rsidRPr="005B2391" w:rsidRDefault="005B2391" w:rsidP="005B2391">
      <w:pPr>
        <w:pStyle w:val="Odstavecseseznamem"/>
        <w:rPr>
          <w:rFonts w:ascii="Arial" w:hAnsi="Arial" w:cs="Arial"/>
          <w:sz w:val="22"/>
          <w:szCs w:val="22"/>
        </w:rPr>
      </w:pPr>
    </w:p>
    <w:p w14:paraId="7103CD30"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w:t>
      </w:r>
      <w:r w:rsidR="009A1152">
        <w:rPr>
          <w:rFonts w:ascii="Arial" w:hAnsi="Arial" w:cs="Arial"/>
          <w:sz w:val="22"/>
          <w:szCs w:val="22"/>
        </w:rPr>
        <w:t>edeného Ministerstvem vnitra ČR, popř. uveřejní smlouvu na profilu zadavatele.</w:t>
      </w:r>
    </w:p>
    <w:p w14:paraId="39E3AD30" w14:textId="77777777" w:rsidR="005B2391" w:rsidRPr="005B2391" w:rsidRDefault="005B2391" w:rsidP="005B2391">
      <w:pPr>
        <w:pStyle w:val="Odstavecseseznamem"/>
        <w:rPr>
          <w:rFonts w:ascii="Arial" w:hAnsi="Arial" w:cs="Arial"/>
          <w:sz w:val="22"/>
          <w:szCs w:val="22"/>
        </w:rPr>
      </w:pPr>
    </w:p>
    <w:p w14:paraId="6E77E2ED" w14:textId="77777777" w:rsidR="00D6730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08498BCC" w14:textId="77777777" w:rsidR="005B2391" w:rsidRPr="005B2391" w:rsidRDefault="005B2391" w:rsidP="005B2391">
      <w:pPr>
        <w:pStyle w:val="Odstavecseseznamem"/>
        <w:rPr>
          <w:rFonts w:ascii="Arial" w:hAnsi="Arial" w:cs="Arial"/>
          <w:sz w:val="22"/>
          <w:szCs w:val="22"/>
        </w:rPr>
      </w:pPr>
    </w:p>
    <w:p w14:paraId="0884C197" w14:textId="77777777" w:rsidR="00866904"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Tato smlou</w:t>
      </w:r>
      <w:r w:rsidR="00866904">
        <w:rPr>
          <w:rFonts w:ascii="Arial" w:hAnsi="Arial" w:cs="Arial"/>
          <w:sz w:val="22"/>
          <w:szCs w:val="22"/>
        </w:rPr>
        <w:t xml:space="preserve">va nabývá platnosti </w:t>
      </w:r>
      <w:r w:rsidR="004F28CD">
        <w:rPr>
          <w:rFonts w:ascii="Arial" w:hAnsi="Arial" w:cs="Arial"/>
          <w:sz w:val="22"/>
          <w:szCs w:val="22"/>
        </w:rPr>
        <w:t xml:space="preserve">a účinnosti </w:t>
      </w:r>
      <w:r w:rsidRPr="005B2391">
        <w:rPr>
          <w:rFonts w:ascii="Arial" w:hAnsi="Arial" w:cs="Arial"/>
          <w:sz w:val="22"/>
          <w:szCs w:val="22"/>
        </w:rPr>
        <w:t>dnem jejího podpisu oběma smluvními stranami.</w:t>
      </w:r>
    </w:p>
    <w:p w14:paraId="6A1F1905" w14:textId="77777777" w:rsidR="004F28CD" w:rsidRPr="004F28CD" w:rsidRDefault="004F28CD" w:rsidP="004F28CD">
      <w:pPr>
        <w:rPr>
          <w:rFonts w:ascii="Arial" w:hAnsi="Arial" w:cs="Arial"/>
          <w:sz w:val="22"/>
          <w:szCs w:val="22"/>
        </w:rPr>
      </w:pPr>
    </w:p>
    <w:p w14:paraId="460FBA6B"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646F8066" w14:textId="77777777" w:rsidR="00AA0AD3" w:rsidRPr="00AA0AD3" w:rsidRDefault="00AA0AD3" w:rsidP="00AA0AD3">
      <w:pPr>
        <w:pStyle w:val="Odstavecseseznamem"/>
        <w:rPr>
          <w:rFonts w:ascii="Arial" w:hAnsi="Arial" w:cs="Arial"/>
          <w:color w:val="FF0000"/>
          <w:sz w:val="22"/>
          <w:szCs w:val="22"/>
        </w:rPr>
      </w:pPr>
    </w:p>
    <w:p w14:paraId="249DA79E"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4F3414B7" w14:textId="77777777" w:rsidR="005B2391" w:rsidRPr="005B2391" w:rsidRDefault="005B2391" w:rsidP="005B2391">
      <w:pPr>
        <w:pStyle w:val="Odstavecseseznamem"/>
        <w:rPr>
          <w:rFonts w:ascii="Arial" w:hAnsi="Arial" w:cs="Arial"/>
          <w:sz w:val="22"/>
          <w:szCs w:val="22"/>
        </w:rPr>
      </w:pPr>
    </w:p>
    <w:p w14:paraId="030B0EDA" w14:textId="3C644D17" w:rsidR="005B2391" w:rsidRPr="0026216F" w:rsidRDefault="00A64751" w:rsidP="0026216F">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5A456EE6" w14:textId="77777777" w:rsidR="004F28CD" w:rsidRPr="005B2391" w:rsidRDefault="004F28CD" w:rsidP="005B2391">
      <w:pPr>
        <w:pStyle w:val="Odstavecseseznamem"/>
        <w:rPr>
          <w:rFonts w:ascii="Arial" w:hAnsi="Arial" w:cs="Arial"/>
          <w:sz w:val="22"/>
          <w:szCs w:val="22"/>
        </w:rPr>
      </w:pPr>
    </w:p>
    <w:p w14:paraId="34BC661E" w14:textId="77777777" w:rsidR="00C761CE" w:rsidRPr="00CC7D61" w:rsidRDefault="00A64751" w:rsidP="007F0725">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3AA66158" w14:textId="77777777" w:rsidR="00391E2B" w:rsidRDefault="00391E2B" w:rsidP="007F0725">
      <w:pPr>
        <w:rPr>
          <w:rFonts w:ascii="Arial" w:hAnsi="Arial" w:cs="Arial"/>
          <w:sz w:val="22"/>
          <w:szCs w:val="22"/>
        </w:rPr>
      </w:pPr>
    </w:p>
    <w:p w14:paraId="1BF13BA5" w14:textId="77777777" w:rsidR="00391E2B" w:rsidRDefault="00391E2B" w:rsidP="007F0725">
      <w:pPr>
        <w:rPr>
          <w:rFonts w:ascii="Arial" w:hAnsi="Arial" w:cs="Arial"/>
          <w:sz w:val="22"/>
          <w:szCs w:val="22"/>
        </w:rPr>
      </w:pPr>
    </w:p>
    <w:p w14:paraId="1089F825" w14:textId="77777777" w:rsidR="007F0725" w:rsidRPr="007F0725" w:rsidRDefault="00391E2B" w:rsidP="007F0725">
      <w:pPr>
        <w:rPr>
          <w:rFonts w:ascii="Arial" w:hAnsi="Arial" w:cs="Arial"/>
          <w:sz w:val="22"/>
          <w:szCs w:val="22"/>
        </w:rPr>
      </w:pPr>
      <w:r>
        <w:rPr>
          <w:rFonts w:ascii="Arial" w:hAnsi="Arial" w:cs="Arial"/>
          <w:sz w:val="22"/>
          <w:szCs w:val="22"/>
        </w:rPr>
        <w:t>V Bruntále</w:t>
      </w:r>
      <w:r w:rsidR="007F0725" w:rsidRPr="007F0725">
        <w:rPr>
          <w:rFonts w:ascii="Arial" w:hAnsi="Arial" w:cs="Arial"/>
          <w:sz w:val="22"/>
          <w:szCs w:val="22"/>
        </w:rPr>
        <w:t xml:space="preserve"> dne………</w:t>
      </w:r>
      <w:r w:rsidR="004F28CD">
        <w:rPr>
          <w:rFonts w:ascii="Arial" w:hAnsi="Arial" w:cs="Arial"/>
          <w:sz w:val="22"/>
          <w:szCs w:val="22"/>
        </w:rPr>
        <w:t>…</w:t>
      </w:r>
      <w:proofErr w:type="gramStart"/>
      <w:r w:rsidR="004F28CD">
        <w:rPr>
          <w:rFonts w:ascii="Arial" w:hAnsi="Arial" w:cs="Arial"/>
          <w:sz w:val="22"/>
          <w:szCs w:val="22"/>
        </w:rPr>
        <w:t>……</w:t>
      </w:r>
      <w:r w:rsidR="00E079D1">
        <w:rPr>
          <w:rFonts w:ascii="Arial" w:hAnsi="Arial" w:cs="Arial"/>
          <w:sz w:val="22"/>
          <w:szCs w:val="22"/>
        </w:rPr>
        <w:t>.</w:t>
      </w:r>
      <w:proofErr w:type="gramEnd"/>
      <w:r w:rsidR="00E079D1">
        <w:rPr>
          <w:rFonts w:ascii="Arial" w:hAnsi="Arial" w:cs="Arial"/>
          <w:sz w:val="22"/>
          <w:szCs w:val="22"/>
        </w:rPr>
        <w:t>.</w:t>
      </w:r>
      <w:r w:rsidR="00AE4BBE">
        <w:rPr>
          <w:rFonts w:ascii="Arial" w:hAnsi="Arial" w:cs="Arial"/>
          <w:sz w:val="22"/>
          <w:szCs w:val="22"/>
        </w:rPr>
        <w:tab/>
      </w:r>
      <w:r>
        <w:rPr>
          <w:rFonts w:ascii="Arial" w:hAnsi="Arial" w:cs="Arial"/>
          <w:sz w:val="22"/>
          <w:szCs w:val="22"/>
        </w:rPr>
        <w:tab/>
      </w:r>
      <w:r>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14:paraId="180156B2" w14:textId="77777777" w:rsidR="007F0725" w:rsidRPr="007F0725" w:rsidRDefault="007F0725" w:rsidP="007F0725">
      <w:pPr>
        <w:rPr>
          <w:rFonts w:ascii="Arial" w:hAnsi="Arial" w:cs="Arial"/>
          <w:b/>
          <w:sz w:val="22"/>
          <w:szCs w:val="22"/>
        </w:rPr>
      </w:pPr>
    </w:p>
    <w:p w14:paraId="0667A76F" w14:textId="77777777"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518F0CB6" w14:textId="3CB9C124" w:rsidR="007F0725" w:rsidRDefault="007F0725" w:rsidP="007F0725">
      <w:pPr>
        <w:rPr>
          <w:rFonts w:ascii="Arial" w:hAnsi="Arial" w:cs="Arial"/>
          <w:sz w:val="22"/>
          <w:szCs w:val="22"/>
        </w:rPr>
      </w:pPr>
    </w:p>
    <w:p w14:paraId="3D3367AE" w14:textId="77777777" w:rsidR="00E41C9B" w:rsidRDefault="00E41C9B" w:rsidP="007F0725">
      <w:pPr>
        <w:rPr>
          <w:rFonts w:ascii="Arial" w:hAnsi="Arial" w:cs="Arial"/>
          <w:sz w:val="22"/>
          <w:szCs w:val="22"/>
        </w:rPr>
      </w:pPr>
    </w:p>
    <w:p w14:paraId="77E79594" w14:textId="77777777" w:rsidR="00046801" w:rsidRDefault="00046801" w:rsidP="007F0725">
      <w:pPr>
        <w:rPr>
          <w:rFonts w:ascii="Arial" w:hAnsi="Arial" w:cs="Arial"/>
          <w:sz w:val="22"/>
          <w:szCs w:val="22"/>
        </w:rPr>
      </w:pPr>
    </w:p>
    <w:p w14:paraId="0A624B73" w14:textId="77777777" w:rsidR="00AA0AD3" w:rsidRDefault="00AA0AD3" w:rsidP="007F0725">
      <w:pPr>
        <w:rPr>
          <w:rFonts w:ascii="Arial" w:hAnsi="Arial" w:cs="Arial"/>
          <w:sz w:val="22"/>
          <w:szCs w:val="22"/>
        </w:rPr>
      </w:pPr>
    </w:p>
    <w:p w14:paraId="77F537D7" w14:textId="77777777" w:rsidR="00AA0AD3" w:rsidRPr="007F0725" w:rsidRDefault="00AA0AD3" w:rsidP="007F0725">
      <w:pPr>
        <w:rPr>
          <w:rFonts w:ascii="Arial" w:hAnsi="Arial" w:cs="Arial"/>
          <w:sz w:val="22"/>
          <w:szCs w:val="22"/>
        </w:rPr>
      </w:pPr>
    </w:p>
    <w:p w14:paraId="156C34BC" w14:textId="77777777" w:rsidR="007F0725" w:rsidRPr="007F0725" w:rsidRDefault="007F0725" w:rsidP="007F0725">
      <w:pPr>
        <w:rPr>
          <w:rFonts w:ascii="Arial" w:hAnsi="Arial" w:cs="Arial"/>
          <w:sz w:val="22"/>
          <w:szCs w:val="22"/>
        </w:rPr>
      </w:pPr>
    </w:p>
    <w:p w14:paraId="732FCD10" w14:textId="77777777"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14:paraId="0BDAC492" w14:textId="49682E01" w:rsidR="007F0725" w:rsidRPr="007F0725" w:rsidRDefault="00E41C9B" w:rsidP="007F0725">
      <w:pPr>
        <w:pStyle w:val="Zpat"/>
        <w:tabs>
          <w:tab w:val="clear" w:pos="4536"/>
          <w:tab w:val="left" w:pos="4962"/>
        </w:tabs>
        <w:rPr>
          <w:rFonts w:ascii="Arial" w:hAnsi="Arial" w:cs="Arial"/>
          <w:sz w:val="22"/>
          <w:szCs w:val="22"/>
        </w:rPr>
      </w:pPr>
      <w:r w:rsidRPr="00E41C9B">
        <w:rPr>
          <w:rFonts w:ascii="Arial" w:hAnsi="Arial" w:cs="Arial"/>
          <w:sz w:val="22"/>
          <w:szCs w:val="22"/>
        </w:rPr>
        <w:t xml:space="preserve">Ing. Hana </w:t>
      </w:r>
      <w:proofErr w:type="spellStart"/>
      <w:r w:rsidRPr="00E41C9B">
        <w:rPr>
          <w:rFonts w:ascii="Arial" w:hAnsi="Arial" w:cs="Arial"/>
          <w:sz w:val="22"/>
          <w:szCs w:val="22"/>
        </w:rPr>
        <w:t>Šutovská</w:t>
      </w:r>
      <w:proofErr w:type="spellEnd"/>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14:paraId="62B3BBED" w14:textId="4D83EAD9" w:rsidR="007F0725" w:rsidRPr="00AA0AD3" w:rsidRDefault="00E41C9B" w:rsidP="007F0725">
      <w:pPr>
        <w:widowControl w:val="0"/>
        <w:tabs>
          <w:tab w:val="left" w:pos="4962"/>
        </w:tabs>
        <w:autoSpaceDE w:val="0"/>
        <w:autoSpaceDN w:val="0"/>
        <w:adjustRightInd w:val="0"/>
        <w:spacing w:after="57" w:line="220" w:lineRule="atLeast"/>
        <w:jc w:val="both"/>
        <w:rPr>
          <w:rFonts w:ascii="Arial" w:hAnsi="Arial" w:cs="Arial"/>
          <w:bCs/>
        </w:rPr>
      </w:pPr>
      <w:r w:rsidRPr="00E41C9B">
        <w:rPr>
          <w:rFonts w:ascii="Arial" w:hAnsi="Arial" w:cs="Arial"/>
          <w:sz w:val="22"/>
          <w:szCs w:val="22"/>
        </w:rPr>
        <w:t>1. místostarostka města</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p w14:paraId="604CF2E2" w14:textId="77777777" w:rsidR="00AA0AD3" w:rsidRPr="007F0725" w:rsidRDefault="00AA0AD3" w:rsidP="007F0725">
      <w:pPr>
        <w:widowControl w:val="0"/>
        <w:autoSpaceDE w:val="0"/>
        <w:autoSpaceDN w:val="0"/>
        <w:adjustRightInd w:val="0"/>
        <w:spacing w:after="57" w:line="220" w:lineRule="atLeast"/>
        <w:jc w:val="both"/>
        <w:rPr>
          <w:rFonts w:ascii="Arial" w:hAnsi="Arial" w:cs="Arial"/>
          <w:b/>
          <w:iCs/>
          <w:color w:val="000000"/>
          <w:sz w:val="22"/>
          <w:szCs w:val="22"/>
          <w:highlight w:val="lightGray"/>
        </w:rPr>
      </w:pPr>
    </w:p>
    <w:p w14:paraId="030EA41E" w14:textId="77777777"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14:paraId="63BAC878"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7942DA30" w14:textId="4CC7BB3A" w:rsidR="00BD2266" w:rsidRPr="00971878" w:rsidRDefault="00864F88" w:rsidP="00971878">
      <w:pPr>
        <w:spacing w:before="120" w:after="120"/>
        <w:rPr>
          <w:rFonts w:ascii="Verdana" w:hAnsi="Verdana" w:cs="Arial"/>
          <w:b/>
          <w:i/>
          <w:caps/>
          <w:sz w:val="32"/>
          <w:szCs w:val="32"/>
        </w:rPr>
        <w:sectPr w:rsidR="00BD2266" w:rsidRPr="00971878"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Pr>
          <w:rFonts w:ascii="Verdana" w:hAnsi="Verdana" w:cs="Arial"/>
          <w:b/>
          <w:i/>
          <w:caps/>
          <w:sz w:val="32"/>
          <w:szCs w:val="32"/>
        </w:rPr>
        <w:t xml:space="preserve"> (ZBOŽÍ</w:t>
      </w:r>
      <w:r w:rsidR="00E41C9B">
        <w:rPr>
          <w:rFonts w:ascii="Verdana" w:hAnsi="Verdana" w:cs="Arial"/>
          <w:b/>
          <w:i/>
          <w:caps/>
          <w:sz w:val="32"/>
          <w:szCs w:val="32"/>
        </w:rPr>
        <w:t>)</w:t>
      </w:r>
    </w:p>
    <w:p w14:paraId="14B95974"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F3405" w14:textId="77777777" w:rsidR="009A3E20" w:rsidRDefault="009A3E20">
      <w:r>
        <w:separator/>
      </w:r>
    </w:p>
  </w:endnote>
  <w:endnote w:type="continuationSeparator" w:id="0">
    <w:p w14:paraId="75F22F9B" w14:textId="77777777" w:rsidR="009A3E20" w:rsidRDefault="009A3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14626" w14:textId="77777777" w:rsidR="00E6192E" w:rsidRDefault="00E6192E" w:rsidP="00461955">
    <w:pPr>
      <w:pStyle w:val="Zpat"/>
      <w:jc w:val="center"/>
    </w:pPr>
    <w:r w:rsidRPr="00163831">
      <w:rPr>
        <w:color w:val="333333"/>
        <w:sz w:val="16"/>
        <w:szCs w:val="16"/>
      </w:rPr>
      <w:t>.</w:t>
    </w:r>
  </w:p>
  <w:p w14:paraId="3B7CEBB5" w14:textId="77777777" w:rsidR="00E6192E" w:rsidRDefault="00E6192E" w:rsidP="007C1E04">
    <w:pPr>
      <w:pStyle w:val="Zpat"/>
      <w:jc w:val="center"/>
      <w:rPr>
        <w:rStyle w:val="slostrnky"/>
      </w:rPr>
    </w:pPr>
  </w:p>
  <w:p w14:paraId="426B58AB" w14:textId="77777777" w:rsidR="00E6192E" w:rsidRDefault="00E6192E" w:rsidP="007C1E04">
    <w:pPr>
      <w:pStyle w:val="Zpat"/>
      <w:jc w:val="center"/>
      <w:rPr>
        <w:szCs w:val="16"/>
      </w:rPr>
    </w:pPr>
    <w:r>
      <w:rPr>
        <w:rFonts w:ascii="Arial" w:hAnsi="Arial" w:cs="Arial"/>
      </w:rPr>
      <w:t xml:space="preserve">Strana </w:t>
    </w:r>
    <w:r w:rsidR="00E97731">
      <w:rPr>
        <w:rFonts w:ascii="Arial" w:hAnsi="Arial" w:cs="Arial"/>
      </w:rPr>
      <w:fldChar w:fldCharType="begin"/>
    </w:r>
    <w:r>
      <w:rPr>
        <w:rFonts w:ascii="Arial" w:hAnsi="Arial" w:cs="Arial"/>
      </w:rPr>
      <w:instrText xml:space="preserve"> PAGE </w:instrText>
    </w:r>
    <w:r w:rsidR="00E97731">
      <w:rPr>
        <w:rFonts w:ascii="Arial" w:hAnsi="Arial" w:cs="Arial"/>
      </w:rPr>
      <w:fldChar w:fldCharType="separate"/>
    </w:r>
    <w:r w:rsidR="00F728EC">
      <w:rPr>
        <w:rFonts w:ascii="Arial" w:hAnsi="Arial" w:cs="Arial"/>
        <w:noProof/>
      </w:rPr>
      <w:t>3</w:t>
    </w:r>
    <w:r w:rsidR="00E97731">
      <w:rPr>
        <w:rFonts w:ascii="Arial" w:hAnsi="Arial" w:cs="Arial"/>
      </w:rPr>
      <w:fldChar w:fldCharType="end"/>
    </w:r>
    <w:r>
      <w:rPr>
        <w:rFonts w:ascii="Arial" w:hAnsi="Arial" w:cs="Arial"/>
      </w:rPr>
      <w:t xml:space="preserve"> (celkem </w:t>
    </w:r>
    <w:r w:rsidR="00E97731">
      <w:rPr>
        <w:rFonts w:ascii="Arial" w:hAnsi="Arial" w:cs="Arial"/>
      </w:rPr>
      <w:fldChar w:fldCharType="begin"/>
    </w:r>
    <w:r>
      <w:rPr>
        <w:rFonts w:ascii="Arial" w:hAnsi="Arial" w:cs="Arial"/>
      </w:rPr>
      <w:instrText xml:space="preserve"> NUMPAGES  </w:instrText>
    </w:r>
    <w:r w:rsidR="00E97731">
      <w:rPr>
        <w:rFonts w:ascii="Arial" w:hAnsi="Arial" w:cs="Arial"/>
      </w:rPr>
      <w:fldChar w:fldCharType="separate"/>
    </w:r>
    <w:r w:rsidR="00F728EC">
      <w:rPr>
        <w:rFonts w:ascii="Arial" w:hAnsi="Arial" w:cs="Arial"/>
        <w:noProof/>
      </w:rPr>
      <w:t>14</w:t>
    </w:r>
    <w:r w:rsidR="00E97731">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6EF3F" w14:textId="77777777" w:rsidR="00E6192E" w:rsidRPr="00A569D1" w:rsidRDefault="00E6192E" w:rsidP="00DD3E17">
    <w:pPr>
      <w:pStyle w:val="Zpat"/>
      <w:pBdr>
        <w:bottom w:val="single" w:sz="12" w:space="1" w:color="auto"/>
      </w:pBdr>
      <w:rPr>
        <w:rFonts w:ascii="Palatino Linotype" w:hAnsi="Palatino Linotype"/>
        <w:sz w:val="4"/>
      </w:rPr>
    </w:pPr>
  </w:p>
  <w:p w14:paraId="5C2506CC" w14:textId="77777777"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E97731"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E97731"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E97731" w:rsidRPr="00A569D1">
      <w:rPr>
        <w:rStyle w:val="slostrnky"/>
        <w:rFonts w:ascii="Palatino Linotype" w:hAnsi="Palatino Linotype"/>
        <w:sz w:val="18"/>
        <w:szCs w:val="16"/>
      </w:rPr>
      <w:fldChar w:fldCharType="end"/>
    </w:r>
  </w:p>
  <w:p w14:paraId="1382A1D2" w14:textId="77777777"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8BA7B" w14:textId="77777777" w:rsidR="00E6192E" w:rsidRDefault="00E6192E" w:rsidP="007C1E04">
    <w:pPr>
      <w:pStyle w:val="Zpat"/>
      <w:jc w:val="center"/>
      <w:rPr>
        <w:rStyle w:val="slostrnky"/>
      </w:rPr>
    </w:pPr>
  </w:p>
  <w:p w14:paraId="2006F713" w14:textId="77777777" w:rsidR="00E6192E" w:rsidRDefault="00E6192E" w:rsidP="007C1E04">
    <w:pPr>
      <w:pStyle w:val="Zpat"/>
      <w:jc w:val="center"/>
      <w:rPr>
        <w:szCs w:val="16"/>
      </w:rPr>
    </w:pPr>
    <w:r>
      <w:rPr>
        <w:rFonts w:ascii="Arial" w:hAnsi="Arial" w:cs="Arial"/>
      </w:rPr>
      <w:t xml:space="preserve">Strana </w:t>
    </w:r>
    <w:r w:rsidR="00E97731">
      <w:rPr>
        <w:rFonts w:ascii="Arial" w:hAnsi="Arial" w:cs="Arial"/>
      </w:rPr>
      <w:fldChar w:fldCharType="begin"/>
    </w:r>
    <w:r>
      <w:rPr>
        <w:rFonts w:ascii="Arial" w:hAnsi="Arial" w:cs="Arial"/>
      </w:rPr>
      <w:instrText xml:space="preserve"> PAGE </w:instrText>
    </w:r>
    <w:r w:rsidR="00E97731">
      <w:rPr>
        <w:rFonts w:ascii="Arial" w:hAnsi="Arial" w:cs="Arial"/>
      </w:rPr>
      <w:fldChar w:fldCharType="separate"/>
    </w:r>
    <w:r w:rsidR="00F728EC">
      <w:rPr>
        <w:rFonts w:ascii="Arial" w:hAnsi="Arial" w:cs="Arial"/>
        <w:noProof/>
      </w:rPr>
      <w:t>13</w:t>
    </w:r>
    <w:r w:rsidR="00E97731">
      <w:rPr>
        <w:rFonts w:ascii="Arial" w:hAnsi="Arial" w:cs="Arial"/>
      </w:rPr>
      <w:fldChar w:fldCharType="end"/>
    </w:r>
    <w:r>
      <w:rPr>
        <w:rFonts w:ascii="Arial" w:hAnsi="Arial" w:cs="Arial"/>
      </w:rPr>
      <w:t xml:space="preserve"> (celkem </w:t>
    </w:r>
    <w:r w:rsidR="00E97731">
      <w:rPr>
        <w:rFonts w:ascii="Arial" w:hAnsi="Arial" w:cs="Arial"/>
      </w:rPr>
      <w:fldChar w:fldCharType="begin"/>
    </w:r>
    <w:r>
      <w:rPr>
        <w:rFonts w:ascii="Arial" w:hAnsi="Arial" w:cs="Arial"/>
      </w:rPr>
      <w:instrText xml:space="preserve"> NUMPAGES  </w:instrText>
    </w:r>
    <w:r w:rsidR="00E97731">
      <w:rPr>
        <w:rFonts w:ascii="Arial" w:hAnsi="Arial" w:cs="Arial"/>
      </w:rPr>
      <w:fldChar w:fldCharType="separate"/>
    </w:r>
    <w:r w:rsidR="00F728EC">
      <w:rPr>
        <w:rFonts w:ascii="Arial" w:hAnsi="Arial" w:cs="Arial"/>
        <w:noProof/>
      </w:rPr>
      <w:t>14</w:t>
    </w:r>
    <w:r w:rsidR="00E97731">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0A66D" w14:textId="77777777" w:rsidR="00E6192E" w:rsidRDefault="00E6192E" w:rsidP="00461955">
    <w:pPr>
      <w:pStyle w:val="Zpat"/>
      <w:jc w:val="center"/>
      <w:rPr>
        <w:caps/>
        <w:color w:val="333333"/>
        <w:sz w:val="16"/>
        <w:szCs w:val="16"/>
      </w:rPr>
    </w:pPr>
  </w:p>
  <w:p w14:paraId="1E0D8D79" w14:textId="77777777" w:rsidR="00E6192E" w:rsidRDefault="00E6192E" w:rsidP="007C1E04">
    <w:pPr>
      <w:pStyle w:val="Zpat"/>
      <w:jc w:val="center"/>
      <w:rPr>
        <w:rStyle w:val="slostrnky"/>
      </w:rPr>
    </w:pPr>
  </w:p>
  <w:p w14:paraId="08F927B0" w14:textId="77777777" w:rsidR="00E6192E" w:rsidRDefault="00E6192E" w:rsidP="007C1E04">
    <w:pPr>
      <w:pStyle w:val="Zpat"/>
      <w:jc w:val="center"/>
      <w:rPr>
        <w:szCs w:val="16"/>
      </w:rPr>
    </w:pPr>
    <w:r>
      <w:rPr>
        <w:rFonts w:ascii="Arial" w:hAnsi="Arial" w:cs="Arial"/>
      </w:rPr>
      <w:t xml:space="preserve">Strana </w:t>
    </w:r>
    <w:r w:rsidR="00E97731">
      <w:rPr>
        <w:rFonts w:ascii="Arial" w:hAnsi="Arial" w:cs="Arial"/>
      </w:rPr>
      <w:fldChar w:fldCharType="begin"/>
    </w:r>
    <w:r>
      <w:rPr>
        <w:rFonts w:ascii="Arial" w:hAnsi="Arial" w:cs="Arial"/>
      </w:rPr>
      <w:instrText xml:space="preserve"> PAGE </w:instrText>
    </w:r>
    <w:r w:rsidR="00E97731">
      <w:rPr>
        <w:rFonts w:ascii="Arial" w:hAnsi="Arial" w:cs="Arial"/>
      </w:rPr>
      <w:fldChar w:fldCharType="separate"/>
    </w:r>
    <w:r w:rsidR="00F728EC">
      <w:rPr>
        <w:rFonts w:ascii="Arial" w:hAnsi="Arial" w:cs="Arial"/>
        <w:noProof/>
      </w:rPr>
      <w:t>14</w:t>
    </w:r>
    <w:r w:rsidR="00E97731">
      <w:rPr>
        <w:rFonts w:ascii="Arial" w:hAnsi="Arial" w:cs="Arial"/>
      </w:rPr>
      <w:fldChar w:fldCharType="end"/>
    </w:r>
    <w:r>
      <w:rPr>
        <w:rFonts w:ascii="Arial" w:hAnsi="Arial" w:cs="Arial"/>
      </w:rPr>
      <w:t xml:space="preserve"> (celkem </w:t>
    </w:r>
    <w:r w:rsidR="00E97731">
      <w:rPr>
        <w:rFonts w:ascii="Arial" w:hAnsi="Arial" w:cs="Arial"/>
      </w:rPr>
      <w:fldChar w:fldCharType="begin"/>
    </w:r>
    <w:r>
      <w:rPr>
        <w:rFonts w:ascii="Arial" w:hAnsi="Arial" w:cs="Arial"/>
      </w:rPr>
      <w:instrText xml:space="preserve"> NUMPAGES  </w:instrText>
    </w:r>
    <w:r w:rsidR="00E97731">
      <w:rPr>
        <w:rFonts w:ascii="Arial" w:hAnsi="Arial" w:cs="Arial"/>
      </w:rPr>
      <w:fldChar w:fldCharType="separate"/>
    </w:r>
    <w:r w:rsidR="00F728EC">
      <w:rPr>
        <w:rFonts w:ascii="Arial" w:hAnsi="Arial" w:cs="Arial"/>
        <w:noProof/>
      </w:rPr>
      <w:t>14</w:t>
    </w:r>
    <w:r w:rsidR="00E97731">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E6DB5" w14:textId="77777777" w:rsidR="009A3E20" w:rsidRDefault="009A3E20">
      <w:r>
        <w:separator/>
      </w:r>
    </w:p>
  </w:footnote>
  <w:footnote w:type="continuationSeparator" w:id="0">
    <w:p w14:paraId="524CF8D2" w14:textId="77777777" w:rsidR="009A3E20" w:rsidRDefault="009A3E20">
      <w:r>
        <w:continuationSeparator/>
      </w:r>
    </w:p>
  </w:footnote>
  <w:footnote w:id="1">
    <w:p w14:paraId="3EBC021A" w14:textId="77777777"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7E3E1" w14:textId="77777777" w:rsidR="00E6192E" w:rsidRDefault="00E6192E" w:rsidP="00E6192E">
    <w:pPr>
      <w:pStyle w:val="Zhlav"/>
    </w:pPr>
    <w:r>
      <w:rPr>
        <w:noProof/>
      </w:rPr>
      <w:drawing>
        <wp:inline distT="0" distB="0" distL="0" distR="0" wp14:anchorId="0743D01B" wp14:editId="4F9343AB">
          <wp:extent cx="5271770" cy="874395"/>
          <wp:effectExtent l="19050" t="0" r="508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271770" cy="874395"/>
                  </a:xfrm>
                  <a:prstGeom prst="rect">
                    <a:avLst/>
                  </a:prstGeom>
                  <a:noFill/>
                  <a:ln w="9525">
                    <a:noFill/>
                    <a:miter lim="800000"/>
                    <a:headEnd/>
                    <a:tailEnd/>
                  </a:ln>
                </pic:spPr>
              </pic:pic>
            </a:graphicData>
          </a:graphic>
        </wp:inline>
      </w:drawing>
    </w:r>
  </w:p>
  <w:p w14:paraId="074DF8C5" w14:textId="77777777"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3BE1C" w14:textId="77777777" w:rsidR="00E6192E" w:rsidRPr="005F2131" w:rsidRDefault="009A3E20">
    <w:pPr>
      <w:pStyle w:val="Zhlav"/>
      <w:pBdr>
        <w:bottom w:val="single" w:sz="12" w:space="1" w:color="auto"/>
      </w:pBdr>
      <w:spacing w:before="40"/>
      <w:rPr>
        <w:rFonts w:ascii="Arial MT CE Black" w:hAnsi="Arial MT CE Black"/>
      </w:rPr>
    </w:pPr>
    <w:r>
      <w:rPr>
        <w:rFonts w:ascii="Arial MT CE Black" w:hAnsi="Arial MT CE Black"/>
        <w:noProof/>
      </w:rPr>
      <w:pict w14:anchorId="5F97E93C">
        <v:shapetype id="_x0000_t202" coordsize="21600,21600" o:spt="202" path="m,l,21600r21600,l21600,xe">
          <v:stroke joinstyle="miter"/>
          <v:path gradientshapeok="t" o:connecttype="rect"/>
        </v:shapetype>
        <v:shape id="Text Box 1" o:spid="_x0000_s1025"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14:paraId="78FDBE6E" w14:textId="77777777"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397F8250" w14:textId="77777777"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14:paraId="6BB716BE" w14:textId="77777777" w:rsidR="00E6192E" w:rsidRDefault="00E6192E" w:rsidP="000136B2">
                <w:pPr>
                  <w:rPr>
                    <w:sz w:val="13"/>
                  </w:rPr>
                </w:pPr>
              </w:p>
              <w:p w14:paraId="69F07580" w14:textId="77777777"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48D8A0B7" w14:textId="77777777"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399A77EE" w14:textId="77777777"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75F7AB11" w14:textId="77777777" w:rsidR="00E6192E" w:rsidRDefault="00E6192E" w:rsidP="000136B2">
                <w:pPr>
                  <w:pStyle w:val="Zkladntext2"/>
                  <w:tabs>
                    <w:tab w:val="left" w:pos="1843"/>
                  </w:tabs>
                  <w:rPr>
                    <w:rFonts w:ascii="Arial" w:hAnsi="Arial"/>
                    <w:b/>
                    <w:sz w:val="12"/>
                  </w:rPr>
                </w:pPr>
              </w:p>
              <w:p w14:paraId="396AA190" w14:textId="77777777"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4AC4EADA" w14:textId="77777777"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14:anchorId="61DB9523" wp14:editId="3FF54099">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281106C6" w14:textId="77777777" w:rsidR="00E6192E" w:rsidRDefault="00E6192E">
    <w:pPr>
      <w:pStyle w:val="Zhlav"/>
    </w:pPr>
  </w:p>
  <w:p w14:paraId="303DA229" w14:textId="77777777"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B2539C"/>
    <w:multiLevelType w:val="hybridMultilevel"/>
    <w:tmpl w:val="A184D6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2"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34"/>
  </w:num>
  <w:num w:numId="6">
    <w:abstractNumId w:val="39"/>
  </w:num>
  <w:num w:numId="7">
    <w:abstractNumId w:val="8"/>
  </w:num>
  <w:num w:numId="8">
    <w:abstractNumId w:val="7"/>
  </w:num>
  <w:num w:numId="9">
    <w:abstractNumId w:val="24"/>
  </w:num>
  <w:num w:numId="10">
    <w:abstractNumId w:val="23"/>
  </w:num>
  <w:num w:numId="11">
    <w:abstractNumId w:val="35"/>
  </w:num>
  <w:num w:numId="12">
    <w:abstractNumId w:val="5"/>
  </w:num>
  <w:num w:numId="13">
    <w:abstractNumId w:val="9"/>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29"/>
  </w:num>
  <w:num w:numId="17">
    <w:abstractNumId w:val="4"/>
  </w:num>
  <w:num w:numId="18">
    <w:abstractNumId w:val="15"/>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num>
  <w:num w:numId="21">
    <w:abstractNumId w:val="17"/>
  </w:num>
  <w:num w:numId="22">
    <w:abstractNumId w:val="22"/>
  </w:num>
  <w:num w:numId="23">
    <w:abstractNumId w:val="31"/>
  </w:num>
  <w:num w:numId="24">
    <w:abstractNumId w:val="37"/>
  </w:num>
  <w:num w:numId="25">
    <w:abstractNumId w:val="18"/>
  </w:num>
  <w:num w:numId="26">
    <w:abstractNumId w:val="36"/>
  </w:num>
  <w:num w:numId="27">
    <w:abstractNumId w:val="6"/>
  </w:num>
  <w:num w:numId="28">
    <w:abstractNumId w:val="11"/>
  </w:num>
  <w:num w:numId="29">
    <w:abstractNumId w:val="20"/>
  </w:num>
  <w:num w:numId="30">
    <w:abstractNumId w:val="19"/>
  </w:num>
  <w:num w:numId="31">
    <w:abstractNumId w:val="25"/>
  </w:num>
  <w:num w:numId="32">
    <w:abstractNumId w:val="32"/>
  </w:num>
  <w:num w:numId="33">
    <w:abstractNumId w:val="10"/>
  </w:num>
  <w:num w:numId="34">
    <w:abstractNumId w:val="3"/>
  </w:num>
  <w:num w:numId="35">
    <w:abstractNumId w:val="38"/>
  </w:num>
  <w:num w:numId="36">
    <w:abstractNumId w:val="13"/>
  </w:num>
  <w:num w:numId="37">
    <w:abstractNumId w:val="26"/>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377F"/>
    <w:rsid w:val="00040B7E"/>
    <w:rsid w:val="00046801"/>
    <w:rsid w:val="00053966"/>
    <w:rsid w:val="000603FD"/>
    <w:rsid w:val="00061A77"/>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022"/>
    <w:rsid w:val="00083C3B"/>
    <w:rsid w:val="00085A78"/>
    <w:rsid w:val="00086739"/>
    <w:rsid w:val="0009159C"/>
    <w:rsid w:val="00091627"/>
    <w:rsid w:val="00091B7E"/>
    <w:rsid w:val="000A0B81"/>
    <w:rsid w:val="000A1594"/>
    <w:rsid w:val="000A3100"/>
    <w:rsid w:val="000A4240"/>
    <w:rsid w:val="000A69C1"/>
    <w:rsid w:val="000A7F3B"/>
    <w:rsid w:val="000B15C3"/>
    <w:rsid w:val="000B2579"/>
    <w:rsid w:val="000B2A9E"/>
    <w:rsid w:val="000B4370"/>
    <w:rsid w:val="000B488A"/>
    <w:rsid w:val="000B75EE"/>
    <w:rsid w:val="000B77C2"/>
    <w:rsid w:val="000B796F"/>
    <w:rsid w:val="000C18E8"/>
    <w:rsid w:val="000C22D9"/>
    <w:rsid w:val="000C4709"/>
    <w:rsid w:val="000C50EE"/>
    <w:rsid w:val="000D07FA"/>
    <w:rsid w:val="000D13DE"/>
    <w:rsid w:val="000D7AA6"/>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26892"/>
    <w:rsid w:val="00133A0B"/>
    <w:rsid w:val="001349C8"/>
    <w:rsid w:val="00136023"/>
    <w:rsid w:val="0013739F"/>
    <w:rsid w:val="001402AC"/>
    <w:rsid w:val="00143359"/>
    <w:rsid w:val="00144027"/>
    <w:rsid w:val="00144A5A"/>
    <w:rsid w:val="0015007F"/>
    <w:rsid w:val="001565BE"/>
    <w:rsid w:val="00162E6A"/>
    <w:rsid w:val="001675D4"/>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68E4"/>
    <w:rsid w:val="001D20A1"/>
    <w:rsid w:val="001D4008"/>
    <w:rsid w:val="001D7534"/>
    <w:rsid w:val="001E4246"/>
    <w:rsid w:val="001F1ABA"/>
    <w:rsid w:val="001F3840"/>
    <w:rsid w:val="001F51C3"/>
    <w:rsid w:val="001F561E"/>
    <w:rsid w:val="0020225D"/>
    <w:rsid w:val="00203BE3"/>
    <w:rsid w:val="0020634E"/>
    <w:rsid w:val="0020646E"/>
    <w:rsid w:val="00211C6B"/>
    <w:rsid w:val="00216AE3"/>
    <w:rsid w:val="002174B2"/>
    <w:rsid w:val="002305BA"/>
    <w:rsid w:val="00231D69"/>
    <w:rsid w:val="00232009"/>
    <w:rsid w:val="002330BF"/>
    <w:rsid w:val="00234DB8"/>
    <w:rsid w:val="0023665C"/>
    <w:rsid w:val="0023718C"/>
    <w:rsid w:val="00241931"/>
    <w:rsid w:val="00242240"/>
    <w:rsid w:val="00251F25"/>
    <w:rsid w:val="00253A15"/>
    <w:rsid w:val="00254A71"/>
    <w:rsid w:val="0025624E"/>
    <w:rsid w:val="002569A4"/>
    <w:rsid w:val="00257A74"/>
    <w:rsid w:val="0026216F"/>
    <w:rsid w:val="00265182"/>
    <w:rsid w:val="002652FE"/>
    <w:rsid w:val="002655D3"/>
    <w:rsid w:val="0026759F"/>
    <w:rsid w:val="00267BD8"/>
    <w:rsid w:val="00280EDF"/>
    <w:rsid w:val="00283F58"/>
    <w:rsid w:val="00284DDC"/>
    <w:rsid w:val="00287C14"/>
    <w:rsid w:val="0029025F"/>
    <w:rsid w:val="0029044F"/>
    <w:rsid w:val="002950C0"/>
    <w:rsid w:val="0029722E"/>
    <w:rsid w:val="0029773F"/>
    <w:rsid w:val="002A7FC6"/>
    <w:rsid w:val="002B1043"/>
    <w:rsid w:val="002B3BAD"/>
    <w:rsid w:val="002B4B57"/>
    <w:rsid w:val="002B7C34"/>
    <w:rsid w:val="002C1153"/>
    <w:rsid w:val="002C1A92"/>
    <w:rsid w:val="002C25B1"/>
    <w:rsid w:val="002C31C6"/>
    <w:rsid w:val="002C39D0"/>
    <w:rsid w:val="002C7781"/>
    <w:rsid w:val="002E67BF"/>
    <w:rsid w:val="002F2527"/>
    <w:rsid w:val="002F419C"/>
    <w:rsid w:val="003010FE"/>
    <w:rsid w:val="00301DC5"/>
    <w:rsid w:val="00311849"/>
    <w:rsid w:val="003169E9"/>
    <w:rsid w:val="003237D7"/>
    <w:rsid w:val="0032578C"/>
    <w:rsid w:val="003315FC"/>
    <w:rsid w:val="00332119"/>
    <w:rsid w:val="00332462"/>
    <w:rsid w:val="0033533A"/>
    <w:rsid w:val="00345BE2"/>
    <w:rsid w:val="00347111"/>
    <w:rsid w:val="00353034"/>
    <w:rsid w:val="00353777"/>
    <w:rsid w:val="00354116"/>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172A"/>
    <w:rsid w:val="00391E2B"/>
    <w:rsid w:val="00393007"/>
    <w:rsid w:val="0039545F"/>
    <w:rsid w:val="00397360"/>
    <w:rsid w:val="00397713"/>
    <w:rsid w:val="00397BEE"/>
    <w:rsid w:val="003A2D64"/>
    <w:rsid w:val="003A2DE2"/>
    <w:rsid w:val="003A79B6"/>
    <w:rsid w:val="003B06C7"/>
    <w:rsid w:val="003B0E8E"/>
    <w:rsid w:val="003B299D"/>
    <w:rsid w:val="003C06F8"/>
    <w:rsid w:val="003C1616"/>
    <w:rsid w:val="003C70B5"/>
    <w:rsid w:val="003C7361"/>
    <w:rsid w:val="003D2D2D"/>
    <w:rsid w:val="003D33F1"/>
    <w:rsid w:val="003D5C08"/>
    <w:rsid w:val="003E0BDD"/>
    <w:rsid w:val="003F2B36"/>
    <w:rsid w:val="003F5BB0"/>
    <w:rsid w:val="003F7D07"/>
    <w:rsid w:val="00401AD1"/>
    <w:rsid w:val="00404CD5"/>
    <w:rsid w:val="0041245E"/>
    <w:rsid w:val="00413D1B"/>
    <w:rsid w:val="00424BB8"/>
    <w:rsid w:val="0042562D"/>
    <w:rsid w:val="004317BC"/>
    <w:rsid w:val="004331B7"/>
    <w:rsid w:val="00435C3D"/>
    <w:rsid w:val="004410A5"/>
    <w:rsid w:val="00444833"/>
    <w:rsid w:val="00450467"/>
    <w:rsid w:val="00451FAE"/>
    <w:rsid w:val="004526C9"/>
    <w:rsid w:val="0045669B"/>
    <w:rsid w:val="0045758B"/>
    <w:rsid w:val="00461955"/>
    <w:rsid w:val="00461F7A"/>
    <w:rsid w:val="004625C7"/>
    <w:rsid w:val="00471B63"/>
    <w:rsid w:val="00472645"/>
    <w:rsid w:val="00473C56"/>
    <w:rsid w:val="00474A9E"/>
    <w:rsid w:val="00474CAE"/>
    <w:rsid w:val="00477CE2"/>
    <w:rsid w:val="00480BD0"/>
    <w:rsid w:val="00485683"/>
    <w:rsid w:val="00486C9F"/>
    <w:rsid w:val="00487D84"/>
    <w:rsid w:val="00494DAE"/>
    <w:rsid w:val="00496088"/>
    <w:rsid w:val="00497719"/>
    <w:rsid w:val="004A0114"/>
    <w:rsid w:val="004B2B67"/>
    <w:rsid w:val="004B3A35"/>
    <w:rsid w:val="004C2D62"/>
    <w:rsid w:val="004C2E05"/>
    <w:rsid w:val="004C3C0E"/>
    <w:rsid w:val="004D0C32"/>
    <w:rsid w:val="004D21CD"/>
    <w:rsid w:val="004D64DE"/>
    <w:rsid w:val="004D727E"/>
    <w:rsid w:val="004D761E"/>
    <w:rsid w:val="004E04B5"/>
    <w:rsid w:val="004E6052"/>
    <w:rsid w:val="004F28CD"/>
    <w:rsid w:val="004F2F6B"/>
    <w:rsid w:val="004F7AA2"/>
    <w:rsid w:val="0050039C"/>
    <w:rsid w:val="00500918"/>
    <w:rsid w:val="00504D08"/>
    <w:rsid w:val="00506590"/>
    <w:rsid w:val="00506BDD"/>
    <w:rsid w:val="0051519C"/>
    <w:rsid w:val="0052216F"/>
    <w:rsid w:val="00525DE0"/>
    <w:rsid w:val="00531F91"/>
    <w:rsid w:val="0053395A"/>
    <w:rsid w:val="00533DD7"/>
    <w:rsid w:val="00535520"/>
    <w:rsid w:val="00541022"/>
    <w:rsid w:val="0054395D"/>
    <w:rsid w:val="00547C86"/>
    <w:rsid w:val="00550E4A"/>
    <w:rsid w:val="005614D7"/>
    <w:rsid w:val="00566BC0"/>
    <w:rsid w:val="005671E6"/>
    <w:rsid w:val="00570DC4"/>
    <w:rsid w:val="0057171B"/>
    <w:rsid w:val="005808B2"/>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E105F"/>
    <w:rsid w:val="005E3483"/>
    <w:rsid w:val="005E588E"/>
    <w:rsid w:val="005F2131"/>
    <w:rsid w:val="005F7223"/>
    <w:rsid w:val="00600BA8"/>
    <w:rsid w:val="006016C7"/>
    <w:rsid w:val="00601BBF"/>
    <w:rsid w:val="00601DDD"/>
    <w:rsid w:val="00613AB9"/>
    <w:rsid w:val="006213AC"/>
    <w:rsid w:val="006222D7"/>
    <w:rsid w:val="0062509A"/>
    <w:rsid w:val="00626EA9"/>
    <w:rsid w:val="0062782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3FD8"/>
    <w:rsid w:val="006A7ED7"/>
    <w:rsid w:val="006B24AA"/>
    <w:rsid w:val="006B2579"/>
    <w:rsid w:val="006B2738"/>
    <w:rsid w:val="006B4731"/>
    <w:rsid w:val="006B6C2F"/>
    <w:rsid w:val="006B77DF"/>
    <w:rsid w:val="006C0111"/>
    <w:rsid w:val="006C1342"/>
    <w:rsid w:val="006C31A0"/>
    <w:rsid w:val="006C50D1"/>
    <w:rsid w:val="006D03A0"/>
    <w:rsid w:val="006D11BD"/>
    <w:rsid w:val="006D2B17"/>
    <w:rsid w:val="006D3155"/>
    <w:rsid w:val="006D47FA"/>
    <w:rsid w:val="006D77FD"/>
    <w:rsid w:val="006D7CEC"/>
    <w:rsid w:val="006E1A73"/>
    <w:rsid w:val="006F287E"/>
    <w:rsid w:val="006F31F7"/>
    <w:rsid w:val="00703FCB"/>
    <w:rsid w:val="00705CF0"/>
    <w:rsid w:val="007062E9"/>
    <w:rsid w:val="00711B93"/>
    <w:rsid w:val="0071219F"/>
    <w:rsid w:val="00712DFF"/>
    <w:rsid w:val="0071428E"/>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3E21"/>
    <w:rsid w:val="00754830"/>
    <w:rsid w:val="00755D39"/>
    <w:rsid w:val="00756784"/>
    <w:rsid w:val="0076187C"/>
    <w:rsid w:val="00763502"/>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FFB"/>
    <w:rsid w:val="007B3349"/>
    <w:rsid w:val="007B3D19"/>
    <w:rsid w:val="007B3FFE"/>
    <w:rsid w:val="007B41DC"/>
    <w:rsid w:val="007C1702"/>
    <w:rsid w:val="007C1E04"/>
    <w:rsid w:val="007C1FC3"/>
    <w:rsid w:val="007C235A"/>
    <w:rsid w:val="007C3008"/>
    <w:rsid w:val="007C3A45"/>
    <w:rsid w:val="007C5BED"/>
    <w:rsid w:val="007D038D"/>
    <w:rsid w:val="007D451B"/>
    <w:rsid w:val="007D6A45"/>
    <w:rsid w:val="007D7991"/>
    <w:rsid w:val="007E0D59"/>
    <w:rsid w:val="007E7038"/>
    <w:rsid w:val="007E738F"/>
    <w:rsid w:val="007F0725"/>
    <w:rsid w:val="007F35EB"/>
    <w:rsid w:val="00807722"/>
    <w:rsid w:val="00807DBD"/>
    <w:rsid w:val="00813AFF"/>
    <w:rsid w:val="00826600"/>
    <w:rsid w:val="00827356"/>
    <w:rsid w:val="008302A0"/>
    <w:rsid w:val="0083056D"/>
    <w:rsid w:val="00831C18"/>
    <w:rsid w:val="00835390"/>
    <w:rsid w:val="008364FB"/>
    <w:rsid w:val="0084365B"/>
    <w:rsid w:val="00846039"/>
    <w:rsid w:val="00852B4A"/>
    <w:rsid w:val="00853CEA"/>
    <w:rsid w:val="00856825"/>
    <w:rsid w:val="0086117C"/>
    <w:rsid w:val="0086156B"/>
    <w:rsid w:val="008648F0"/>
    <w:rsid w:val="00864F88"/>
    <w:rsid w:val="00866904"/>
    <w:rsid w:val="008753F5"/>
    <w:rsid w:val="008754AF"/>
    <w:rsid w:val="0088342D"/>
    <w:rsid w:val="008849E4"/>
    <w:rsid w:val="00884D40"/>
    <w:rsid w:val="0088500F"/>
    <w:rsid w:val="008A25AE"/>
    <w:rsid w:val="008A4123"/>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5862"/>
    <w:rsid w:val="00916BDD"/>
    <w:rsid w:val="00922684"/>
    <w:rsid w:val="00924E9E"/>
    <w:rsid w:val="00927B61"/>
    <w:rsid w:val="0093019C"/>
    <w:rsid w:val="00930BAD"/>
    <w:rsid w:val="009331C4"/>
    <w:rsid w:val="00936A6D"/>
    <w:rsid w:val="009406E7"/>
    <w:rsid w:val="009457A8"/>
    <w:rsid w:val="00954C1B"/>
    <w:rsid w:val="0095778B"/>
    <w:rsid w:val="009602FF"/>
    <w:rsid w:val="009613E2"/>
    <w:rsid w:val="00965E14"/>
    <w:rsid w:val="00966DCA"/>
    <w:rsid w:val="00967C73"/>
    <w:rsid w:val="00971604"/>
    <w:rsid w:val="00971878"/>
    <w:rsid w:val="009779FF"/>
    <w:rsid w:val="00980023"/>
    <w:rsid w:val="00980A3B"/>
    <w:rsid w:val="00980BBC"/>
    <w:rsid w:val="0098304A"/>
    <w:rsid w:val="00991842"/>
    <w:rsid w:val="009925AD"/>
    <w:rsid w:val="009938A0"/>
    <w:rsid w:val="00996156"/>
    <w:rsid w:val="009979AD"/>
    <w:rsid w:val="00997DF9"/>
    <w:rsid w:val="009A1152"/>
    <w:rsid w:val="009A3E20"/>
    <w:rsid w:val="009A44CE"/>
    <w:rsid w:val="009A55ED"/>
    <w:rsid w:val="009B09D4"/>
    <w:rsid w:val="009B1BBA"/>
    <w:rsid w:val="009B3F18"/>
    <w:rsid w:val="009B7FA1"/>
    <w:rsid w:val="009C220C"/>
    <w:rsid w:val="009C7E70"/>
    <w:rsid w:val="009D671B"/>
    <w:rsid w:val="009E0A3A"/>
    <w:rsid w:val="009E2949"/>
    <w:rsid w:val="009E404D"/>
    <w:rsid w:val="009E4D3E"/>
    <w:rsid w:val="009F095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1789A"/>
    <w:rsid w:val="00A20B1F"/>
    <w:rsid w:val="00A236EF"/>
    <w:rsid w:val="00A2426E"/>
    <w:rsid w:val="00A26E27"/>
    <w:rsid w:val="00A30739"/>
    <w:rsid w:val="00A31EE8"/>
    <w:rsid w:val="00A32F74"/>
    <w:rsid w:val="00A3564A"/>
    <w:rsid w:val="00A37AD3"/>
    <w:rsid w:val="00A40095"/>
    <w:rsid w:val="00A42035"/>
    <w:rsid w:val="00A43ABF"/>
    <w:rsid w:val="00A43DAF"/>
    <w:rsid w:val="00A463D0"/>
    <w:rsid w:val="00A51A08"/>
    <w:rsid w:val="00A5413E"/>
    <w:rsid w:val="00A569D1"/>
    <w:rsid w:val="00A56B89"/>
    <w:rsid w:val="00A61A45"/>
    <w:rsid w:val="00A641A9"/>
    <w:rsid w:val="00A64751"/>
    <w:rsid w:val="00A67D1D"/>
    <w:rsid w:val="00A73882"/>
    <w:rsid w:val="00A73DF8"/>
    <w:rsid w:val="00A756B5"/>
    <w:rsid w:val="00A8044B"/>
    <w:rsid w:val="00A84E48"/>
    <w:rsid w:val="00A85E6F"/>
    <w:rsid w:val="00A90422"/>
    <w:rsid w:val="00AA0152"/>
    <w:rsid w:val="00AA0AD3"/>
    <w:rsid w:val="00AA0E35"/>
    <w:rsid w:val="00AA11AA"/>
    <w:rsid w:val="00AA27DC"/>
    <w:rsid w:val="00AB2C24"/>
    <w:rsid w:val="00AB5327"/>
    <w:rsid w:val="00AB7ABD"/>
    <w:rsid w:val="00AC02B7"/>
    <w:rsid w:val="00AC1539"/>
    <w:rsid w:val="00AC2004"/>
    <w:rsid w:val="00AC4029"/>
    <w:rsid w:val="00AC541E"/>
    <w:rsid w:val="00AC74A8"/>
    <w:rsid w:val="00AD5098"/>
    <w:rsid w:val="00AE330C"/>
    <w:rsid w:val="00AE499D"/>
    <w:rsid w:val="00AE4BBE"/>
    <w:rsid w:val="00AE6A69"/>
    <w:rsid w:val="00AF35C3"/>
    <w:rsid w:val="00AF645E"/>
    <w:rsid w:val="00AF7375"/>
    <w:rsid w:val="00B00894"/>
    <w:rsid w:val="00B03B1C"/>
    <w:rsid w:val="00B03F91"/>
    <w:rsid w:val="00B047D6"/>
    <w:rsid w:val="00B05A10"/>
    <w:rsid w:val="00B0604D"/>
    <w:rsid w:val="00B10E17"/>
    <w:rsid w:val="00B325EB"/>
    <w:rsid w:val="00B4177A"/>
    <w:rsid w:val="00B42738"/>
    <w:rsid w:val="00B50CD5"/>
    <w:rsid w:val="00B52D5D"/>
    <w:rsid w:val="00B639C3"/>
    <w:rsid w:val="00B67982"/>
    <w:rsid w:val="00B732D1"/>
    <w:rsid w:val="00B77A3B"/>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1F0"/>
    <w:rsid w:val="00BD2266"/>
    <w:rsid w:val="00BD2B1F"/>
    <w:rsid w:val="00BD4A34"/>
    <w:rsid w:val="00BD6E9B"/>
    <w:rsid w:val="00BE2425"/>
    <w:rsid w:val="00BE69B1"/>
    <w:rsid w:val="00BE755F"/>
    <w:rsid w:val="00BF1D65"/>
    <w:rsid w:val="00BF2112"/>
    <w:rsid w:val="00BF78EF"/>
    <w:rsid w:val="00C00FD3"/>
    <w:rsid w:val="00C10251"/>
    <w:rsid w:val="00C115B8"/>
    <w:rsid w:val="00C1420F"/>
    <w:rsid w:val="00C165A9"/>
    <w:rsid w:val="00C233F7"/>
    <w:rsid w:val="00C23ADF"/>
    <w:rsid w:val="00C31A56"/>
    <w:rsid w:val="00C33CFB"/>
    <w:rsid w:val="00C341AB"/>
    <w:rsid w:val="00C36514"/>
    <w:rsid w:val="00C370C9"/>
    <w:rsid w:val="00C419A7"/>
    <w:rsid w:val="00C4515E"/>
    <w:rsid w:val="00C4685A"/>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A06D4"/>
    <w:rsid w:val="00CA352E"/>
    <w:rsid w:val="00CA434F"/>
    <w:rsid w:val="00CA6DE4"/>
    <w:rsid w:val="00CC09D6"/>
    <w:rsid w:val="00CC271F"/>
    <w:rsid w:val="00CC2FA7"/>
    <w:rsid w:val="00CC6EF8"/>
    <w:rsid w:val="00CC7D61"/>
    <w:rsid w:val="00CD1CB2"/>
    <w:rsid w:val="00CD284B"/>
    <w:rsid w:val="00CD47FC"/>
    <w:rsid w:val="00CE3A03"/>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4A48"/>
    <w:rsid w:val="00D3523A"/>
    <w:rsid w:val="00D3647D"/>
    <w:rsid w:val="00D40DDB"/>
    <w:rsid w:val="00D449CE"/>
    <w:rsid w:val="00D458FD"/>
    <w:rsid w:val="00D46989"/>
    <w:rsid w:val="00D5165A"/>
    <w:rsid w:val="00D5195D"/>
    <w:rsid w:val="00D53B91"/>
    <w:rsid w:val="00D57617"/>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14E7"/>
    <w:rsid w:val="00DB389B"/>
    <w:rsid w:val="00DB73B7"/>
    <w:rsid w:val="00DC007A"/>
    <w:rsid w:val="00DC5F91"/>
    <w:rsid w:val="00DC6E43"/>
    <w:rsid w:val="00DC7729"/>
    <w:rsid w:val="00DD3E17"/>
    <w:rsid w:val="00DF260A"/>
    <w:rsid w:val="00E0148A"/>
    <w:rsid w:val="00E02F71"/>
    <w:rsid w:val="00E03469"/>
    <w:rsid w:val="00E044BB"/>
    <w:rsid w:val="00E074B4"/>
    <w:rsid w:val="00E079D1"/>
    <w:rsid w:val="00E07ABA"/>
    <w:rsid w:val="00E244AB"/>
    <w:rsid w:val="00E24988"/>
    <w:rsid w:val="00E24E6F"/>
    <w:rsid w:val="00E26D9E"/>
    <w:rsid w:val="00E2736A"/>
    <w:rsid w:val="00E276AA"/>
    <w:rsid w:val="00E30A23"/>
    <w:rsid w:val="00E336D1"/>
    <w:rsid w:val="00E34259"/>
    <w:rsid w:val="00E36EDD"/>
    <w:rsid w:val="00E417C6"/>
    <w:rsid w:val="00E41C9B"/>
    <w:rsid w:val="00E47E0E"/>
    <w:rsid w:val="00E52C86"/>
    <w:rsid w:val="00E5384E"/>
    <w:rsid w:val="00E53BF3"/>
    <w:rsid w:val="00E55C1C"/>
    <w:rsid w:val="00E6192E"/>
    <w:rsid w:val="00E646F6"/>
    <w:rsid w:val="00E74CCF"/>
    <w:rsid w:val="00E802D4"/>
    <w:rsid w:val="00E81489"/>
    <w:rsid w:val="00E815A1"/>
    <w:rsid w:val="00E82212"/>
    <w:rsid w:val="00E82B3F"/>
    <w:rsid w:val="00E87D64"/>
    <w:rsid w:val="00E90465"/>
    <w:rsid w:val="00E924A0"/>
    <w:rsid w:val="00E9672C"/>
    <w:rsid w:val="00E97731"/>
    <w:rsid w:val="00EA1271"/>
    <w:rsid w:val="00EA3274"/>
    <w:rsid w:val="00EA3498"/>
    <w:rsid w:val="00EB479F"/>
    <w:rsid w:val="00EB5883"/>
    <w:rsid w:val="00EB656D"/>
    <w:rsid w:val="00EB7D89"/>
    <w:rsid w:val="00EC5ACB"/>
    <w:rsid w:val="00ED052D"/>
    <w:rsid w:val="00ED2BFB"/>
    <w:rsid w:val="00ED4607"/>
    <w:rsid w:val="00EE4B89"/>
    <w:rsid w:val="00EE5EC9"/>
    <w:rsid w:val="00EE6503"/>
    <w:rsid w:val="00EE6CD5"/>
    <w:rsid w:val="00EF0E97"/>
    <w:rsid w:val="00EF1279"/>
    <w:rsid w:val="00EF3531"/>
    <w:rsid w:val="00F0149E"/>
    <w:rsid w:val="00F11AF3"/>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28EC"/>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B947CEE"/>
  <w15:docId w15:val="{7CDB6089-816C-4237-9D00-D50B6B959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character" w:customStyle="1" w:styleId="PodnadpisChar">
    <w:name w:val="Podnadpis Char"/>
    <w:basedOn w:val="Standardnpsmoodstavce"/>
    <w:link w:val="Podnadpis"/>
    <w:rsid w:val="00253A15"/>
    <w:rPr>
      <w:rFonts w:ascii="Palatino Linotype" w:hAnsi="Palatino Linotype"/>
      <w:b/>
      <w:sz w:val="24"/>
    </w:rPr>
  </w:style>
  <w:style w:type="paragraph" w:customStyle="1" w:styleId="ZkladntextIMP">
    <w:name w:val="Základní text_IMP"/>
    <w:basedOn w:val="Normln"/>
    <w:rsid w:val="00391E2B"/>
    <w:pPr>
      <w:suppressAutoHyphens/>
      <w:spacing w:line="276" w:lineRule="auto"/>
    </w:pPr>
    <w:rPr>
      <w:sz w:val="24"/>
    </w:rPr>
  </w:style>
  <w:style w:type="paragraph" w:customStyle="1" w:styleId="Standardntext">
    <w:name w:val="Standardní text"/>
    <w:basedOn w:val="Normln"/>
    <w:rsid w:val="00525DE0"/>
    <w:pPr>
      <w:widowControl w:val="0"/>
      <w:spacing w:line="228" w:lineRule="auto"/>
    </w:pPr>
    <w:rPr>
      <w:sz w:val="24"/>
    </w:rPr>
  </w:style>
  <w:style w:type="character" w:customStyle="1" w:styleId="Nevyeenzmnka1">
    <w:name w:val="Nevyřešená zmínka1"/>
    <w:basedOn w:val="Standardnpsmoodstavce"/>
    <w:uiPriority w:val="99"/>
    <w:semiHidden/>
    <w:unhideWhenUsed/>
    <w:rsid w:val="00525D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256445379">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ubruntal.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08A92-E105-4105-9F63-AE30D1A9E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4945</Words>
  <Characters>29179</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Markéta  Cigánková</dc:creator>
  <cp:lastModifiedBy>radim.pala@outlook.cz</cp:lastModifiedBy>
  <cp:revision>48</cp:revision>
  <cp:lastPrinted>2016-10-07T04:59:00Z</cp:lastPrinted>
  <dcterms:created xsi:type="dcterms:W3CDTF">2018-05-01T09:07:00Z</dcterms:created>
  <dcterms:modified xsi:type="dcterms:W3CDTF">2021-11-29T14:38:00Z</dcterms:modified>
</cp:coreProperties>
</file>