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376D6" w14:textId="77777777" w:rsidR="00E155F7" w:rsidRDefault="00E155F7" w:rsidP="00CD3110">
      <w:pPr>
        <w:tabs>
          <w:tab w:val="left" w:pos="3917"/>
        </w:tabs>
        <w:rPr>
          <w:sz w:val="20"/>
        </w:rPr>
      </w:pPr>
      <w:r>
        <w:rPr>
          <w:sz w:val="20"/>
        </w:rPr>
        <w:t xml:space="preserve">                                                 </w:t>
      </w:r>
      <w:r>
        <w:rPr>
          <w:b/>
          <w:sz w:val="20"/>
          <w:u w:val="single"/>
        </w:rPr>
        <w:t>Technická zpráva</w:t>
      </w:r>
    </w:p>
    <w:p w14:paraId="5362D951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1.  Úvod</w:t>
      </w:r>
      <w:r w:rsidRPr="00E155F7">
        <w:rPr>
          <w:sz w:val="20"/>
        </w:rPr>
        <w:t xml:space="preserve">    </w:t>
      </w:r>
    </w:p>
    <w:p w14:paraId="1237CFA5" w14:textId="77777777" w:rsidR="00E155F7" w:rsidRPr="00E155F7" w:rsidRDefault="00E155F7" w:rsidP="00E155F7">
      <w:pPr>
        <w:tabs>
          <w:tab w:val="left" w:pos="1125"/>
        </w:tabs>
        <w:jc w:val="both"/>
        <w:rPr>
          <w:sz w:val="20"/>
        </w:rPr>
      </w:pPr>
      <w:r w:rsidRPr="00E155F7">
        <w:rPr>
          <w:sz w:val="20"/>
        </w:rPr>
        <w:tab/>
      </w:r>
    </w:p>
    <w:p w14:paraId="0225B0E8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Předmětem tohoto projektu je elektroinstalace v rekonstruovaném bytovém objektu.</w:t>
      </w:r>
    </w:p>
    <w:p w14:paraId="7B005E17" w14:textId="77777777" w:rsidR="00E155F7" w:rsidRPr="00E155F7" w:rsidRDefault="00E155F7" w:rsidP="00E155F7">
      <w:pPr>
        <w:jc w:val="both"/>
        <w:rPr>
          <w:sz w:val="20"/>
        </w:rPr>
      </w:pPr>
    </w:p>
    <w:p w14:paraId="58267FD5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2. Silová elektroinstalace - technické údaje</w:t>
      </w:r>
    </w:p>
    <w:p w14:paraId="5802F94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0522E089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Ochrana před nebezpečným dotykem:</w:t>
      </w:r>
      <w:r w:rsidRPr="00E155F7">
        <w:rPr>
          <w:sz w:val="20"/>
        </w:rPr>
        <w:t xml:space="preserve"> samočinným odpojením vadné části od zdroje a izolací živých částí, ochranným pospojováním a proudovým chráničem pro zásuvkové obvody v koupelně </w:t>
      </w:r>
    </w:p>
    <w:p w14:paraId="260C87EA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dle ČSN 3220-4-41 ed.2.</w:t>
      </w:r>
    </w:p>
    <w:p w14:paraId="49C6F2E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70623C8C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Jištění proti zkratu a přetížení</w:t>
      </w:r>
      <w:r w:rsidRPr="00E155F7">
        <w:rPr>
          <w:sz w:val="20"/>
        </w:rPr>
        <w:t xml:space="preserve"> jističi v rozvaděčích HDS, RE, RB. </w:t>
      </w:r>
    </w:p>
    <w:p w14:paraId="03B9A785" w14:textId="77777777" w:rsidR="00E155F7" w:rsidRDefault="00E155F7" w:rsidP="00E155F7">
      <w:pPr>
        <w:jc w:val="both"/>
        <w:rPr>
          <w:b/>
        </w:rPr>
      </w:pPr>
    </w:p>
    <w:tbl>
      <w:tblPr>
        <w:tblW w:w="9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73"/>
      </w:tblGrid>
      <w:tr w:rsidR="00E155F7" w14:paraId="4E8F8D54" w14:textId="77777777" w:rsidTr="00F31F62">
        <w:tc>
          <w:tcPr>
            <w:tcW w:w="3331" w:type="dxa"/>
          </w:tcPr>
          <w:p w14:paraId="045C5916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rPr>
                <w:i/>
                <w:sz w:val="24"/>
              </w:rPr>
              <w:t>Zdroje elektrické energie: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873" w:type="dxa"/>
          </w:tcPr>
          <w:p w14:paraId="65D24435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t>Svorky přívodních napájecích kabelů pro rozvaděče RE,</w:t>
            </w:r>
            <w:r>
              <w:rPr>
                <w:sz w:val="24"/>
              </w:rPr>
              <w:t xml:space="preserve"> </w:t>
            </w:r>
          </w:p>
        </w:tc>
      </w:tr>
      <w:tr w:rsidR="00E155F7" w14:paraId="1E065057" w14:textId="77777777" w:rsidTr="00F31F62">
        <w:tc>
          <w:tcPr>
            <w:tcW w:w="3331" w:type="dxa"/>
            <w:tcBorders>
              <w:bottom w:val="nil"/>
            </w:tcBorders>
          </w:tcPr>
          <w:p w14:paraId="742DB4D1" w14:textId="77777777" w:rsidR="00E155F7" w:rsidRDefault="00E155F7" w:rsidP="00F31F62">
            <w:pPr>
              <w:pStyle w:val="TechUdaje"/>
              <w:ind w:left="0"/>
            </w:pPr>
            <w:r>
              <w:rPr>
                <w:i/>
              </w:rPr>
              <w:t>Rozvodné soustavy:</w:t>
            </w:r>
            <w:r>
              <w:t xml:space="preserve"> </w:t>
            </w:r>
          </w:p>
        </w:tc>
        <w:tc>
          <w:tcPr>
            <w:tcW w:w="5873" w:type="dxa"/>
          </w:tcPr>
          <w:p w14:paraId="187EA5F2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3PEN, AC, 50Hz, 400/230V, TN-C</w:t>
            </w:r>
            <w:r>
              <w:t xml:space="preserve">  (přívod z HDS)</w:t>
            </w:r>
          </w:p>
          <w:p w14:paraId="4DB0FDAB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TN-C-S</w:t>
            </w:r>
            <w:r>
              <w:t xml:space="preserve">  (uzel rozdělení RE)</w:t>
            </w:r>
          </w:p>
          <w:p w14:paraId="1A007146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TN-S</w:t>
            </w:r>
            <w:r>
              <w:t xml:space="preserve">  (instalační vývody z R) </w:t>
            </w:r>
          </w:p>
        </w:tc>
      </w:tr>
      <w:tr w:rsidR="00E155F7" w14:paraId="5E36C316" w14:textId="77777777" w:rsidTr="00F31F62">
        <w:tc>
          <w:tcPr>
            <w:tcW w:w="3331" w:type="dxa"/>
            <w:tcBorders>
              <w:bottom w:val="nil"/>
            </w:tcBorders>
          </w:tcPr>
          <w:p w14:paraId="7344DF2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Rozdělovací uzly soustav:</w:t>
            </w:r>
          </w:p>
        </w:tc>
        <w:tc>
          <w:tcPr>
            <w:tcW w:w="5873" w:type="dxa"/>
          </w:tcPr>
          <w:p w14:paraId="34313122" w14:textId="77777777" w:rsidR="00E155F7" w:rsidRDefault="00E155F7" w:rsidP="00F31F62">
            <w:pPr>
              <w:pStyle w:val="TechUdaje"/>
              <w:ind w:left="0"/>
            </w:pPr>
            <w:r>
              <w:t>Hlavní rozváděč  RE</w:t>
            </w:r>
          </w:p>
        </w:tc>
      </w:tr>
      <w:tr w:rsidR="00E155F7" w14:paraId="7F808A2C" w14:textId="77777777" w:rsidTr="00F31F62">
        <w:tc>
          <w:tcPr>
            <w:tcW w:w="3331" w:type="dxa"/>
          </w:tcPr>
          <w:p w14:paraId="75E705BF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za normálního provozu:</w:t>
            </w:r>
          </w:p>
        </w:tc>
        <w:tc>
          <w:tcPr>
            <w:tcW w:w="5873" w:type="dxa"/>
          </w:tcPr>
          <w:p w14:paraId="3AD459A9" w14:textId="77777777" w:rsidR="00E155F7" w:rsidRDefault="00E155F7" w:rsidP="00F31F62">
            <w:pPr>
              <w:pStyle w:val="TechUdaje"/>
              <w:ind w:left="0"/>
            </w:pPr>
            <w:r>
              <w:t>Krytím, izolací, ve smyslu ČSN 33-2000-4-41 ed.2</w:t>
            </w:r>
          </w:p>
        </w:tc>
      </w:tr>
      <w:tr w:rsidR="00E155F7" w14:paraId="3E7BDC44" w14:textId="77777777" w:rsidTr="00F31F62">
        <w:tc>
          <w:tcPr>
            <w:tcW w:w="3331" w:type="dxa"/>
          </w:tcPr>
          <w:p w14:paraId="0141BBC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v případě poruchy:</w:t>
            </w:r>
          </w:p>
        </w:tc>
        <w:tc>
          <w:tcPr>
            <w:tcW w:w="5873" w:type="dxa"/>
          </w:tcPr>
          <w:p w14:paraId="51CCF265" w14:textId="77777777" w:rsidR="00E155F7" w:rsidRDefault="00E155F7" w:rsidP="00F31F62">
            <w:pPr>
              <w:pStyle w:val="TechUdaje"/>
              <w:ind w:left="0"/>
            </w:pPr>
            <w:r>
              <w:t>Samočinným odpojením od zdroje nadproudovými jistícími prvky a proudovým chráničem ve smyslu ČSN 33-2000-4-41 e.2</w:t>
            </w:r>
          </w:p>
        </w:tc>
      </w:tr>
      <w:tr w:rsidR="00E155F7" w14:paraId="610959BF" w14:textId="77777777" w:rsidTr="00F31F62">
        <w:tc>
          <w:tcPr>
            <w:tcW w:w="3331" w:type="dxa"/>
          </w:tcPr>
          <w:p w14:paraId="30BDFE4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Měření spotřeby elektrické  energie:</w:t>
            </w:r>
          </w:p>
        </w:tc>
        <w:tc>
          <w:tcPr>
            <w:tcW w:w="5873" w:type="dxa"/>
          </w:tcPr>
          <w:p w14:paraId="03D016D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V RE  na straně NN</w:t>
            </w:r>
          </w:p>
        </w:tc>
      </w:tr>
      <w:tr w:rsidR="00E155F7" w14:paraId="7CE6330C" w14:textId="77777777" w:rsidTr="00F31F62">
        <w:tc>
          <w:tcPr>
            <w:tcW w:w="3331" w:type="dxa"/>
          </w:tcPr>
          <w:p w14:paraId="3EC4E93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Stupeň dodávky el. energie:</w:t>
            </w:r>
          </w:p>
        </w:tc>
        <w:tc>
          <w:tcPr>
            <w:tcW w:w="5873" w:type="dxa"/>
          </w:tcPr>
          <w:p w14:paraId="23332A30" w14:textId="77777777" w:rsidR="00E155F7" w:rsidRDefault="00E155F7" w:rsidP="00F31F62">
            <w:pPr>
              <w:pStyle w:val="TechUdaje"/>
              <w:ind w:left="0"/>
              <w:jc w:val="both"/>
              <w:rPr>
                <w:sz w:val="17"/>
              </w:rPr>
            </w:pPr>
            <w:r>
              <w:rPr>
                <w:b/>
                <w:bCs/>
                <w:sz w:val="24"/>
              </w:rPr>
              <w:t>č.3</w:t>
            </w:r>
            <w:r>
              <w:rPr>
                <w:sz w:val="17"/>
              </w:rPr>
              <w:t xml:space="preserve"> </w:t>
            </w:r>
            <w:r>
              <w:t xml:space="preserve">pro instalační rozvody v bytech a spol. prostorách, </w:t>
            </w:r>
            <w:r>
              <w:rPr>
                <w:b/>
                <w:bCs/>
                <w:sz w:val="24"/>
              </w:rPr>
              <w:t xml:space="preserve">č.1 </w:t>
            </w:r>
            <w:r>
              <w:t xml:space="preserve">pro nouzové osvětlení </w:t>
            </w:r>
          </w:p>
        </w:tc>
      </w:tr>
      <w:tr w:rsidR="00E155F7" w14:paraId="363B8F05" w14:textId="77777777" w:rsidTr="00F31F62">
        <w:tc>
          <w:tcPr>
            <w:tcW w:w="3331" w:type="dxa"/>
          </w:tcPr>
          <w:p w14:paraId="26415BBB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Kompenzace účiníku cos</w:t>
            </w:r>
            <w:r>
              <w:rPr>
                <w:i/>
              </w:rPr>
              <w:sym w:font="Symbol" w:char="F06A"/>
            </w:r>
            <w:r>
              <w:rPr>
                <w:i/>
              </w:rPr>
              <w:t>:</w:t>
            </w:r>
          </w:p>
        </w:tc>
        <w:tc>
          <w:tcPr>
            <w:tcW w:w="5873" w:type="dxa"/>
          </w:tcPr>
          <w:p w14:paraId="3468DEE4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Individuelně kompenzovaná svítidla, centrální rozvodně</w:t>
            </w:r>
          </w:p>
        </w:tc>
      </w:tr>
      <w:tr w:rsidR="00E155F7" w14:paraId="709E8E1E" w14:textId="77777777" w:rsidTr="00F31F62">
        <w:tc>
          <w:tcPr>
            <w:tcW w:w="3331" w:type="dxa"/>
            <w:tcBorders>
              <w:bottom w:val="nil"/>
            </w:tcBorders>
          </w:tcPr>
          <w:p w14:paraId="25EA838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Filtrace vyšších harmonických:</w:t>
            </w:r>
          </w:p>
        </w:tc>
        <w:tc>
          <w:tcPr>
            <w:tcW w:w="5873" w:type="dxa"/>
          </w:tcPr>
          <w:p w14:paraId="30C42A7B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Neřeší tato PD (předpokládají se kompatibilní spotřebiče ) </w:t>
            </w:r>
          </w:p>
        </w:tc>
      </w:tr>
      <w:tr w:rsidR="00E155F7" w14:paraId="784569B0" w14:textId="77777777" w:rsidTr="00F31F62">
        <w:tc>
          <w:tcPr>
            <w:tcW w:w="3331" w:type="dxa"/>
            <w:tcBorders>
              <w:bottom w:val="nil"/>
            </w:tcBorders>
          </w:tcPr>
          <w:p w14:paraId="0DBF0226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Osvětlenost:</w:t>
            </w:r>
          </w:p>
        </w:tc>
        <w:tc>
          <w:tcPr>
            <w:tcW w:w="5873" w:type="dxa"/>
          </w:tcPr>
          <w:p w14:paraId="73C218FC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Hygienická minima ve smyslu </w:t>
            </w:r>
            <w:r>
              <w:rPr>
                <w:b/>
                <w:bCs/>
              </w:rPr>
              <w:t>ČSN EN 12464-1</w:t>
            </w:r>
          </w:p>
        </w:tc>
      </w:tr>
      <w:tr w:rsidR="00E155F7" w14:paraId="392ED923" w14:textId="77777777" w:rsidTr="00F31F62">
        <w:trPr>
          <w:cantSplit/>
        </w:trPr>
        <w:tc>
          <w:tcPr>
            <w:tcW w:w="3331" w:type="dxa"/>
            <w:tcBorders>
              <w:top w:val="single" w:sz="4" w:space="0" w:color="auto"/>
            </w:tcBorders>
          </w:tcPr>
          <w:p w14:paraId="19F485BE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Vnější vlivy:</w:t>
            </w:r>
          </w:p>
        </w:tc>
        <w:tc>
          <w:tcPr>
            <w:tcW w:w="5873" w:type="dxa"/>
          </w:tcPr>
          <w:p w14:paraId="54BB86C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viz. protokol</w:t>
            </w:r>
          </w:p>
        </w:tc>
      </w:tr>
    </w:tbl>
    <w:p w14:paraId="554CE0D1" w14:textId="77777777" w:rsidR="00E155F7" w:rsidRDefault="00E155F7" w:rsidP="00E155F7">
      <w:pPr>
        <w:pStyle w:val="text0"/>
        <w:tabs>
          <w:tab w:val="left" w:pos="3969"/>
        </w:tabs>
        <w:spacing w:after="0"/>
        <w:jc w:val="left"/>
      </w:pPr>
    </w:p>
    <w:p w14:paraId="0159883F" w14:textId="77777777" w:rsidR="00E155F7" w:rsidRDefault="00E155F7" w:rsidP="00E155F7">
      <w:pPr>
        <w:ind w:left="1"/>
        <w:jc w:val="both"/>
        <w:rPr>
          <w:b/>
          <w:sz w:val="20"/>
        </w:rPr>
      </w:pPr>
      <w:r>
        <w:rPr>
          <w:b/>
          <w:sz w:val="20"/>
        </w:rPr>
        <w:t>Celková energetická bilance:</w:t>
      </w:r>
    </w:p>
    <w:p w14:paraId="62CC95F4" w14:textId="7EBDC2C1" w:rsidR="00E155F7" w:rsidRDefault="00BC2E38" w:rsidP="00E155F7">
      <w:pPr>
        <w:jc w:val="both"/>
      </w:pPr>
      <w:r w:rsidRPr="00BC2E38">
        <w:rPr>
          <w:noProof/>
        </w:rPr>
        <w:drawing>
          <wp:inline distT="0" distB="0" distL="0" distR="0" wp14:anchorId="50E565F1" wp14:editId="0B84A3E6">
            <wp:extent cx="5695238" cy="1142857"/>
            <wp:effectExtent l="0" t="0" r="127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18CE7" w14:textId="77777777" w:rsidR="00E155F7" w:rsidRDefault="00E155F7" w:rsidP="00E155F7">
      <w:pPr>
        <w:jc w:val="both"/>
      </w:pPr>
    </w:p>
    <w:p w14:paraId="19A7685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3. Silnoproudá elektroinstalace - popis provedení</w:t>
      </w:r>
    </w:p>
    <w:p w14:paraId="465B8795" w14:textId="77777777" w:rsidR="00E155F7" w:rsidRPr="00E155F7" w:rsidRDefault="00E155F7" w:rsidP="00E155F7">
      <w:pPr>
        <w:ind w:left="1"/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Přípojka nn:</w:t>
      </w:r>
    </w:p>
    <w:p w14:paraId="406D4A20" w14:textId="48A73F72" w:rsidR="00E155F7" w:rsidRPr="00E155F7" w:rsidRDefault="00E155F7" w:rsidP="00E155F7">
      <w:pPr>
        <w:pStyle w:val="text0"/>
        <w:rPr>
          <w:rFonts w:ascii="Arial" w:hAnsi="Arial"/>
          <w:sz w:val="20"/>
          <w:u w:val="single"/>
        </w:rPr>
      </w:pPr>
      <w:r w:rsidRPr="00E155F7">
        <w:rPr>
          <w:rFonts w:ascii="Arial" w:hAnsi="Arial"/>
          <w:color w:val="auto"/>
          <w:sz w:val="20"/>
        </w:rPr>
        <w:t xml:space="preserve">Objekt </w:t>
      </w:r>
      <w:r w:rsidR="00770FDE">
        <w:rPr>
          <w:rFonts w:ascii="Arial" w:hAnsi="Arial"/>
          <w:color w:val="auto"/>
          <w:sz w:val="20"/>
        </w:rPr>
        <w:t>je</w:t>
      </w:r>
      <w:r w:rsidRPr="00E155F7">
        <w:rPr>
          <w:rFonts w:ascii="Arial" w:hAnsi="Arial"/>
          <w:color w:val="auto"/>
          <w:sz w:val="20"/>
        </w:rPr>
        <w:t xml:space="preserve"> napojen </w:t>
      </w:r>
      <w:r w:rsidR="00770FDE">
        <w:rPr>
          <w:rFonts w:ascii="Arial" w:hAnsi="Arial"/>
          <w:color w:val="auto"/>
          <w:sz w:val="20"/>
        </w:rPr>
        <w:t>stávajícm</w:t>
      </w:r>
      <w:r w:rsidRPr="00E155F7">
        <w:rPr>
          <w:rFonts w:ascii="Arial" w:hAnsi="Arial"/>
          <w:color w:val="auto"/>
          <w:sz w:val="20"/>
        </w:rPr>
        <w:t xml:space="preserve"> zemním vedením</w:t>
      </w:r>
      <w:r w:rsidR="006C0F73">
        <w:rPr>
          <w:rFonts w:ascii="Arial" w:hAnsi="Arial"/>
          <w:color w:val="auto"/>
          <w:sz w:val="20"/>
        </w:rPr>
        <w:t xml:space="preserve"> ze skříně HDS </w:t>
      </w:r>
      <w:r w:rsidR="00770FDE">
        <w:rPr>
          <w:rFonts w:ascii="Arial" w:hAnsi="Arial"/>
          <w:color w:val="auto"/>
          <w:sz w:val="20"/>
        </w:rPr>
        <w:t>na fasádě u vchodu do objektu</w:t>
      </w:r>
      <w:r w:rsidR="006C0F73">
        <w:rPr>
          <w:rFonts w:ascii="Arial" w:hAnsi="Arial"/>
          <w:color w:val="auto"/>
          <w:sz w:val="20"/>
        </w:rPr>
        <w:t xml:space="preserve">. </w:t>
      </w:r>
      <w:r w:rsidR="00770FDE">
        <w:rPr>
          <w:rFonts w:ascii="Arial" w:hAnsi="Arial"/>
          <w:color w:val="auto"/>
          <w:sz w:val="20"/>
        </w:rPr>
        <w:t>Nově s eprovede vedení HDS - RE</w:t>
      </w:r>
      <w:r w:rsidR="006C0F73">
        <w:rPr>
          <w:rFonts w:ascii="Arial" w:hAnsi="Arial"/>
          <w:color w:val="auto"/>
          <w:sz w:val="20"/>
        </w:rPr>
        <w:t xml:space="preserve"> kabelem CYKY 4x25 </w:t>
      </w:r>
      <w:r w:rsidR="00770FDE">
        <w:rPr>
          <w:rFonts w:ascii="Arial" w:hAnsi="Arial"/>
          <w:color w:val="auto"/>
          <w:sz w:val="20"/>
        </w:rPr>
        <w:t>pod omítkou</w:t>
      </w:r>
      <w:r w:rsidR="006C0F73">
        <w:rPr>
          <w:rFonts w:ascii="Arial" w:hAnsi="Arial"/>
          <w:color w:val="auto"/>
          <w:sz w:val="20"/>
        </w:rPr>
        <w:t>.</w:t>
      </w:r>
      <w:r w:rsidRPr="00E155F7">
        <w:rPr>
          <w:rFonts w:ascii="Arial" w:hAnsi="Arial"/>
          <w:color w:val="auto"/>
          <w:sz w:val="20"/>
        </w:rPr>
        <w:t xml:space="preserve"> </w:t>
      </w:r>
      <w:r w:rsidR="00770FDE">
        <w:rPr>
          <w:rFonts w:ascii="Arial" w:hAnsi="Arial"/>
          <w:color w:val="auto"/>
          <w:sz w:val="20"/>
        </w:rPr>
        <w:t>Nový kabel</w:t>
      </w:r>
      <w:r w:rsidR="006C0F73">
        <w:rPr>
          <w:rFonts w:ascii="Arial" w:hAnsi="Arial"/>
          <w:color w:val="auto"/>
          <w:sz w:val="20"/>
        </w:rPr>
        <w:t xml:space="preserve"> bude ukončen v elektroměrovém rozvaděči v chodbě v 1.np</w:t>
      </w:r>
      <w:r w:rsidR="00770FDE">
        <w:rPr>
          <w:rFonts w:ascii="Arial" w:hAnsi="Arial"/>
          <w:color w:val="auto"/>
          <w:sz w:val="20"/>
        </w:rPr>
        <w:t>.</w:t>
      </w:r>
    </w:p>
    <w:p w14:paraId="3BC19627" w14:textId="779CC2A1" w:rsidR="000D579C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Rozvaděč RE</w:t>
      </w:r>
      <w:r w:rsidRPr="00E155F7">
        <w:rPr>
          <w:sz w:val="20"/>
        </w:rPr>
        <w:t xml:space="preserve"> je oceloplechový s jističi před elektroměry a elektroměry. Projektované jističe před elektroměrem jsou hodnoty 2</w:t>
      </w:r>
      <w:r w:rsidR="007D2227">
        <w:rPr>
          <w:sz w:val="20"/>
        </w:rPr>
        <w:t>5</w:t>
      </w:r>
      <w:r w:rsidRPr="00E155F7">
        <w:rPr>
          <w:sz w:val="20"/>
        </w:rPr>
        <w:t xml:space="preserve">A/3 pro byty (dvoufázová elektrická varná deska), </w:t>
      </w:r>
      <w:r w:rsidR="00CD3110">
        <w:rPr>
          <w:sz w:val="20"/>
        </w:rPr>
        <w:t>2</w:t>
      </w:r>
      <w:r w:rsidR="00770FDE">
        <w:rPr>
          <w:sz w:val="20"/>
        </w:rPr>
        <w:t>5</w:t>
      </w:r>
      <w:r w:rsidRPr="00E155F7">
        <w:rPr>
          <w:sz w:val="20"/>
        </w:rPr>
        <w:t>A/</w:t>
      </w:r>
      <w:r w:rsidR="00FE3397">
        <w:rPr>
          <w:sz w:val="20"/>
        </w:rPr>
        <w:t>1</w:t>
      </w:r>
      <w:r w:rsidRPr="00E155F7">
        <w:rPr>
          <w:sz w:val="20"/>
        </w:rPr>
        <w:t xml:space="preserve"> společná spotřeba</w:t>
      </w:r>
      <w:r w:rsidR="00CD3110">
        <w:rPr>
          <w:sz w:val="20"/>
        </w:rPr>
        <w:t>.</w:t>
      </w:r>
      <w:r w:rsidR="007D2227">
        <w:rPr>
          <w:sz w:val="20"/>
        </w:rPr>
        <w:t xml:space="preserve"> </w:t>
      </w:r>
    </w:p>
    <w:p w14:paraId="0CAA188F" w14:textId="77777777" w:rsidR="0058161C" w:rsidRDefault="0058161C" w:rsidP="00E155F7">
      <w:pPr>
        <w:jc w:val="both"/>
        <w:rPr>
          <w:sz w:val="20"/>
        </w:rPr>
      </w:pPr>
    </w:p>
    <w:p w14:paraId="747CD6E0" w14:textId="7BEDCB4E" w:rsidR="00CD3110" w:rsidRPr="0058161C" w:rsidRDefault="00CD3110" w:rsidP="00CD3110">
      <w:pPr>
        <w:jc w:val="both"/>
        <w:rPr>
          <w:sz w:val="20"/>
        </w:rPr>
      </w:pPr>
      <w:r w:rsidRPr="0058161C">
        <w:rPr>
          <w:sz w:val="20"/>
          <w:u w:val="single"/>
        </w:rPr>
        <w:t>Rozvaděč RS</w:t>
      </w:r>
      <w:r w:rsidRPr="0058161C">
        <w:rPr>
          <w:sz w:val="20"/>
        </w:rPr>
        <w:t xml:space="preserve"> je </w:t>
      </w:r>
      <w:r w:rsidR="00770FDE">
        <w:rPr>
          <w:sz w:val="20"/>
        </w:rPr>
        <w:t>plastový pod omítku</w:t>
      </w:r>
      <w:r w:rsidRPr="0058161C">
        <w:rPr>
          <w:sz w:val="20"/>
        </w:rPr>
        <w:t xml:space="preserve">, slouží pro napájení zařízení ve společných prostorách  (osvětlení, zásuvky, slaboproudé zařízení). </w:t>
      </w:r>
    </w:p>
    <w:p w14:paraId="744C40AA" w14:textId="77777777" w:rsidR="00CD3110" w:rsidRPr="0058161C" w:rsidRDefault="00CD3110" w:rsidP="00E155F7">
      <w:pPr>
        <w:jc w:val="both"/>
        <w:rPr>
          <w:sz w:val="20"/>
        </w:rPr>
      </w:pPr>
    </w:p>
    <w:p w14:paraId="2C59AC2D" w14:textId="77777777" w:rsidR="00CD3110" w:rsidRPr="0058161C" w:rsidRDefault="00CD3110" w:rsidP="00CD3110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 xml:space="preserve">Podružné domovní vedení RE – RB. </w:t>
      </w:r>
    </w:p>
    <w:p w14:paraId="072EFBEA" w14:textId="77777777" w:rsidR="00F83AA0" w:rsidRPr="0058161C" w:rsidRDefault="00CD3110" w:rsidP="00CD3110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5C x 6 (plný počet fází s ohledem na desky v bytě). Rozvodnice RE bude místem přechodu soustavy TN - C na soustavu TN </w:t>
      </w:r>
      <w:r w:rsidR="001329B9">
        <w:rPr>
          <w:sz w:val="20"/>
        </w:rPr>
        <w:t>–</w:t>
      </w:r>
      <w:r w:rsidRPr="0058161C">
        <w:rPr>
          <w:sz w:val="20"/>
        </w:rPr>
        <w:t xml:space="preserve"> S</w:t>
      </w:r>
      <w:r w:rsidR="001329B9">
        <w:rPr>
          <w:sz w:val="20"/>
        </w:rPr>
        <w:t>.</w:t>
      </w:r>
    </w:p>
    <w:p w14:paraId="3082F103" w14:textId="77777777" w:rsidR="001329B9" w:rsidRDefault="001329B9" w:rsidP="001329B9">
      <w:pPr>
        <w:jc w:val="both"/>
        <w:rPr>
          <w:sz w:val="20"/>
          <w:u w:val="single"/>
        </w:rPr>
      </w:pPr>
      <w:bookmarkStart w:id="0" w:name="_Toc156266818"/>
    </w:p>
    <w:p w14:paraId="2A64D1FD" w14:textId="6C9D77DA" w:rsidR="001329B9" w:rsidRPr="0058161C" w:rsidRDefault="001329B9" w:rsidP="001329B9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>Podružné domovní vedení RE – R</w:t>
      </w:r>
      <w:r>
        <w:rPr>
          <w:sz w:val="20"/>
          <w:u w:val="single"/>
        </w:rPr>
        <w:t>S</w:t>
      </w:r>
      <w:r w:rsidRPr="0058161C">
        <w:rPr>
          <w:sz w:val="20"/>
          <w:u w:val="single"/>
        </w:rPr>
        <w:t xml:space="preserve">. </w:t>
      </w:r>
    </w:p>
    <w:p w14:paraId="78D89ED7" w14:textId="134DABE9" w:rsidR="001329B9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5C x </w:t>
      </w:r>
      <w:r w:rsidR="00770FDE">
        <w:rPr>
          <w:sz w:val="20"/>
        </w:rPr>
        <w:t>4</w:t>
      </w:r>
      <w:r>
        <w:rPr>
          <w:sz w:val="20"/>
        </w:rPr>
        <w:t>.</w:t>
      </w:r>
    </w:p>
    <w:p w14:paraId="29528655" w14:textId="77777777" w:rsidR="001329B9" w:rsidRPr="0058161C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 </w:t>
      </w:r>
    </w:p>
    <w:p w14:paraId="5DF837D4" w14:textId="25C8B388" w:rsidR="0058161C" w:rsidRDefault="0058161C" w:rsidP="00E155F7">
      <w:pPr>
        <w:rPr>
          <w:sz w:val="20"/>
          <w:u w:val="single"/>
        </w:rPr>
      </w:pPr>
    </w:p>
    <w:p w14:paraId="1F9C307D" w14:textId="77777777" w:rsidR="00770FDE" w:rsidRDefault="00770FDE" w:rsidP="00E155F7">
      <w:pPr>
        <w:rPr>
          <w:sz w:val="20"/>
          <w:u w:val="single"/>
        </w:rPr>
      </w:pPr>
    </w:p>
    <w:p w14:paraId="3B9895D7" w14:textId="5DD0B083" w:rsidR="00770FDE" w:rsidRDefault="00770FDE" w:rsidP="00E155F7">
      <w:pPr>
        <w:rPr>
          <w:sz w:val="20"/>
          <w:u w:val="single"/>
        </w:rPr>
      </w:pPr>
      <w:r>
        <w:rPr>
          <w:sz w:val="20"/>
          <w:u w:val="single"/>
        </w:rPr>
        <w:lastRenderedPageBreak/>
        <w:t>Demontáže</w:t>
      </w:r>
    </w:p>
    <w:p w14:paraId="2A106C2E" w14:textId="5312EB57" w:rsidR="00770FDE" w:rsidRDefault="00770FDE" w:rsidP="00E155F7">
      <w:pPr>
        <w:rPr>
          <w:sz w:val="20"/>
          <w:u w:val="single"/>
        </w:rPr>
      </w:pPr>
    </w:p>
    <w:p w14:paraId="26AA3F04" w14:textId="4599692E" w:rsidR="00770FDE" w:rsidRDefault="00770FDE" w:rsidP="00770FDE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>Stávající elektroinstalace s kompletně demontuje včetně elektroměrového rozvaděče. Dále se demontuje hromosvodná soustava.</w:t>
      </w:r>
    </w:p>
    <w:p w14:paraId="1682AEC3" w14:textId="7D9AED90" w:rsidR="00E155F7" w:rsidRPr="00E155F7" w:rsidRDefault="00E155F7" w:rsidP="00E155F7">
      <w:pPr>
        <w:rPr>
          <w:sz w:val="20"/>
          <w:u w:val="single"/>
        </w:rPr>
      </w:pPr>
      <w:r w:rsidRPr="00E155F7">
        <w:rPr>
          <w:sz w:val="20"/>
          <w:u w:val="single"/>
        </w:rPr>
        <w:t>Popis elektroinstalace</w:t>
      </w:r>
      <w:bookmarkEnd w:id="0"/>
      <w:r w:rsidRPr="00E155F7">
        <w:rPr>
          <w:sz w:val="20"/>
          <w:u w:val="single"/>
        </w:rPr>
        <w:t xml:space="preserve"> </w:t>
      </w:r>
    </w:p>
    <w:p w14:paraId="2E773426" w14:textId="77777777" w:rsid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bookmarkStart w:id="1" w:name="_Toc113256969"/>
      <w:r w:rsidRPr="00E155F7">
        <w:rPr>
          <w:rFonts w:ascii="Arial" w:hAnsi="Arial"/>
          <w:color w:val="auto"/>
          <w:sz w:val="20"/>
        </w:rPr>
        <w:t>Elektroinstalace bude provedena dle ČSN 33 2130 Elektrotechnické předpisy. Vnitřní elektrické rozvody. Dle této ČSN budou také stanoveny minimální počty elektrických vývodů v jednotlivých prostorách obytného domu.</w:t>
      </w:r>
      <w:bookmarkEnd w:id="1"/>
    </w:p>
    <w:p w14:paraId="2E187052" w14:textId="77777777" w:rsidR="00CD3110" w:rsidRPr="00CD3110" w:rsidRDefault="00CD3110" w:rsidP="00CD3110">
      <w:pPr>
        <w:rPr>
          <w:sz w:val="20"/>
          <w:u w:val="single"/>
        </w:rPr>
      </w:pPr>
      <w:bookmarkStart w:id="2" w:name="_Toc156266819"/>
      <w:bookmarkStart w:id="3" w:name="_Toc156266823"/>
      <w:r w:rsidRPr="00CD3110">
        <w:rPr>
          <w:sz w:val="20"/>
          <w:u w:val="single"/>
        </w:rPr>
        <w:t>Elektroinstalace umělého osvětlení</w:t>
      </w:r>
      <w:bookmarkEnd w:id="2"/>
    </w:p>
    <w:p w14:paraId="7A99BD72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Navržený počet svítidel v jednotlivých místnostech odpovídá předepsanému osvětlení dle ČSN EN 12464-1. </w:t>
      </w:r>
    </w:p>
    <w:p w14:paraId="7705BF70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Osvětlení bude provedeno LED svítidly. Svítidla budou umístěna přímo na stropě, v podhledu a případně na stěně. Ve společných prostorech jsou navrženy konkrétní typy svítidel. V ostatních místnostech bytů jsou u stropu pouze vyvedeny vývody (pro kolaudaci osadit objímkou a žárovkou) - osvětlovací těleso bude dodáno nájemníkem. Rozvody budou provedeny vodiči CYKY. Vodiče budou uloženy pod omítkou, popř. v elektroinstalační liště. Ovládání osvětlení bude od vstupů do jednotlivých prostor. Na chodbách a schodištích bude osvětlení ovládáno časovými spínači s nastavitelným zpožděním vypnutí. Napojení osvětlení bytových jednotek bude provedeno z bytových rozvaděčů v jednotlivých bytech. Osvětlení chodeb a společných prostor bude napojeno z rozvaděčů RMS. Svítidla únikového osvětlení budou umísťována do míst určujících směr úniku. </w:t>
      </w:r>
    </w:p>
    <w:p w14:paraId="328E23C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Nouzové osvětlovací soustavy jsou navrženy v souladu s ČSN EN 12464-1 a vyhláškou č. 48/82 Sb. ČÚBP. Nouzové (únikové) osvětlení musí svítit nejpozději do 15s od výpadku hlavní osvětlovací soustavy. Únikové východy jsou označeny svítidly s piktogramy. Svítidla nouzového osvětlení se osadí do výše 2,2m nad podlahou.</w:t>
      </w:r>
      <w:r>
        <w:rPr>
          <w:rFonts w:ascii="Arial" w:hAnsi="Arial"/>
          <w:color w:val="auto"/>
          <w:sz w:val="20"/>
        </w:rPr>
        <w:t xml:space="preserve"> </w:t>
      </w:r>
      <w:r w:rsidRPr="00CD3110">
        <w:rPr>
          <w:rFonts w:ascii="Arial" w:hAnsi="Arial"/>
          <w:color w:val="auto"/>
          <w:sz w:val="20"/>
        </w:rPr>
        <w:t>Vypínače ve společných prostorách umístit 1,2m nad podlahou. Vypínače v obytných místnostech umístit dle požadavku architekta popřípadě nájemníka.</w:t>
      </w:r>
    </w:p>
    <w:p w14:paraId="1200298C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 xml:space="preserve">Údržba nouzového osvětlení bude prováděna min 1x měsíčně a je nutno svítidla uvést do provozního stavu a zkontrolovat zda každé svítidlo je funkční. Kontrolovat stav UPS včetně akumulátorů. </w:t>
      </w:r>
    </w:p>
    <w:p w14:paraId="2B468A92" w14:textId="77777777" w:rsidR="00CD3110" w:rsidRPr="00CD3110" w:rsidRDefault="00CD3110" w:rsidP="00CD3110">
      <w:pPr>
        <w:rPr>
          <w:sz w:val="20"/>
          <w:u w:val="single"/>
        </w:rPr>
      </w:pPr>
      <w:bookmarkStart w:id="4" w:name="_Toc156266820"/>
      <w:r w:rsidRPr="00CD3110">
        <w:rPr>
          <w:sz w:val="20"/>
          <w:u w:val="single"/>
        </w:rPr>
        <w:t>Elektroinstalace zásuvkových rozvodů</w:t>
      </w:r>
      <w:bookmarkEnd w:id="4"/>
    </w:p>
    <w:p w14:paraId="4C3ECB0B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Zásuvková instalace bude provedena vodiči CYKY pod omítkou, v elektroinstalačních lištách, podle charakteru jednotlivých prostorů. Elektrorozvody v bytech a společných prostorách 1.np - 6.np, které jsou navrženy v místech železobetonových stěn budou zadrážkovány do žlb. stěn, které mají k tomuto účelu navrženo zvýšené krytí výztuže. Zásuvky budou umístěny pod omítkou. Přístroje jsou součástí této elektroinstalace. Napojení zásuvkových obvodů bytových jednotek bude z bytových rozvaděčů RB v jednotlivých bytech. V jednotlivých bytových jednotkách budou vytvořeny samostatné jednofázové zásuvkové obvody pro automatickou pračku. Byty budou vybaveny sklokeramickou deskou a pro tento spotřebič bude v bytě vytvořen trojfázový vývod. Zásuvkové vývody budou vybaveny proudovým chráničem.</w:t>
      </w:r>
    </w:p>
    <w:p w14:paraId="20005431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Zásuvky ve společných prostorech umístit 0,4m nad podlahou. Zásuvky v obytných místnostech umístit dle požadavku architekta popřípadě nájemníka.</w:t>
      </w:r>
    </w:p>
    <w:p w14:paraId="47AAA48E" w14:textId="77777777" w:rsidR="00CD3110" w:rsidRPr="00CD3110" w:rsidRDefault="00CD3110" w:rsidP="00CD3110">
      <w:pPr>
        <w:rPr>
          <w:sz w:val="20"/>
          <w:u w:val="single"/>
        </w:rPr>
      </w:pPr>
      <w:bookmarkStart w:id="5" w:name="_Toc156266821"/>
      <w:r w:rsidRPr="00CD3110">
        <w:rPr>
          <w:sz w:val="20"/>
          <w:u w:val="single"/>
        </w:rPr>
        <w:t>Spotřebičové elektrorozvody</w:t>
      </w:r>
      <w:bookmarkEnd w:id="5"/>
    </w:p>
    <w:p w14:paraId="7877C3B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Řeší připojení pevně instalovaných spotřebičů techniky prostředí stavby. Jedná se o připojení drobné vzduchotechniky, senzorů splachování, sdělovacích serverů a ústředen, pohonů apod. Vývody budou přesně specifikovány v grafické části. Koncové prvky jsou definovány v legendách. Návrh respektuje požadavky vnějších vlivů a požadavky investora.</w:t>
      </w:r>
    </w:p>
    <w:p w14:paraId="20B10984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Protipožární ucpávky</w:t>
      </w:r>
      <w:bookmarkEnd w:id="3"/>
    </w:p>
    <w:p w14:paraId="42C6DEA0" w14:textId="77777777" w:rsidR="00E155F7" w:rsidRP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Prostupy kabelových vedení požárně dělícími konstrukcemi v hlavních a sdružených trasách, v prostorách posuzovaných podle ČSN 0802 a ČSN 73 0804 - je požadováno použití ucpávek.</w:t>
      </w:r>
    </w:p>
    <w:p w14:paraId="62577983" w14:textId="77777777" w:rsidR="00E155F7" w:rsidRPr="00E155F7" w:rsidRDefault="00E155F7" w:rsidP="00E155F7">
      <w:pPr>
        <w:jc w:val="both"/>
        <w:rPr>
          <w:sz w:val="20"/>
          <w:u w:val="single"/>
        </w:rPr>
      </w:pPr>
      <w:bookmarkStart w:id="6" w:name="_Toc156266824"/>
      <w:r w:rsidRPr="00E155F7">
        <w:rPr>
          <w:sz w:val="20"/>
          <w:u w:val="single"/>
        </w:rPr>
        <w:t>Způsob měření spotřeby elektrické energie</w:t>
      </w:r>
      <w:bookmarkEnd w:id="6"/>
    </w:p>
    <w:p w14:paraId="50DD8B2D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V objektu bude fakturační měření rozděleno na:</w:t>
      </w:r>
    </w:p>
    <w:p w14:paraId="5E312F7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Bytové jednotky</w:t>
      </w:r>
    </w:p>
    <w:p w14:paraId="1FF6B43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Společné prostory nájemníků (chodby, schodiště, sklepy)</w:t>
      </w:r>
    </w:p>
    <w:p w14:paraId="566C3623" w14:textId="2964EEF1" w:rsidR="007D2227" w:rsidRDefault="007D2227" w:rsidP="00E155F7">
      <w:pPr>
        <w:jc w:val="both"/>
        <w:rPr>
          <w:sz w:val="20"/>
          <w:u w:val="single"/>
        </w:rPr>
      </w:pPr>
    </w:p>
    <w:p w14:paraId="202F563D" w14:textId="28494E02" w:rsidR="00770FDE" w:rsidRPr="00C748CB" w:rsidRDefault="00770FDE" w:rsidP="00E155F7">
      <w:pPr>
        <w:jc w:val="both"/>
        <w:rPr>
          <w:rFonts w:cs="Times New Roman"/>
          <w:sz w:val="20"/>
          <w:szCs w:val="20"/>
          <w:lang w:eastAsia="cs-CZ"/>
        </w:rPr>
      </w:pPr>
      <w:r w:rsidRPr="00C748CB">
        <w:rPr>
          <w:rFonts w:cs="Times New Roman"/>
          <w:sz w:val="20"/>
          <w:szCs w:val="20"/>
          <w:lang w:eastAsia="cs-CZ"/>
        </w:rPr>
        <w:lastRenderedPageBreak/>
        <w:t xml:space="preserve">Stávající bytové jednotky mají jednofázové fakturační měření před elektroměrem. Nově se musí požádat o změnu čtyř jističů před elektroměrem pro byty z hodnoty 25A/1 na 25A/3. – nově instalována čtyř plotýnková varná deska. </w:t>
      </w:r>
    </w:p>
    <w:p w14:paraId="3A6BE452" w14:textId="77777777" w:rsidR="00770FDE" w:rsidRDefault="00770FDE" w:rsidP="00E155F7">
      <w:pPr>
        <w:jc w:val="both"/>
        <w:rPr>
          <w:sz w:val="20"/>
          <w:u w:val="single"/>
        </w:rPr>
      </w:pPr>
    </w:p>
    <w:p w14:paraId="1065B13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Ochranné pospojování v bytech</w:t>
      </w:r>
    </w:p>
    <w:p w14:paraId="284D2071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</w:rPr>
        <w:t>V koupelně a kuchyni se provede doplňující ochranné pospojování vodičem CY</w:t>
      </w:r>
      <w:r w:rsidR="00CD3110">
        <w:rPr>
          <w:sz w:val="20"/>
        </w:rPr>
        <w:t>A</w:t>
      </w:r>
      <w:r w:rsidRPr="00E155F7">
        <w:rPr>
          <w:sz w:val="20"/>
        </w:rPr>
        <w:t xml:space="preserve"> 4 zelenožlutým. Nově se provede svorka překlenutí vodoměru.</w:t>
      </w:r>
    </w:p>
    <w:p w14:paraId="31E25A21" w14:textId="77777777" w:rsidR="007D2227" w:rsidRDefault="007D2227" w:rsidP="00E155F7">
      <w:pPr>
        <w:jc w:val="both"/>
        <w:rPr>
          <w:sz w:val="20"/>
          <w:u w:val="single"/>
        </w:rPr>
      </w:pPr>
    </w:p>
    <w:p w14:paraId="53A87DFA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Hlavní ochranné pospojování v domě</w:t>
      </w:r>
    </w:p>
    <w:p w14:paraId="01F5BF6F" w14:textId="2E90A1C6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 1.PP se na vhodném místě osadí skříň hlavního pospojování domu HOP</w:t>
      </w:r>
      <w:r w:rsidR="00770FDE">
        <w:rPr>
          <w:sz w:val="20"/>
        </w:rPr>
        <w:t>(MET)</w:t>
      </w:r>
      <w:r w:rsidRPr="00E155F7">
        <w:rPr>
          <w:sz w:val="20"/>
        </w:rPr>
        <w:t>. Na přípojnici HOP se připojí veškeré kovové součásti: potrubí ÚT, ocelová konstrukce budovy, plynovodní potrubí, vodovodní potrubí, vzduchotechnické potrubí a přípojnice PEN rozváděč</w:t>
      </w:r>
      <w:r w:rsidR="00770FDE">
        <w:rPr>
          <w:sz w:val="20"/>
        </w:rPr>
        <w:t>e</w:t>
      </w:r>
      <w:r w:rsidRPr="00E155F7">
        <w:rPr>
          <w:sz w:val="20"/>
        </w:rPr>
        <w:t xml:space="preserve"> RE</w:t>
      </w:r>
      <w:r w:rsidR="00770FDE">
        <w:rPr>
          <w:sz w:val="20"/>
        </w:rPr>
        <w:t>, RS</w:t>
      </w:r>
      <w:r w:rsidRPr="00E155F7">
        <w:rPr>
          <w:sz w:val="20"/>
        </w:rPr>
        <w:t>.</w:t>
      </w:r>
    </w:p>
    <w:p w14:paraId="4BBDB01C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4719F126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4</w:t>
      </w:r>
      <w:r w:rsidR="00E155F7" w:rsidRPr="00E155F7">
        <w:rPr>
          <w:sz w:val="20"/>
          <w:u w:val="single"/>
        </w:rPr>
        <w:t>.Technické požadavky na dodávky a montážní práce</w:t>
      </w:r>
    </w:p>
    <w:p w14:paraId="49451A84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Dodavatel musí zajistit dodávky a montážní práce v souladu s platným zněním zákona č. 22/1997 Sb. - Technické požadavky na výrobky. Před uvedením elektroinstalace do provozu je nutné provést výchozí revizi.</w:t>
      </w:r>
    </w:p>
    <w:p w14:paraId="7B172060" w14:textId="77777777" w:rsidR="00E155F7" w:rsidRPr="00E155F7" w:rsidRDefault="00E155F7" w:rsidP="00E155F7">
      <w:pPr>
        <w:jc w:val="both"/>
        <w:rPr>
          <w:sz w:val="20"/>
        </w:rPr>
      </w:pPr>
    </w:p>
    <w:p w14:paraId="41420EB1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5</w:t>
      </w:r>
      <w:r w:rsidR="00E155F7" w:rsidRPr="00E155F7">
        <w:rPr>
          <w:sz w:val="20"/>
          <w:u w:val="single"/>
        </w:rPr>
        <w:t>.Dokumentace skutečného provedení stavby</w:t>
      </w:r>
    </w:p>
    <w:p w14:paraId="1E3A740B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Součástí výchozí revize a dodávky elektromontážních prací je dokumentovat skutečné provedení stavby ve smyslu ČSN 33-2000-4-41. V rámci realizace dílčích částí rozvodů provede dodavatel elektro (respektive stavební dozor) fotodokumentaci.</w:t>
      </w:r>
    </w:p>
    <w:p w14:paraId="4382985F" w14:textId="77777777" w:rsidR="00E155F7" w:rsidRPr="00E155F7" w:rsidRDefault="00E155F7" w:rsidP="00E155F7">
      <w:pPr>
        <w:jc w:val="both"/>
        <w:rPr>
          <w:sz w:val="20"/>
        </w:rPr>
      </w:pPr>
    </w:p>
    <w:p w14:paraId="041C4E34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6</w:t>
      </w:r>
      <w:r w:rsidR="00E155F7" w:rsidRPr="00E155F7">
        <w:rPr>
          <w:sz w:val="20"/>
          <w:u w:val="single"/>
        </w:rPr>
        <w:t>. Závěr</w:t>
      </w:r>
    </w:p>
    <w:p w14:paraId="4CF0E4A0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Veškeré elektromontážní práce musí být provedeny dle platných ČSN. Před uvedením instalovaného zařízení do provozu nutno provést výchozí revizi dle ČSN 331500. Před započetím zemních prací nutno vytýčit a zabezpečit veškeré podzemní sítě. Projektová dokumentace opravena dle skutečného provedení alespoň v jednom vyhotovení bude předána uživateli.</w:t>
      </w:r>
    </w:p>
    <w:p w14:paraId="507FAFC2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Poznámka č.1:</w:t>
      </w:r>
      <w:r w:rsidRPr="00E155F7">
        <w:rPr>
          <w:sz w:val="20"/>
        </w:rPr>
        <w:t xml:space="preserve"> Předkládaná projektová dokumentace nevyčerpává možnosti technického vybavení v domě, v průběhu montáže nutno respektovat další požadavky příp. změny architekta interiéru, investora a uživatele bytu.</w:t>
      </w:r>
    </w:p>
    <w:p w14:paraId="4D8672F4" w14:textId="77777777" w:rsidR="00E162BC" w:rsidRDefault="00E162BC" w:rsidP="00E155F7">
      <w:pPr>
        <w:jc w:val="both"/>
        <w:rPr>
          <w:b/>
          <w:sz w:val="24"/>
          <w:szCs w:val="24"/>
        </w:rPr>
      </w:pPr>
    </w:p>
    <w:sectPr w:rsidR="00E162BC" w:rsidSect="00125DD7">
      <w:headerReference w:type="even" r:id="rId9"/>
      <w:headerReference w:type="default" r:id="rId10"/>
      <w:pgSz w:w="11907" w:h="16840" w:code="9"/>
      <w:pgMar w:top="851" w:right="1418" w:bottom="1135" w:left="1418" w:header="426" w:footer="2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75CD2" w14:textId="77777777" w:rsidR="00073D94" w:rsidRDefault="00073D94">
      <w:r>
        <w:separator/>
      </w:r>
    </w:p>
  </w:endnote>
  <w:endnote w:type="continuationSeparator" w:id="0">
    <w:p w14:paraId="271B26D5" w14:textId="77777777" w:rsidR="00073D94" w:rsidRDefault="0007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8A544" w14:textId="77777777" w:rsidR="00073D94" w:rsidRDefault="00073D94">
      <w:r>
        <w:separator/>
      </w:r>
    </w:p>
  </w:footnote>
  <w:footnote w:type="continuationSeparator" w:id="0">
    <w:p w14:paraId="2201A883" w14:textId="77777777" w:rsidR="00073D94" w:rsidRDefault="0007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0036" w14:textId="77777777" w:rsidR="000E2ED9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9EBE81" w14:textId="77777777" w:rsidR="000E2ED9" w:rsidRDefault="00073D94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55417" w14:textId="77777777" w:rsidR="000E2ED9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83AA0">
      <w:rPr>
        <w:rStyle w:val="slostrnky"/>
        <w:noProof/>
      </w:rPr>
      <w:t>3</w:t>
    </w:r>
    <w:r>
      <w:rPr>
        <w:rStyle w:val="slostrnky"/>
      </w:rPr>
      <w:fldChar w:fldCharType="end"/>
    </w:r>
  </w:p>
  <w:p w14:paraId="3A17C94D" w14:textId="77777777" w:rsidR="000E2ED9" w:rsidRDefault="00073D94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DEF48A"/>
    <w:lvl w:ilvl="0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6" w15:restartNumberingAfterBreak="0">
    <w:nsid w:val="0DB21CB1"/>
    <w:multiLevelType w:val="hybridMultilevel"/>
    <w:tmpl w:val="D6342452"/>
    <w:lvl w:ilvl="0" w:tplc="60BC79FC">
      <w:start w:val="1"/>
      <w:numFmt w:val="decimal"/>
      <w:lvlText w:val="[%1]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B54ED4"/>
    <w:multiLevelType w:val="hybridMultilevel"/>
    <w:tmpl w:val="485A3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1266A"/>
    <w:multiLevelType w:val="hybridMultilevel"/>
    <w:tmpl w:val="7F16F3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6744E"/>
    <w:multiLevelType w:val="hybridMultilevel"/>
    <w:tmpl w:val="552AC50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0659BD"/>
    <w:multiLevelType w:val="hybridMultilevel"/>
    <w:tmpl w:val="BC58EF9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954A8C"/>
    <w:multiLevelType w:val="hybridMultilevel"/>
    <w:tmpl w:val="204ECDAE"/>
    <w:lvl w:ilvl="0" w:tplc="12C43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007084"/>
    <w:multiLevelType w:val="hybridMultilevel"/>
    <w:tmpl w:val="7A6E330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648"/>
        </w:tabs>
        <w:ind w:left="64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</w:abstractNum>
  <w:abstractNum w:abstractNumId="28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89638F"/>
    <w:multiLevelType w:val="hybridMultilevel"/>
    <w:tmpl w:val="B39884CA"/>
    <w:lvl w:ilvl="0" w:tplc="46BCF352">
      <w:start w:val="1"/>
      <w:numFmt w:val="decimal"/>
      <w:lvlText w:val="A. 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829F5"/>
    <w:multiLevelType w:val="hybridMultilevel"/>
    <w:tmpl w:val="A470E7E2"/>
    <w:lvl w:ilvl="0" w:tplc="E10E5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7210B0"/>
    <w:multiLevelType w:val="hybridMultilevel"/>
    <w:tmpl w:val="87B23438"/>
    <w:lvl w:ilvl="0" w:tplc="04050001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C33BFC"/>
    <w:multiLevelType w:val="hybridMultilevel"/>
    <w:tmpl w:val="04382DDC"/>
    <w:lvl w:ilvl="0" w:tplc="E0D25D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F3E0C"/>
    <w:multiLevelType w:val="hybridMultilevel"/>
    <w:tmpl w:val="1C36B68A"/>
    <w:lvl w:ilvl="0" w:tplc="0405000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3F658F"/>
    <w:multiLevelType w:val="hybridMultilevel"/>
    <w:tmpl w:val="DEB8B398"/>
    <w:lvl w:ilvl="0" w:tplc="12C438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15CF6"/>
    <w:multiLevelType w:val="hybridMultilevel"/>
    <w:tmpl w:val="7FD8F0E8"/>
    <w:lvl w:ilvl="0" w:tplc="90464D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7F15ED"/>
    <w:multiLevelType w:val="hybridMultilevel"/>
    <w:tmpl w:val="CD38738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BFB2CDB"/>
    <w:multiLevelType w:val="hybridMultilevel"/>
    <w:tmpl w:val="08702C9E"/>
    <w:lvl w:ilvl="0" w:tplc="04050001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4"/>
  </w:num>
  <w:num w:numId="5">
    <w:abstractNumId w:val="15"/>
  </w:num>
  <w:num w:numId="6">
    <w:abstractNumId w:val="30"/>
  </w:num>
  <w:num w:numId="7">
    <w:abstractNumId w:val="22"/>
  </w:num>
  <w:num w:numId="8">
    <w:abstractNumId w:val="17"/>
  </w:num>
  <w:num w:numId="9">
    <w:abstractNumId w:val="36"/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33"/>
  </w:num>
  <w:num w:numId="13">
    <w:abstractNumId w:val="33"/>
    <w:lvlOverride w:ilvl="0">
      <w:startOverride w:val="1"/>
    </w:lvlOverride>
  </w:num>
  <w:num w:numId="14">
    <w:abstractNumId w:val="33"/>
    <w:lvlOverride w:ilvl="0">
      <w:startOverride w:val="1"/>
    </w:lvlOverride>
  </w:num>
  <w:num w:numId="15">
    <w:abstractNumId w:val="28"/>
  </w:num>
  <w:num w:numId="16">
    <w:abstractNumId w:val="21"/>
  </w:num>
  <w:num w:numId="17">
    <w:abstractNumId w:val="23"/>
  </w:num>
  <w:num w:numId="18">
    <w:abstractNumId w:val="31"/>
  </w:num>
  <w:num w:numId="19">
    <w:abstractNumId w:val="24"/>
  </w:num>
  <w:num w:numId="20">
    <w:abstractNumId w:val="19"/>
  </w:num>
  <w:num w:numId="21">
    <w:abstractNumId w:val="16"/>
  </w:num>
  <w:num w:numId="22">
    <w:abstractNumId w:val="40"/>
  </w:num>
  <w:num w:numId="23">
    <w:abstractNumId w:val="38"/>
  </w:num>
  <w:num w:numId="24">
    <w:abstractNumId w:val="37"/>
  </w:num>
  <w:num w:numId="25">
    <w:abstractNumId w:val="34"/>
  </w:num>
  <w:num w:numId="26">
    <w:abstractNumId w:val="27"/>
  </w:num>
  <w:num w:numId="27">
    <w:abstractNumId w:val="25"/>
  </w:num>
  <w:num w:numId="28">
    <w:abstractNumId w:val="32"/>
  </w:num>
  <w:num w:numId="29">
    <w:abstractNumId w:val="29"/>
  </w:num>
  <w:num w:numId="30">
    <w:abstractNumId w:val="26"/>
  </w:num>
  <w:num w:numId="31">
    <w:abstractNumId w:val="35"/>
  </w:num>
  <w:num w:numId="32">
    <w:abstractNumId w:val="20"/>
  </w:num>
  <w:num w:numId="33">
    <w:abstractNumId w:val="39"/>
  </w:num>
  <w:num w:numId="34">
    <w:abstractNumId w:val="18"/>
  </w:num>
  <w:num w:numId="35">
    <w:abstractNumId w:val="0"/>
  </w:num>
  <w:num w:numId="36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B8A"/>
    <w:rsid w:val="000017D2"/>
    <w:rsid w:val="00001806"/>
    <w:rsid w:val="000052FB"/>
    <w:rsid w:val="0001205B"/>
    <w:rsid w:val="000170D1"/>
    <w:rsid w:val="00020D2F"/>
    <w:rsid w:val="00024179"/>
    <w:rsid w:val="0002492B"/>
    <w:rsid w:val="00025292"/>
    <w:rsid w:val="00026A83"/>
    <w:rsid w:val="00035C38"/>
    <w:rsid w:val="00040649"/>
    <w:rsid w:val="00040F77"/>
    <w:rsid w:val="00043CAD"/>
    <w:rsid w:val="00044425"/>
    <w:rsid w:val="00044FC0"/>
    <w:rsid w:val="00055E4C"/>
    <w:rsid w:val="0005617E"/>
    <w:rsid w:val="00073D94"/>
    <w:rsid w:val="00075962"/>
    <w:rsid w:val="00087098"/>
    <w:rsid w:val="000977CC"/>
    <w:rsid w:val="000B283A"/>
    <w:rsid w:val="000B3FEC"/>
    <w:rsid w:val="000B44D6"/>
    <w:rsid w:val="000C4431"/>
    <w:rsid w:val="000C5338"/>
    <w:rsid w:val="000C7994"/>
    <w:rsid w:val="000D0BD0"/>
    <w:rsid w:val="000D3F8D"/>
    <w:rsid w:val="000D4667"/>
    <w:rsid w:val="000D579C"/>
    <w:rsid w:val="000E1A67"/>
    <w:rsid w:val="000F19C7"/>
    <w:rsid w:val="000F636B"/>
    <w:rsid w:val="000F6850"/>
    <w:rsid w:val="001021DB"/>
    <w:rsid w:val="001103BA"/>
    <w:rsid w:val="00112C5A"/>
    <w:rsid w:val="00114FD8"/>
    <w:rsid w:val="0011728E"/>
    <w:rsid w:val="00120551"/>
    <w:rsid w:val="00122FF4"/>
    <w:rsid w:val="00125DD7"/>
    <w:rsid w:val="001329B9"/>
    <w:rsid w:val="001355B8"/>
    <w:rsid w:val="00135732"/>
    <w:rsid w:val="00143FDF"/>
    <w:rsid w:val="001457C1"/>
    <w:rsid w:val="0014790C"/>
    <w:rsid w:val="00154D9E"/>
    <w:rsid w:val="00160256"/>
    <w:rsid w:val="00161B90"/>
    <w:rsid w:val="0017555A"/>
    <w:rsid w:val="00177933"/>
    <w:rsid w:val="001838B6"/>
    <w:rsid w:val="00183C22"/>
    <w:rsid w:val="00190BF4"/>
    <w:rsid w:val="00190FE4"/>
    <w:rsid w:val="00194593"/>
    <w:rsid w:val="00197118"/>
    <w:rsid w:val="00197AEE"/>
    <w:rsid w:val="001A08C4"/>
    <w:rsid w:val="001A1178"/>
    <w:rsid w:val="001A280B"/>
    <w:rsid w:val="001A5574"/>
    <w:rsid w:val="001A5A8C"/>
    <w:rsid w:val="001A6B91"/>
    <w:rsid w:val="001B007A"/>
    <w:rsid w:val="001C2657"/>
    <w:rsid w:val="001C3B44"/>
    <w:rsid w:val="001C5D96"/>
    <w:rsid w:val="001C635F"/>
    <w:rsid w:val="001C6461"/>
    <w:rsid w:val="001D2888"/>
    <w:rsid w:val="001D43DC"/>
    <w:rsid w:val="001D719C"/>
    <w:rsid w:val="001E0C74"/>
    <w:rsid w:val="001F1D32"/>
    <w:rsid w:val="001F369B"/>
    <w:rsid w:val="001F77B7"/>
    <w:rsid w:val="001F7AE2"/>
    <w:rsid w:val="0020313E"/>
    <w:rsid w:val="00203296"/>
    <w:rsid w:val="00203CE5"/>
    <w:rsid w:val="00212727"/>
    <w:rsid w:val="00214A65"/>
    <w:rsid w:val="002251AF"/>
    <w:rsid w:val="00226AA9"/>
    <w:rsid w:val="00226D33"/>
    <w:rsid w:val="00234D66"/>
    <w:rsid w:val="0023511E"/>
    <w:rsid w:val="00237974"/>
    <w:rsid w:val="00244B4B"/>
    <w:rsid w:val="0024634B"/>
    <w:rsid w:val="00246629"/>
    <w:rsid w:val="0025348B"/>
    <w:rsid w:val="00264C85"/>
    <w:rsid w:val="00266984"/>
    <w:rsid w:val="0027124B"/>
    <w:rsid w:val="00282260"/>
    <w:rsid w:val="00282B01"/>
    <w:rsid w:val="002956B3"/>
    <w:rsid w:val="002A162C"/>
    <w:rsid w:val="002A54DD"/>
    <w:rsid w:val="002A560F"/>
    <w:rsid w:val="002A5BE6"/>
    <w:rsid w:val="002A7069"/>
    <w:rsid w:val="002B1596"/>
    <w:rsid w:val="002B25B6"/>
    <w:rsid w:val="002B2F91"/>
    <w:rsid w:val="002C2CA3"/>
    <w:rsid w:val="002C54F8"/>
    <w:rsid w:val="002C73A9"/>
    <w:rsid w:val="002C7C41"/>
    <w:rsid w:val="002E0163"/>
    <w:rsid w:val="002E136C"/>
    <w:rsid w:val="002E4B8A"/>
    <w:rsid w:val="002E5877"/>
    <w:rsid w:val="002E7861"/>
    <w:rsid w:val="002F1B71"/>
    <w:rsid w:val="002F5160"/>
    <w:rsid w:val="003064DF"/>
    <w:rsid w:val="00306C9A"/>
    <w:rsid w:val="0031425B"/>
    <w:rsid w:val="00314C68"/>
    <w:rsid w:val="003167D3"/>
    <w:rsid w:val="00317E76"/>
    <w:rsid w:val="00330641"/>
    <w:rsid w:val="00335014"/>
    <w:rsid w:val="00335411"/>
    <w:rsid w:val="00335EF4"/>
    <w:rsid w:val="00336428"/>
    <w:rsid w:val="00336B02"/>
    <w:rsid w:val="00337883"/>
    <w:rsid w:val="00337F84"/>
    <w:rsid w:val="003404E0"/>
    <w:rsid w:val="00341940"/>
    <w:rsid w:val="00367BC6"/>
    <w:rsid w:val="0037288D"/>
    <w:rsid w:val="00372D9F"/>
    <w:rsid w:val="00377D87"/>
    <w:rsid w:val="00387218"/>
    <w:rsid w:val="003954D1"/>
    <w:rsid w:val="00396EC9"/>
    <w:rsid w:val="003A075A"/>
    <w:rsid w:val="003A3E8B"/>
    <w:rsid w:val="003B0157"/>
    <w:rsid w:val="003C0A6B"/>
    <w:rsid w:val="003D25FB"/>
    <w:rsid w:val="003D668F"/>
    <w:rsid w:val="003F02C3"/>
    <w:rsid w:val="003F505A"/>
    <w:rsid w:val="003F694C"/>
    <w:rsid w:val="004000AB"/>
    <w:rsid w:val="004076D7"/>
    <w:rsid w:val="004111CE"/>
    <w:rsid w:val="004211C7"/>
    <w:rsid w:val="00430A9C"/>
    <w:rsid w:val="00430DCF"/>
    <w:rsid w:val="004376F1"/>
    <w:rsid w:val="00444252"/>
    <w:rsid w:val="0045165D"/>
    <w:rsid w:val="00454DC9"/>
    <w:rsid w:val="004559F5"/>
    <w:rsid w:val="00457740"/>
    <w:rsid w:val="004642E9"/>
    <w:rsid w:val="00464A2A"/>
    <w:rsid w:val="00466BEA"/>
    <w:rsid w:val="00472891"/>
    <w:rsid w:val="00475478"/>
    <w:rsid w:val="00477F11"/>
    <w:rsid w:val="004809AC"/>
    <w:rsid w:val="00481DED"/>
    <w:rsid w:val="00483DF3"/>
    <w:rsid w:val="0048709B"/>
    <w:rsid w:val="00492D67"/>
    <w:rsid w:val="00492F6B"/>
    <w:rsid w:val="00495A0B"/>
    <w:rsid w:val="004A32D9"/>
    <w:rsid w:val="004A4769"/>
    <w:rsid w:val="004A521E"/>
    <w:rsid w:val="004A6DF6"/>
    <w:rsid w:val="004A6FB2"/>
    <w:rsid w:val="004B1C4A"/>
    <w:rsid w:val="004C11FD"/>
    <w:rsid w:val="004C426E"/>
    <w:rsid w:val="004C4424"/>
    <w:rsid w:val="004C4BA4"/>
    <w:rsid w:val="004C6F87"/>
    <w:rsid w:val="004D1844"/>
    <w:rsid w:val="004E0D36"/>
    <w:rsid w:val="004E2750"/>
    <w:rsid w:val="004E6F17"/>
    <w:rsid w:val="004F0166"/>
    <w:rsid w:val="004F26FD"/>
    <w:rsid w:val="004F39C8"/>
    <w:rsid w:val="00500D84"/>
    <w:rsid w:val="005026BF"/>
    <w:rsid w:val="0050369C"/>
    <w:rsid w:val="00505F46"/>
    <w:rsid w:val="00514C1F"/>
    <w:rsid w:val="00514EBE"/>
    <w:rsid w:val="0053003E"/>
    <w:rsid w:val="005301F0"/>
    <w:rsid w:val="00531E03"/>
    <w:rsid w:val="005404BF"/>
    <w:rsid w:val="005472BB"/>
    <w:rsid w:val="00550E8B"/>
    <w:rsid w:val="005639FC"/>
    <w:rsid w:val="0057054E"/>
    <w:rsid w:val="0057368E"/>
    <w:rsid w:val="00574FC7"/>
    <w:rsid w:val="00575F30"/>
    <w:rsid w:val="0058161C"/>
    <w:rsid w:val="00591F46"/>
    <w:rsid w:val="0059324B"/>
    <w:rsid w:val="005A1E12"/>
    <w:rsid w:val="005A212C"/>
    <w:rsid w:val="005B1150"/>
    <w:rsid w:val="005B1D56"/>
    <w:rsid w:val="005B37D1"/>
    <w:rsid w:val="005B6324"/>
    <w:rsid w:val="005D0D8C"/>
    <w:rsid w:val="005D1625"/>
    <w:rsid w:val="005D1706"/>
    <w:rsid w:val="005D33A7"/>
    <w:rsid w:val="005D4E50"/>
    <w:rsid w:val="005E0D7E"/>
    <w:rsid w:val="005E2E6E"/>
    <w:rsid w:val="005F05C2"/>
    <w:rsid w:val="005F6CCB"/>
    <w:rsid w:val="00617102"/>
    <w:rsid w:val="00640F87"/>
    <w:rsid w:val="006422FE"/>
    <w:rsid w:val="0064667E"/>
    <w:rsid w:val="00654805"/>
    <w:rsid w:val="006961D2"/>
    <w:rsid w:val="006A2F1F"/>
    <w:rsid w:val="006A5295"/>
    <w:rsid w:val="006A678C"/>
    <w:rsid w:val="006B32D3"/>
    <w:rsid w:val="006B3A71"/>
    <w:rsid w:val="006B644E"/>
    <w:rsid w:val="006B7839"/>
    <w:rsid w:val="006C0F73"/>
    <w:rsid w:val="006C62CB"/>
    <w:rsid w:val="006F73FD"/>
    <w:rsid w:val="007108CF"/>
    <w:rsid w:val="00714B15"/>
    <w:rsid w:val="00726644"/>
    <w:rsid w:val="0072781D"/>
    <w:rsid w:val="00731866"/>
    <w:rsid w:val="00735948"/>
    <w:rsid w:val="007401EE"/>
    <w:rsid w:val="00740DC2"/>
    <w:rsid w:val="007437C6"/>
    <w:rsid w:val="00746562"/>
    <w:rsid w:val="0075711D"/>
    <w:rsid w:val="0076496E"/>
    <w:rsid w:val="00765BD7"/>
    <w:rsid w:val="00770FDE"/>
    <w:rsid w:val="00771040"/>
    <w:rsid w:val="00776026"/>
    <w:rsid w:val="007769A6"/>
    <w:rsid w:val="007839F1"/>
    <w:rsid w:val="00784C68"/>
    <w:rsid w:val="00793929"/>
    <w:rsid w:val="0079475F"/>
    <w:rsid w:val="007A1052"/>
    <w:rsid w:val="007A2237"/>
    <w:rsid w:val="007A68D0"/>
    <w:rsid w:val="007B153E"/>
    <w:rsid w:val="007C2608"/>
    <w:rsid w:val="007C2E8C"/>
    <w:rsid w:val="007D155C"/>
    <w:rsid w:val="007D1601"/>
    <w:rsid w:val="007D2227"/>
    <w:rsid w:val="007D4FD7"/>
    <w:rsid w:val="007D7749"/>
    <w:rsid w:val="007E53E0"/>
    <w:rsid w:val="007E5AAA"/>
    <w:rsid w:val="007E76E8"/>
    <w:rsid w:val="007F17B0"/>
    <w:rsid w:val="007F194F"/>
    <w:rsid w:val="007F6127"/>
    <w:rsid w:val="007F746B"/>
    <w:rsid w:val="00800393"/>
    <w:rsid w:val="00803A9E"/>
    <w:rsid w:val="0080613A"/>
    <w:rsid w:val="008071D6"/>
    <w:rsid w:val="00823309"/>
    <w:rsid w:val="00827274"/>
    <w:rsid w:val="0083035B"/>
    <w:rsid w:val="00831F0D"/>
    <w:rsid w:val="0084096D"/>
    <w:rsid w:val="00853743"/>
    <w:rsid w:val="008538A4"/>
    <w:rsid w:val="00861AA6"/>
    <w:rsid w:val="008627E8"/>
    <w:rsid w:val="0086455C"/>
    <w:rsid w:val="00872EFA"/>
    <w:rsid w:val="00890B69"/>
    <w:rsid w:val="008B0F52"/>
    <w:rsid w:val="008B11AA"/>
    <w:rsid w:val="008B128B"/>
    <w:rsid w:val="008C38ED"/>
    <w:rsid w:val="008D0D0C"/>
    <w:rsid w:val="008D1C7C"/>
    <w:rsid w:val="008E3EB0"/>
    <w:rsid w:val="00900060"/>
    <w:rsid w:val="00905FF1"/>
    <w:rsid w:val="00915C70"/>
    <w:rsid w:val="00916ABD"/>
    <w:rsid w:val="00921917"/>
    <w:rsid w:val="009256EC"/>
    <w:rsid w:val="00944D42"/>
    <w:rsid w:val="00946EBE"/>
    <w:rsid w:val="0095747E"/>
    <w:rsid w:val="00961715"/>
    <w:rsid w:val="00972600"/>
    <w:rsid w:val="009875DD"/>
    <w:rsid w:val="0098781C"/>
    <w:rsid w:val="00987FEE"/>
    <w:rsid w:val="00992F74"/>
    <w:rsid w:val="009A19BD"/>
    <w:rsid w:val="009A2425"/>
    <w:rsid w:val="009A3EEC"/>
    <w:rsid w:val="009A5604"/>
    <w:rsid w:val="009B67D0"/>
    <w:rsid w:val="009C6BAB"/>
    <w:rsid w:val="009E0CFA"/>
    <w:rsid w:val="009E2A6F"/>
    <w:rsid w:val="009E4AC0"/>
    <w:rsid w:val="009E614F"/>
    <w:rsid w:val="009F5FD1"/>
    <w:rsid w:val="00A023F3"/>
    <w:rsid w:val="00A04125"/>
    <w:rsid w:val="00A252E2"/>
    <w:rsid w:val="00A40E26"/>
    <w:rsid w:val="00A41A5B"/>
    <w:rsid w:val="00A539AF"/>
    <w:rsid w:val="00A54F23"/>
    <w:rsid w:val="00A83172"/>
    <w:rsid w:val="00AA0A9E"/>
    <w:rsid w:val="00AB141C"/>
    <w:rsid w:val="00AB1BE1"/>
    <w:rsid w:val="00AD2589"/>
    <w:rsid w:val="00AE0C07"/>
    <w:rsid w:val="00AF1407"/>
    <w:rsid w:val="00AF1848"/>
    <w:rsid w:val="00AF324D"/>
    <w:rsid w:val="00AF773D"/>
    <w:rsid w:val="00B01B2C"/>
    <w:rsid w:val="00B02846"/>
    <w:rsid w:val="00B047A3"/>
    <w:rsid w:val="00B04C80"/>
    <w:rsid w:val="00B05AD3"/>
    <w:rsid w:val="00B077DE"/>
    <w:rsid w:val="00B13CF4"/>
    <w:rsid w:val="00B13D01"/>
    <w:rsid w:val="00B16B61"/>
    <w:rsid w:val="00B241AC"/>
    <w:rsid w:val="00B24993"/>
    <w:rsid w:val="00B25456"/>
    <w:rsid w:val="00B30508"/>
    <w:rsid w:val="00B308D4"/>
    <w:rsid w:val="00B32160"/>
    <w:rsid w:val="00B36930"/>
    <w:rsid w:val="00B46069"/>
    <w:rsid w:val="00B51110"/>
    <w:rsid w:val="00B54826"/>
    <w:rsid w:val="00B61AFC"/>
    <w:rsid w:val="00B83AFE"/>
    <w:rsid w:val="00B841B0"/>
    <w:rsid w:val="00B8503E"/>
    <w:rsid w:val="00B855BB"/>
    <w:rsid w:val="00B85E97"/>
    <w:rsid w:val="00B9119F"/>
    <w:rsid w:val="00B94431"/>
    <w:rsid w:val="00B953E0"/>
    <w:rsid w:val="00BA1137"/>
    <w:rsid w:val="00BA6956"/>
    <w:rsid w:val="00BA77CC"/>
    <w:rsid w:val="00BB022C"/>
    <w:rsid w:val="00BB0AF4"/>
    <w:rsid w:val="00BB155E"/>
    <w:rsid w:val="00BB1A2E"/>
    <w:rsid w:val="00BB1B4A"/>
    <w:rsid w:val="00BC2404"/>
    <w:rsid w:val="00BC2E38"/>
    <w:rsid w:val="00BD246E"/>
    <w:rsid w:val="00BD7084"/>
    <w:rsid w:val="00BE3052"/>
    <w:rsid w:val="00BE3D76"/>
    <w:rsid w:val="00C02DE9"/>
    <w:rsid w:val="00C14F79"/>
    <w:rsid w:val="00C16509"/>
    <w:rsid w:val="00C1795D"/>
    <w:rsid w:val="00C31260"/>
    <w:rsid w:val="00C403CB"/>
    <w:rsid w:val="00C5219E"/>
    <w:rsid w:val="00C564C1"/>
    <w:rsid w:val="00C66FA6"/>
    <w:rsid w:val="00C7219F"/>
    <w:rsid w:val="00C748CB"/>
    <w:rsid w:val="00C75759"/>
    <w:rsid w:val="00C7688F"/>
    <w:rsid w:val="00C77D38"/>
    <w:rsid w:val="00C80573"/>
    <w:rsid w:val="00C80BBD"/>
    <w:rsid w:val="00C82891"/>
    <w:rsid w:val="00C85667"/>
    <w:rsid w:val="00C86F42"/>
    <w:rsid w:val="00CA4D4F"/>
    <w:rsid w:val="00CA5AB5"/>
    <w:rsid w:val="00CA6715"/>
    <w:rsid w:val="00CA6C1B"/>
    <w:rsid w:val="00CB0D9A"/>
    <w:rsid w:val="00CB75C4"/>
    <w:rsid w:val="00CC6B93"/>
    <w:rsid w:val="00CD3110"/>
    <w:rsid w:val="00CD66FD"/>
    <w:rsid w:val="00CE0439"/>
    <w:rsid w:val="00CF3A2A"/>
    <w:rsid w:val="00CF41CC"/>
    <w:rsid w:val="00CF5F2A"/>
    <w:rsid w:val="00CF6DBE"/>
    <w:rsid w:val="00D064E0"/>
    <w:rsid w:val="00D1364E"/>
    <w:rsid w:val="00D138C0"/>
    <w:rsid w:val="00D3135C"/>
    <w:rsid w:val="00D510F3"/>
    <w:rsid w:val="00D5501E"/>
    <w:rsid w:val="00D800D9"/>
    <w:rsid w:val="00D815EA"/>
    <w:rsid w:val="00D82236"/>
    <w:rsid w:val="00D822C0"/>
    <w:rsid w:val="00D839A5"/>
    <w:rsid w:val="00D83D4A"/>
    <w:rsid w:val="00DA3BB8"/>
    <w:rsid w:val="00DC2E12"/>
    <w:rsid w:val="00DC3F94"/>
    <w:rsid w:val="00DD466B"/>
    <w:rsid w:val="00DD7687"/>
    <w:rsid w:val="00DE432A"/>
    <w:rsid w:val="00DE5AF1"/>
    <w:rsid w:val="00DF27C3"/>
    <w:rsid w:val="00DF3C8B"/>
    <w:rsid w:val="00DF4C1B"/>
    <w:rsid w:val="00E11A4D"/>
    <w:rsid w:val="00E155F7"/>
    <w:rsid w:val="00E15985"/>
    <w:rsid w:val="00E162BC"/>
    <w:rsid w:val="00E177E2"/>
    <w:rsid w:val="00E20F82"/>
    <w:rsid w:val="00E22853"/>
    <w:rsid w:val="00E264B0"/>
    <w:rsid w:val="00E26EE8"/>
    <w:rsid w:val="00E3415C"/>
    <w:rsid w:val="00E34FDA"/>
    <w:rsid w:val="00E437DE"/>
    <w:rsid w:val="00E50982"/>
    <w:rsid w:val="00E50C0C"/>
    <w:rsid w:val="00E51DF1"/>
    <w:rsid w:val="00E54933"/>
    <w:rsid w:val="00E55D1B"/>
    <w:rsid w:val="00E6228C"/>
    <w:rsid w:val="00E67661"/>
    <w:rsid w:val="00E7318F"/>
    <w:rsid w:val="00E77AF9"/>
    <w:rsid w:val="00E804A8"/>
    <w:rsid w:val="00E84E49"/>
    <w:rsid w:val="00EB2097"/>
    <w:rsid w:val="00EB3077"/>
    <w:rsid w:val="00EC16D5"/>
    <w:rsid w:val="00ED1F5D"/>
    <w:rsid w:val="00ED615A"/>
    <w:rsid w:val="00EE02E3"/>
    <w:rsid w:val="00EE2E8C"/>
    <w:rsid w:val="00EE61AF"/>
    <w:rsid w:val="00EF2DD0"/>
    <w:rsid w:val="00EF739B"/>
    <w:rsid w:val="00EF7608"/>
    <w:rsid w:val="00F028FC"/>
    <w:rsid w:val="00F10517"/>
    <w:rsid w:val="00F1248B"/>
    <w:rsid w:val="00F23513"/>
    <w:rsid w:val="00F23BAD"/>
    <w:rsid w:val="00F267C7"/>
    <w:rsid w:val="00F26ED7"/>
    <w:rsid w:val="00F36656"/>
    <w:rsid w:val="00F36A62"/>
    <w:rsid w:val="00F42F27"/>
    <w:rsid w:val="00F54EA7"/>
    <w:rsid w:val="00F62B00"/>
    <w:rsid w:val="00F64966"/>
    <w:rsid w:val="00F6652D"/>
    <w:rsid w:val="00F70D73"/>
    <w:rsid w:val="00F8095B"/>
    <w:rsid w:val="00F83296"/>
    <w:rsid w:val="00F83AA0"/>
    <w:rsid w:val="00F84BAF"/>
    <w:rsid w:val="00F9533C"/>
    <w:rsid w:val="00FA15DB"/>
    <w:rsid w:val="00FB18CA"/>
    <w:rsid w:val="00FB22E1"/>
    <w:rsid w:val="00FB7D9E"/>
    <w:rsid w:val="00FC2437"/>
    <w:rsid w:val="00FC5217"/>
    <w:rsid w:val="00FD12B8"/>
    <w:rsid w:val="00FD545F"/>
    <w:rsid w:val="00FD644B"/>
    <w:rsid w:val="00FD7519"/>
    <w:rsid w:val="00FE24F9"/>
    <w:rsid w:val="00FE3397"/>
    <w:rsid w:val="00FE5791"/>
    <w:rsid w:val="00FF14FC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FBFF93"/>
  <w15:docId w15:val="{F9D6933E-8498-484F-B123-08D23FB1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5AD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2A560F"/>
    <w:pPr>
      <w:spacing w:before="480" w:after="240"/>
      <w:contextualSpacing/>
      <w:outlineLvl w:val="0"/>
    </w:pPr>
    <w:rPr>
      <w:b/>
      <w:bCs/>
      <w:kern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numPr>
        <w:numId w:val="12"/>
      </w:numPr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B05AD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05AD3"/>
    <w:rPr>
      <w:rFonts w:ascii="Wingdings" w:hAnsi="Wingdings" w:cs="Wingdings"/>
    </w:rPr>
  </w:style>
  <w:style w:type="character" w:customStyle="1" w:styleId="WW8Num9z0">
    <w:name w:val="WW8Num9z0"/>
    <w:rsid w:val="00B05AD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B05AD3"/>
    <w:rPr>
      <w:rFonts w:ascii="Wingdings" w:hAnsi="Wingdings"/>
    </w:rPr>
  </w:style>
  <w:style w:type="character" w:customStyle="1" w:styleId="WW8Num10z1">
    <w:name w:val="WW8Num10z1"/>
    <w:rsid w:val="00B05AD3"/>
    <w:rPr>
      <w:rFonts w:ascii="Courier New" w:hAnsi="Courier New"/>
    </w:rPr>
  </w:style>
  <w:style w:type="character" w:customStyle="1" w:styleId="WW8Num10z3">
    <w:name w:val="WW8Num10z3"/>
    <w:rsid w:val="00B05AD3"/>
    <w:rPr>
      <w:rFonts w:ascii="Symbol" w:hAnsi="Symbol"/>
    </w:rPr>
  </w:style>
  <w:style w:type="character" w:customStyle="1" w:styleId="WW8Num12z0">
    <w:name w:val="WW8Num12z0"/>
    <w:rsid w:val="00B05AD3"/>
    <w:rPr>
      <w:rFonts w:ascii="Arial" w:eastAsia="Times New Roman" w:hAnsi="Arial" w:cs="Arial"/>
    </w:rPr>
  </w:style>
  <w:style w:type="character" w:customStyle="1" w:styleId="WW8Num12z1">
    <w:name w:val="WW8Num12z1"/>
    <w:rsid w:val="00B05AD3"/>
    <w:rPr>
      <w:rFonts w:ascii="Courier New" w:hAnsi="Courier New" w:cs="Courier New"/>
    </w:rPr>
  </w:style>
  <w:style w:type="character" w:customStyle="1" w:styleId="WW8Num12z2">
    <w:name w:val="WW8Num12z2"/>
    <w:rsid w:val="00B05AD3"/>
    <w:rPr>
      <w:rFonts w:ascii="Wingdings" w:hAnsi="Wingdings"/>
    </w:rPr>
  </w:style>
  <w:style w:type="character" w:customStyle="1" w:styleId="WW8Num12z3">
    <w:name w:val="WW8Num12z3"/>
    <w:rsid w:val="00B05AD3"/>
    <w:rPr>
      <w:rFonts w:ascii="Symbol" w:hAnsi="Symbol"/>
    </w:rPr>
  </w:style>
  <w:style w:type="character" w:customStyle="1" w:styleId="WW8Num15z0">
    <w:name w:val="WW8Num15z0"/>
    <w:rsid w:val="00B05AD3"/>
    <w:rPr>
      <w:rFonts w:ascii="Times New Roman" w:hAnsi="Times New Roman" w:cs="Times New Roman"/>
    </w:rPr>
  </w:style>
  <w:style w:type="character" w:customStyle="1" w:styleId="WW8Num17z0">
    <w:name w:val="WW8Num17z0"/>
    <w:rsid w:val="00B05AD3"/>
    <w:rPr>
      <w:rFonts w:ascii="Arial" w:eastAsia="Times New Roman" w:hAnsi="Arial" w:cs="Arial"/>
    </w:rPr>
  </w:style>
  <w:style w:type="character" w:customStyle="1" w:styleId="WW8Num17z1">
    <w:name w:val="WW8Num17z1"/>
    <w:rsid w:val="00B05AD3"/>
    <w:rPr>
      <w:rFonts w:ascii="Courier New" w:hAnsi="Courier New" w:cs="Courier New"/>
    </w:rPr>
  </w:style>
  <w:style w:type="character" w:customStyle="1" w:styleId="WW8Num17z2">
    <w:name w:val="WW8Num17z2"/>
    <w:rsid w:val="00B05AD3"/>
    <w:rPr>
      <w:rFonts w:ascii="Wingdings" w:hAnsi="Wingdings"/>
    </w:rPr>
  </w:style>
  <w:style w:type="character" w:customStyle="1" w:styleId="WW8Num17z3">
    <w:name w:val="WW8Num17z3"/>
    <w:rsid w:val="00B05AD3"/>
    <w:rPr>
      <w:rFonts w:ascii="Symbol" w:hAnsi="Symbol"/>
    </w:rPr>
  </w:style>
  <w:style w:type="character" w:customStyle="1" w:styleId="WW8Num19z0">
    <w:name w:val="WW8Num19z0"/>
    <w:rsid w:val="00B05AD3"/>
    <w:rPr>
      <w:rFonts w:ascii="Symbol" w:hAnsi="Symbol"/>
    </w:rPr>
  </w:style>
  <w:style w:type="character" w:customStyle="1" w:styleId="Standardnpsmoodstavce1">
    <w:name w:val="Standardní písmo odstavce1"/>
    <w:rsid w:val="00B05AD3"/>
  </w:style>
  <w:style w:type="character" w:customStyle="1" w:styleId="termoChar1">
    <w:name w:val="termo Char1"/>
    <w:rsid w:val="00B05AD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B05AD3"/>
  </w:style>
  <w:style w:type="character" w:styleId="Hypertextovodkaz">
    <w:name w:val="Hyperlink"/>
    <w:uiPriority w:val="99"/>
    <w:rsid w:val="00B05AD3"/>
    <w:rPr>
      <w:color w:val="0000FF"/>
      <w:u w:val="single"/>
    </w:rPr>
  </w:style>
  <w:style w:type="character" w:customStyle="1" w:styleId="Znakypropoznmkupodarou">
    <w:name w:val="Znaky pro poznámku pod čarou"/>
    <w:rsid w:val="00B05AD3"/>
    <w:rPr>
      <w:vertAlign w:val="superscript"/>
    </w:rPr>
  </w:style>
  <w:style w:type="character" w:customStyle="1" w:styleId="platne1">
    <w:name w:val="platne1"/>
    <w:basedOn w:val="Standardnpsmoodstavce1"/>
    <w:rsid w:val="00B05AD3"/>
  </w:style>
  <w:style w:type="character" w:customStyle="1" w:styleId="CharChar1">
    <w:name w:val="Char Char1"/>
    <w:rsid w:val="00B05AD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B05AD3"/>
    <w:rPr>
      <w:sz w:val="22"/>
      <w:szCs w:val="24"/>
    </w:rPr>
  </w:style>
  <w:style w:type="character" w:customStyle="1" w:styleId="apple-converted-space">
    <w:name w:val="apple-converted-space"/>
    <w:rsid w:val="00B05AD3"/>
  </w:style>
  <w:style w:type="character" w:styleId="PromnnHTML">
    <w:name w:val="HTML Variable"/>
    <w:rsid w:val="00B05AD3"/>
    <w:rPr>
      <w:b/>
      <w:bCs/>
      <w:i w:val="0"/>
      <w:iCs w:val="0"/>
    </w:rPr>
  </w:style>
  <w:style w:type="character" w:customStyle="1" w:styleId="textzpravyChar">
    <w:name w:val="text zpravy Char"/>
    <w:rsid w:val="00B05AD3"/>
    <w:rPr>
      <w:rFonts w:cs="Times New Roman"/>
      <w:sz w:val="24"/>
      <w:szCs w:val="22"/>
    </w:rPr>
  </w:style>
  <w:style w:type="character" w:customStyle="1" w:styleId="CharChar">
    <w:name w:val="Char Char"/>
    <w:rsid w:val="00B05AD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B05AD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B05AD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B05AD3"/>
    <w:rPr>
      <w:rFonts w:cs="Times New Roman"/>
      <w:color w:val="000000"/>
      <w:sz w:val="24"/>
    </w:rPr>
  </w:style>
  <w:style w:type="paragraph" w:styleId="Seznam">
    <w:name w:val="List"/>
    <w:basedOn w:val="Zkladntext"/>
    <w:rsid w:val="00B05AD3"/>
    <w:rPr>
      <w:rFonts w:cs="Tahoma"/>
    </w:rPr>
  </w:style>
  <w:style w:type="paragraph" w:customStyle="1" w:styleId="Popisek">
    <w:name w:val="Popisek"/>
    <w:basedOn w:val="Normln"/>
    <w:rsid w:val="00B05AD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05AD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B05AD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B05AD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B05AD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B05AD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B05AD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rsid w:val="00B05AD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05AD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B05AD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rsid w:val="00B05AD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B05AD3"/>
    <w:pPr>
      <w:spacing w:line="240" w:lineRule="exact"/>
      <w:jc w:val="both"/>
    </w:pPr>
  </w:style>
  <w:style w:type="paragraph" w:customStyle="1" w:styleId="text">
    <w:name w:val="text"/>
    <w:basedOn w:val="Normln"/>
    <w:rsid w:val="00B05AD3"/>
    <w:pPr>
      <w:jc w:val="both"/>
    </w:pPr>
  </w:style>
  <w:style w:type="paragraph" w:customStyle="1" w:styleId="dka">
    <w:name w:val="Řádka"/>
    <w:rsid w:val="00B05AD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B05AD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B05AD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B05AD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B05AD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B05AD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B05AD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B05AD3"/>
    <w:rPr>
      <w:sz w:val="22"/>
    </w:rPr>
  </w:style>
  <w:style w:type="paragraph" w:customStyle="1" w:styleId="Zkladntext21">
    <w:name w:val="Základní text 21"/>
    <w:basedOn w:val="Normln"/>
    <w:rsid w:val="00B05AD3"/>
    <w:pPr>
      <w:spacing w:after="120" w:line="480" w:lineRule="auto"/>
    </w:pPr>
  </w:style>
  <w:style w:type="paragraph" w:customStyle="1" w:styleId="Textparagrafu">
    <w:name w:val="Text paragrafu"/>
    <w:basedOn w:val="Normln"/>
    <w:rsid w:val="00B05AD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05AD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B05AD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B05AD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B05AD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B05AD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B05AD3"/>
    <w:pPr>
      <w:ind w:left="4252"/>
    </w:pPr>
  </w:style>
  <w:style w:type="paragraph" w:customStyle="1" w:styleId="Podpis-jmno">
    <w:name w:val="Podpis - jméno"/>
    <w:basedOn w:val="Podpis"/>
    <w:next w:val="Normln"/>
    <w:rsid w:val="00B05AD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B05AD3"/>
    <w:pPr>
      <w:ind w:left="426" w:right="865"/>
    </w:pPr>
  </w:style>
  <w:style w:type="paragraph" w:customStyle="1" w:styleId="Zkladntextodsazen21">
    <w:name w:val="Základní text odsazený 21"/>
    <w:basedOn w:val="Normln"/>
    <w:rsid w:val="00B05AD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B05AD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B05AD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B05AD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B05AD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B05AD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B05AD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05AD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B05AD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B05AD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B05AD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B05AD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B05AD3"/>
    <w:pPr>
      <w:ind w:left="708"/>
    </w:pPr>
  </w:style>
  <w:style w:type="paragraph" w:customStyle="1" w:styleId="Studie">
    <w:name w:val="Studie"/>
    <w:basedOn w:val="Zkladntext"/>
    <w:rsid w:val="00B05AD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B05AD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B05AD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B05AD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B05AD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B05AD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B05AD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B05AD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B05AD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B05AD3"/>
    <w:pPr>
      <w:suppressLineNumbers/>
    </w:pPr>
  </w:style>
  <w:style w:type="paragraph" w:customStyle="1" w:styleId="Nadpistabulky">
    <w:name w:val="Nadpis tabulky"/>
    <w:basedOn w:val="Obsahtabulky"/>
    <w:rsid w:val="00B05AD3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rsid w:val="00B05AD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B05AD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B05AD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B05AD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B05AD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B05AD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B05AD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A9E"/>
    <w:pPr>
      <w:keepLines/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5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 w:cs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paragraph" w:customStyle="1" w:styleId="text0">
    <w:name w:val="_text"/>
    <w:basedOn w:val="Zkladntext"/>
    <w:rsid w:val="00E155F7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  <w:style w:type="paragraph" w:customStyle="1" w:styleId="TechUdaje">
    <w:name w:val="TechUdaje"/>
    <w:basedOn w:val="Normln"/>
    <w:rsid w:val="00E155F7"/>
    <w:pPr>
      <w:suppressAutoHyphens w:val="0"/>
      <w:ind w:left="709"/>
    </w:pPr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C9BEB-7646-4FC4-999A-04F9A38D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1158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A-001_A. Průvodní zpráva</vt:lpstr>
    </vt:vector>
  </TitlesOfParts>
  <Company/>
  <LinksUpToDate>false</LinksUpToDate>
  <CharactersWithSpaces>7977</CharactersWithSpaces>
  <SharedDoc>false</SharedDoc>
  <HLinks>
    <vt:vector size="30" baseType="variant"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_Toc475624967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_Toc475624966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_Toc475624965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_Toc475624964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_Toc475624963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A-001_A. Průvodní zpráva</dc:title>
  <dc:subject/>
  <dc:creator>Jitka Jelínková</dc:creator>
  <cp:keywords/>
  <dc:description>DSP část A Průvodní zpráva</dc:description>
  <cp:lastModifiedBy>Martina Chobotová</cp:lastModifiedBy>
  <cp:revision>25</cp:revision>
  <cp:lastPrinted>2017-02-24T09:46:00Z</cp:lastPrinted>
  <dcterms:created xsi:type="dcterms:W3CDTF">2017-03-24T11:38:00Z</dcterms:created>
  <dcterms:modified xsi:type="dcterms:W3CDTF">2021-10-26T17:52:00Z</dcterms:modified>
</cp:coreProperties>
</file>