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3E223B13" w14:textId="0446762E" w:rsidR="006360F0" w:rsidRDefault="00D2192E" w:rsidP="006360F0">
      <w:pPr>
        <w:jc w:val="center"/>
        <w:rPr>
          <w:rFonts w:ascii="Arial" w:hAnsi="Arial" w:cs="Arial"/>
          <w:b/>
          <w:color w:val="2E74B5"/>
          <w:sz w:val="24"/>
          <w:szCs w:val="24"/>
        </w:rPr>
      </w:pPr>
      <w:r w:rsidRPr="00D2192E">
        <w:rPr>
          <w:rFonts w:ascii="Arial" w:hAnsi="Arial" w:cs="Arial"/>
          <w:b/>
          <w:color w:val="2E74B5"/>
          <w:sz w:val="24"/>
          <w:szCs w:val="24"/>
        </w:rPr>
        <w:t>Město Šternberk, chodník Jívavská</w:t>
      </w:r>
    </w:p>
    <w:p w14:paraId="45F705EB" w14:textId="77777777" w:rsidR="0021408A" w:rsidRPr="004237FF" w:rsidRDefault="0021408A"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54E658BC" w14:textId="54F78268" w:rsidR="0021408A" w:rsidRDefault="00D2192E" w:rsidP="0021408A">
      <w:pPr>
        <w:jc w:val="center"/>
        <w:rPr>
          <w:rFonts w:ascii="Arial" w:hAnsi="Arial" w:cs="Arial"/>
          <w:b/>
          <w:color w:val="2E74B5"/>
          <w:sz w:val="24"/>
          <w:szCs w:val="24"/>
        </w:rPr>
      </w:pPr>
      <w:r w:rsidRPr="00D2192E">
        <w:rPr>
          <w:rFonts w:ascii="Arial" w:hAnsi="Arial" w:cs="Arial"/>
          <w:b/>
          <w:color w:val="2E74B5"/>
          <w:sz w:val="24"/>
          <w:szCs w:val="24"/>
        </w:rPr>
        <w:t>Město Šternberk, chodník Jívavská</w:t>
      </w:r>
    </w:p>
    <w:p w14:paraId="7889390F"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A3C52"/>
    <w:rsid w:val="003D15BD"/>
    <w:rsid w:val="003D796A"/>
    <w:rsid w:val="0041526D"/>
    <w:rsid w:val="004237FF"/>
    <w:rsid w:val="00431D4B"/>
    <w:rsid w:val="00435B96"/>
    <w:rsid w:val="00441516"/>
    <w:rsid w:val="00445E9C"/>
    <w:rsid w:val="0045176A"/>
    <w:rsid w:val="004540E7"/>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F38F0"/>
    <w:rsid w:val="00704EFE"/>
    <w:rsid w:val="00763689"/>
    <w:rsid w:val="00772029"/>
    <w:rsid w:val="0077213F"/>
    <w:rsid w:val="00780EBF"/>
    <w:rsid w:val="007825EE"/>
    <w:rsid w:val="00794563"/>
    <w:rsid w:val="00795613"/>
    <w:rsid w:val="007A2099"/>
    <w:rsid w:val="007A4799"/>
    <w:rsid w:val="007B311E"/>
    <w:rsid w:val="007B329C"/>
    <w:rsid w:val="007C3B2C"/>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A3DA9"/>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B489A"/>
    <w:rsid w:val="00BB7098"/>
    <w:rsid w:val="00BC03E0"/>
    <w:rsid w:val="00BC57C9"/>
    <w:rsid w:val="00BE2BA7"/>
    <w:rsid w:val="00BF72FE"/>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633E1"/>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1039</Words>
  <Characters>6132</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2023-10-13T08:18:00Z</dcterms:created>
  <dcterms:modified xsi:type="dcterms:W3CDTF">2024-07-03T09:35:00Z</dcterms:modified>
</cp:coreProperties>
</file>