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A7987" w14:textId="77777777" w:rsidR="00FB2732" w:rsidRPr="001E34B6" w:rsidRDefault="00FB2732" w:rsidP="001E34B6">
      <w:pPr>
        <w:pStyle w:val="Nadpis4"/>
        <w:pBdr>
          <w:bottom w:val="single" w:sz="4" w:space="1" w:color="auto"/>
        </w:pBdr>
        <w:ind w:left="-284" w:right="-143"/>
        <w:jc w:val="center"/>
        <w:rPr>
          <w:rFonts w:cs="Arial"/>
          <w:caps/>
          <w:sz w:val="30"/>
          <w:szCs w:val="30"/>
          <w:u w:val="none"/>
        </w:rPr>
      </w:pPr>
    </w:p>
    <w:p w14:paraId="0CE51F04" w14:textId="77777777" w:rsidR="00010465" w:rsidRDefault="00010465" w:rsidP="00010465">
      <w:pPr>
        <w:pStyle w:val="Nadpis4"/>
        <w:spacing w:before="60"/>
        <w:jc w:val="center"/>
        <w:rPr>
          <w:rFonts w:cs="Arial"/>
          <w:b w:val="0"/>
          <w:bCs/>
          <w:szCs w:val="28"/>
          <w:u w:val="none"/>
        </w:rPr>
      </w:pPr>
    </w:p>
    <w:p w14:paraId="6C3E6047" w14:textId="77777777" w:rsidR="009B1FF6" w:rsidRDefault="009B1FF6" w:rsidP="009B1FF6">
      <w:pPr>
        <w:pStyle w:val="Zkladntext"/>
        <w:jc w:val="center"/>
        <w:rPr>
          <w:b/>
          <w:bCs/>
          <w:sz w:val="32"/>
          <w:u w:val="single"/>
        </w:rPr>
      </w:pPr>
      <w:r>
        <w:rPr>
          <w:b/>
          <w:sz w:val="28"/>
        </w:rPr>
        <w:t xml:space="preserve">                                                                  </w:t>
      </w:r>
      <w:r>
        <w:rPr>
          <w:b/>
          <w:sz w:val="28"/>
        </w:rPr>
        <w:tab/>
      </w:r>
      <w:r>
        <w:rPr>
          <w:b/>
          <w:sz w:val="28"/>
        </w:rPr>
        <w:tab/>
      </w:r>
      <w:r>
        <w:rPr>
          <w:b/>
          <w:sz w:val="28"/>
        </w:rPr>
        <w:tab/>
      </w:r>
      <w:r>
        <w:rPr>
          <w:b/>
          <w:sz w:val="28"/>
        </w:rPr>
        <w:tab/>
      </w:r>
      <w:r>
        <w:rPr>
          <w:b/>
          <w:sz w:val="28"/>
        </w:rPr>
        <w:tab/>
      </w:r>
      <w:r>
        <w:rPr>
          <w:b/>
          <w:sz w:val="32"/>
        </w:rPr>
        <w:t xml:space="preserve">                  </w:t>
      </w:r>
    </w:p>
    <w:p w14:paraId="30006C05" w14:textId="77777777" w:rsidR="009B1FF6" w:rsidRDefault="009B1FF6" w:rsidP="009B1FF6">
      <w:pPr>
        <w:pStyle w:val="Zkladntext"/>
        <w:rPr>
          <w:b/>
          <w:bCs/>
          <w:u w:val="single"/>
        </w:rPr>
      </w:pPr>
      <w:r>
        <w:t xml:space="preserve">                    </w:t>
      </w:r>
    </w:p>
    <w:p w14:paraId="1B3CC8C5" w14:textId="77777777" w:rsidR="009B1FF6" w:rsidRDefault="009B1FF6" w:rsidP="009B1FF6">
      <w:pPr>
        <w:pStyle w:val="Zkladntext"/>
        <w:rPr>
          <w:b/>
          <w:bCs/>
          <w:sz w:val="24"/>
          <w:u w:val="single"/>
        </w:rPr>
      </w:pPr>
      <w:r>
        <w:rPr>
          <w:b/>
          <w:sz w:val="28"/>
        </w:rPr>
        <w:t xml:space="preserve">                    </w:t>
      </w:r>
    </w:p>
    <w:p w14:paraId="05EEF5F3" w14:textId="77777777" w:rsidR="009B1FF6" w:rsidRDefault="009B1FF6" w:rsidP="009B1FF6">
      <w:pPr>
        <w:jc w:val="both"/>
        <w:rPr>
          <w:rFonts w:ascii="Arial" w:hAnsi="Arial"/>
        </w:rPr>
      </w:pPr>
    </w:p>
    <w:p w14:paraId="3B5E3096" w14:textId="67C31CB5" w:rsidR="009B1FF6" w:rsidRDefault="009B1FF6" w:rsidP="009B1FF6">
      <w:pPr>
        <w:jc w:val="both"/>
        <w:rPr>
          <w:rFonts w:ascii="Arial" w:hAnsi="Arial"/>
        </w:rPr>
      </w:pPr>
    </w:p>
    <w:p w14:paraId="43312A8A" w14:textId="5039C15B" w:rsidR="009B1FF6" w:rsidRDefault="009B1FF6" w:rsidP="009B1FF6">
      <w:pPr>
        <w:jc w:val="both"/>
        <w:rPr>
          <w:rFonts w:ascii="Arial" w:hAnsi="Arial"/>
        </w:rPr>
      </w:pPr>
    </w:p>
    <w:p w14:paraId="52BB9600" w14:textId="017664F5" w:rsidR="009B1FF6" w:rsidRDefault="009B1FF6" w:rsidP="009B1FF6">
      <w:pPr>
        <w:jc w:val="both"/>
        <w:rPr>
          <w:rFonts w:ascii="Arial" w:hAnsi="Arial"/>
        </w:rPr>
      </w:pPr>
    </w:p>
    <w:p w14:paraId="360BAE25" w14:textId="7924A28C" w:rsidR="009B1FF6" w:rsidRDefault="009B1FF6" w:rsidP="009B1FF6">
      <w:pPr>
        <w:jc w:val="both"/>
        <w:rPr>
          <w:rFonts w:ascii="Arial" w:hAnsi="Arial"/>
        </w:rPr>
      </w:pPr>
    </w:p>
    <w:p w14:paraId="0D7CC9C0" w14:textId="07548C04" w:rsidR="009B1FF6" w:rsidRDefault="009B1FF6" w:rsidP="009B1FF6">
      <w:pPr>
        <w:jc w:val="both"/>
        <w:rPr>
          <w:rFonts w:ascii="Arial" w:hAnsi="Arial"/>
        </w:rPr>
      </w:pPr>
    </w:p>
    <w:p w14:paraId="518C30F2" w14:textId="0A3E964C" w:rsidR="009B1FF6" w:rsidRDefault="009B1FF6" w:rsidP="009B1FF6">
      <w:pPr>
        <w:jc w:val="both"/>
        <w:rPr>
          <w:rFonts w:ascii="Arial" w:hAnsi="Arial"/>
        </w:rPr>
      </w:pPr>
    </w:p>
    <w:p w14:paraId="1E18A80B" w14:textId="32F37DF2" w:rsidR="009B1FF6" w:rsidRDefault="009B1FF6" w:rsidP="009B1FF6">
      <w:pPr>
        <w:jc w:val="both"/>
        <w:rPr>
          <w:rFonts w:ascii="Arial" w:hAnsi="Arial"/>
        </w:rPr>
      </w:pPr>
    </w:p>
    <w:p w14:paraId="42337F7C" w14:textId="4CAE9854" w:rsidR="009B1FF6" w:rsidRDefault="009B1FF6" w:rsidP="009B1FF6">
      <w:pPr>
        <w:jc w:val="both"/>
        <w:rPr>
          <w:rFonts w:ascii="Arial" w:hAnsi="Arial"/>
        </w:rPr>
      </w:pPr>
    </w:p>
    <w:p w14:paraId="6116B803" w14:textId="77777777" w:rsidR="009B1FF6" w:rsidRDefault="009B1FF6" w:rsidP="009B1FF6">
      <w:pPr>
        <w:jc w:val="both"/>
        <w:rPr>
          <w:rFonts w:ascii="Arial" w:hAnsi="Arial"/>
        </w:rPr>
      </w:pPr>
    </w:p>
    <w:p w14:paraId="2BE4A163" w14:textId="77777777" w:rsidR="009B1FF6" w:rsidRDefault="009B1FF6" w:rsidP="009B1FF6">
      <w:pPr>
        <w:jc w:val="both"/>
        <w:rPr>
          <w:rFonts w:ascii="Arial" w:hAnsi="Arial"/>
        </w:rPr>
      </w:pPr>
    </w:p>
    <w:p w14:paraId="7D102DA0" w14:textId="77777777" w:rsidR="009B1FF6" w:rsidRDefault="009B1FF6" w:rsidP="009B1FF6">
      <w:pPr>
        <w:jc w:val="both"/>
        <w:rPr>
          <w:rFonts w:ascii="Arial" w:hAnsi="Arial"/>
        </w:rPr>
      </w:pPr>
    </w:p>
    <w:p w14:paraId="70B34B15" w14:textId="77777777" w:rsidR="009B1FF6" w:rsidRDefault="009B1FF6" w:rsidP="009B1FF6">
      <w:pPr>
        <w:jc w:val="both"/>
        <w:rPr>
          <w:rFonts w:ascii="Arial" w:hAnsi="Arial"/>
        </w:rPr>
      </w:pPr>
    </w:p>
    <w:p w14:paraId="29545D7D" w14:textId="77777777" w:rsidR="009B1FF6" w:rsidRDefault="009B1FF6" w:rsidP="009B1FF6">
      <w:pPr>
        <w:jc w:val="both"/>
        <w:rPr>
          <w:rFonts w:ascii="Arial" w:hAnsi="Arial"/>
        </w:rPr>
      </w:pPr>
    </w:p>
    <w:p w14:paraId="24935DCD" w14:textId="77777777" w:rsidR="009B1FF6" w:rsidRDefault="009B1FF6" w:rsidP="009B1FF6">
      <w:pPr>
        <w:jc w:val="both"/>
        <w:rPr>
          <w:rFonts w:ascii="Arial" w:hAnsi="Arial"/>
        </w:rPr>
      </w:pPr>
    </w:p>
    <w:p w14:paraId="44824FB3" w14:textId="77777777" w:rsidR="009B1FF6" w:rsidRPr="002F3917" w:rsidRDefault="009B1FF6" w:rsidP="009B1FF6">
      <w:pPr>
        <w:jc w:val="both"/>
        <w:rPr>
          <w:rFonts w:ascii="Arial" w:hAnsi="Arial"/>
          <w:bCs/>
        </w:rPr>
      </w:pPr>
    </w:p>
    <w:p w14:paraId="563851C7" w14:textId="50BFDED1" w:rsidR="009B1FF6" w:rsidRPr="002F3917" w:rsidRDefault="002F3917" w:rsidP="009B1FF6">
      <w:pPr>
        <w:jc w:val="center"/>
        <w:rPr>
          <w:rFonts w:ascii="Arial" w:hAnsi="Arial" w:cs="Arial"/>
          <w:bCs/>
          <w:sz w:val="40"/>
          <w:szCs w:val="40"/>
        </w:rPr>
      </w:pPr>
      <w:r w:rsidRPr="002F3917">
        <w:rPr>
          <w:rFonts w:ascii="Arial" w:hAnsi="Arial" w:cs="Arial"/>
          <w:bCs/>
          <w:sz w:val="40"/>
          <w:szCs w:val="40"/>
        </w:rPr>
        <w:t>D.1.1.</w:t>
      </w:r>
      <w:r w:rsidR="008A6165">
        <w:rPr>
          <w:rFonts w:ascii="Arial" w:hAnsi="Arial" w:cs="Arial"/>
          <w:bCs/>
          <w:sz w:val="40"/>
          <w:szCs w:val="40"/>
        </w:rPr>
        <w:t>b.21</w:t>
      </w:r>
      <w:r w:rsidRPr="002F3917">
        <w:rPr>
          <w:rFonts w:ascii="Arial" w:hAnsi="Arial" w:cs="Arial"/>
          <w:bCs/>
          <w:sz w:val="40"/>
          <w:szCs w:val="40"/>
        </w:rPr>
        <w:t xml:space="preserve"> </w:t>
      </w:r>
      <w:r w:rsidR="00E65382">
        <w:rPr>
          <w:rFonts w:ascii="Arial" w:hAnsi="Arial" w:cs="Arial"/>
          <w:bCs/>
          <w:sz w:val="40"/>
          <w:szCs w:val="40"/>
        </w:rPr>
        <w:t>Stavební detaily</w:t>
      </w:r>
    </w:p>
    <w:p w14:paraId="7D83E167" w14:textId="60C76689" w:rsidR="002F3917" w:rsidRPr="002F3917" w:rsidRDefault="002F3917" w:rsidP="009B1FF6">
      <w:pPr>
        <w:jc w:val="center"/>
        <w:rPr>
          <w:rFonts w:ascii="Arial" w:eastAsia="Arial Unicode MS" w:hAnsi="Arial" w:cs="Arial"/>
          <w:b/>
          <w:sz w:val="40"/>
          <w:szCs w:val="40"/>
        </w:rPr>
      </w:pPr>
      <w:r w:rsidRPr="002F3917">
        <w:rPr>
          <w:rFonts w:ascii="Arial" w:eastAsia="Arial Unicode MS" w:hAnsi="Arial" w:cs="Arial"/>
          <w:b/>
          <w:sz w:val="40"/>
          <w:szCs w:val="40"/>
        </w:rPr>
        <w:t>SO 01 Multifunkční dům</w:t>
      </w:r>
    </w:p>
    <w:p w14:paraId="49A631A2" w14:textId="77777777" w:rsidR="009B1FF6" w:rsidRDefault="009B1FF6" w:rsidP="009B1FF6">
      <w:pPr>
        <w:pStyle w:val="Nadpis4"/>
        <w:jc w:val="center"/>
        <w:rPr>
          <w:rFonts w:eastAsia="Arial Unicode MS" w:cs="Arial"/>
          <w:sz w:val="32"/>
          <w:u w:val="none"/>
        </w:rPr>
      </w:pPr>
    </w:p>
    <w:p w14:paraId="07CAF4BD" w14:textId="77777777" w:rsidR="009B1FF6" w:rsidRDefault="009B1FF6" w:rsidP="009B1FF6">
      <w:pPr>
        <w:pStyle w:val="Zhlav"/>
        <w:tabs>
          <w:tab w:val="clear" w:pos="4536"/>
          <w:tab w:val="clear" w:pos="9072"/>
        </w:tabs>
      </w:pPr>
    </w:p>
    <w:p w14:paraId="101BA4D2" w14:textId="77777777" w:rsidR="009B1FF6" w:rsidRDefault="009B1FF6" w:rsidP="009B1FF6"/>
    <w:p w14:paraId="0F8EBB92" w14:textId="77777777" w:rsidR="009B1FF6" w:rsidRDefault="009B1FF6" w:rsidP="009B1FF6"/>
    <w:p w14:paraId="71BE9B1D" w14:textId="77777777" w:rsidR="009B1FF6" w:rsidRDefault="009B1FF6" w:rsidP="009B1FF6"/>
    <w:p w14:paraId="3851A7E3" w14:textId="77777777" w:rsidR="009B1FF6" w:rsidRDefault="009B1FF6" w:rsidP="009B1FF6"/>
    <w:p w14:paraId="2FA28F26" w14:textId="77777777" w:rsidR="009B1FF6" w:rsidRDefault="009B1FF6" w:rsidP="009B1FF6"/>
    <w:p w14:paraId="0A5A7CED" w14:textId="77777777" w:rsidR="009B1FF6" w:rsidRDefault="009B1FF6" w:rsidP="009B1FF6">
      <w:r>
        <w:t xml:space="preserve"> </w:t>
      </w:r>
    </w:p>
    <w:p w14:paraId="4C773496" w14:textId="77777777" w:rsidR="009B1FF6" w:rsidRDefault="009B1FF6" w:rsidP="009B1FF6"/>
    <w:p w14:paraId="142949F1" w14:textId="77777777" w:rsidR="009B1FF6" w:rsidRDefault="009B1FF6" w:rsidP="009B1FF6"/>
    <w:p w14:paraId="0F06682A" w14:textId="77777777" w:rsidR="009B1FF6" w:rsidRDefault="009B1FF6" w:rsidP="009B1FF6"/>
    <w:p w14:paraId="601A5CE9" w14:textId="77777777" w:rsidR="009B1FF6" w:rsidRDefault="009B1FF6" w:rsidP="009B1FF6"/>
    <w:p w14:paraId="6E6B32CE" w14:textId="51221541" w:rsidR="009B1FF6" w:rsidRDefault="009B1FF6" w:rsidP="009B1FF6"/>
    <w:p w14:paraId="23964E42" w14:textId="77777777" w:rsidR="00C93258" w:rsidRDefault="00C93258" w:rsidP="009B1FF6"/>
    <w:p w14:paraId="2188F2B6" w14:textId="77777777" w:rsidR="009B1FF6" w:rsidRDefault="009B1FF6" w:rsidP="009B1FF6"/>
    <w:p w14:paraId="689AA42D" w14:textId="77777777" w:rsidR="009B1FF6" w:rsidRDefault="009B1FF6" w:rsidP="009B1FF6">
      <w:pPr>
        <w:jc w:val="both"/>
      </w:pPr>
    </w:p>
    <w:p w14:paraId="0F994644" w14:textId="77777777" w:rsidR="009B1FF6" w:rsidRDefault="009B1FF6" w:rsidP="009B1FF6">
      <w:r>
        <w:tab/>
      </w:r>
    </w:p>
    <w:p w14:paraId="3491FBF3" w14:textId="77777777" w:rsidR="00C93258" w:rsidRPr="00354A8D" w:rsidRDefault="00C93258" w:rsidP="00C93258">
      <w:pPr>
        <w:pStyle w:val="Zpat"/>
        <w:tabs>
          <w:tab w:val="clear" w:pos="4536"/>
          <w:tab w:val="clear" w:pos="9072"/>
          <w:tab w:val="left" w:pos="2127"/>
        </w:tabs>
        <w:rPr>
          <w:rFonts w:ascii="Arial" w:hAnsi="Arial" w:cs="Arial"/>
          <w:b/>
          <w:bCs/>
          <w:sz w:val="22"/>
        </w:rPr>
      </w:pPr>
      <w:r>
        <w:rPr>
          <w:rFonts w:ascii="Arial" w:hAnsi="Arial" w:cs="Arial"/>
          <w:b/>
          <w:bCs/>
          <w:sz w:val="22"/>
          <w:szCs w:val="22"/>
        </w:rPr>
        <w:t>Stavebník</w:t>
      </w:r>
      <w:r>
        <w:rPr>
          <w:rFonts w:ascii="Arial" w:hAnsi="Arial" w:cs="Arial"/>
          <w:b/>
          <w:bCs/>
          <w:sz w:val="22"/>
          <w:szCs w:val="22"/>
        </w:rPr>
        <w:tab/>
        <w:t>:</w:t>
      </w:r>
      <w:r>
        <w:rPr>
          <w:rFonts w:ascii="Arial" w:hAnsi="Arial" w:cs="Arial"/>
          <w:sz w:val="22"/>
          <w:szCs w:val="22"/>
        </w:rPr>
        <w:tab/>
      </w:r>
      <w:r>
        <w:rPr>
          <w:rFonts w:ascii="Arial" w:hAnsi="Arial" w:cs="Arial"/>
          <w:b/>
          <w:bCs/>
          <w:sz w:val="22"/>
        </w:rPr>
        <w:t>Statutární město Ostrava</w:t>
      </w:r>
    </w:p>
    <w:p w14:paraId="5F7B79C9" w14:textId="77777777" w:rsidR="00C93258" w:rsidRPr="00354A8D" w:rsidRDefault="00C93258" w:rsidP="00C93258">
      <w:pPr>
        <w:pStyle w:val="Zpat"/>
        <w:tabs>
          <w:tab w:val="clear" w:pos="4536"/>
          <w:tab w:val="clear" w:pos="9072"/>
          <w:tab w:val="left" w:pos="2410"/>
        </w:tabs>
        <w:rPr>
          <w:rFonts w:ascii="Arial" w:hAnsi="Arial" w:cs="Arial"/>
          <w:sz w:val="22"/>
        </w:rPr>
      </w:pPr>
      <w:r w:rsidRPr="00354A8D">
        <w:rPr>
          <w:rFonts w:ascii="Arial" w:hAnsi="Arial" w:cs="Arial"/>
          <w:b/>
          <w:bCs/>
          <w:sz w:val="22"/>
        </w:rPr>
        <w:tab/>
      </w:r>
      <w:r w:rsidRPr="00354A8D">
        <w:rPr>
          <w:rFonts w:ascii="Arial" w:hAnsi="Arial" w:cs="Arial"/>
          <w:b/>
          <w:bCs/>
          <w:sz w:val="22"/>
        </w:rPr>
        <w:tab/>
      </w:r>
      <w:r>
        <w:rPr>
          <w:rFonts w:ascii="Arial" w:hAnsi="Arial" w:cs="Arial"/>
          <w:sz w:val="22"/>
        </w:rPr>
        <w:t>Prokešovo náměstí 1803/8, Moravská Ostrava</w:t>
      </w:r>
    </w:p>
    <w:p w14:paraId="1EFBEC10" w14:textId="77777777" w:rsidR="00C93258" w:rsidRDefault="00C93258" w:rsidP="00C93258">
      <w:pPr>
        <w:pStyle w:val="Zpat"/>
        <w:tabs>
          <w:tab w:val="clear" w:pos="4536"/>
          <w:tab w:val="clear" w:pos="9072"/>
          <w:tab w:val="left" w:pos="2410"/>
        </w:tabs>
        <w:rPr>
          <w:rFonts w:ascii="Arial" w:hAnsi="Arial" w:cs="Arial"/>
          <w:sz w:val="22"/>
        </w:rPr>
      </w:pPr>
      <w:r w:rsidRPr="00354A8D">
        <w:rPr>
          <w:rFonts w:ascii="Arial" w:hAnsi="Arial" w:cs="Arial"/>
          <w:sz w:val="22"/>
        </w:rPr>
        <w:tab/>
      </w:r>
      <w:r>
        <w:rPr>
          <w:rFonts w:ascii="Arial" w:hAnsi="Arial" w:cs="Arial"/>
          <w:sz w:val="22"/>
        </w:rPr>
        <w:tab/>
        <w:t>702 00, Ostrava</w:t>
      </w:r>
    </w:p>
    <w:p w14:paraId="419BE5B3" w14:textId="77777777" w:rsidR="00C93258" w:rsidRDefault="00C93258" w:rsidP="00C93258">
      <w:pPr>
        <w:pStyle w:val="Zpat"/>
        <w:tabs>
          <w:tab w:val="clear" w:pos="4536"/>
          <w:tab w:val="clear" w:pos="9072"/>
          <w:tab w:val="left" w:pos="2127"/>
        </w:tabs>
        <w:rPr>
          <w:rFonts w:ascii="Arial" w:hAnsi="Arial" w:cs="Arial"/>
          <w:sz w:val="22"/>
          <w:szCs w:val="22"/>
          <w:u w:val="single"/>
        </w:rPr>
      </w:pPr>
      <w:r>
        <w:rPr>
          <w:rFonts w:ascii="Arial" w:hAnsi="Arial" w:cs="Arial"/>
          <w:sz w:val="22"/>
          <w:szCs w:val="22"/>
          <w:u w:val="single"/>
        </w:rPr>
        <w:t>__________________________________________________________________________</w:t>
      </w:r>
    </w:p>
    <w:p w14:paraId="14C7CD3C" w14:textId="77777777" w:rsidR="00C93258" w:rsidRDefault="00C93258" w:rsidP="00C93258">
      <w:pPr>
        <w:pStyle w:val="Zpat"/>
        <w:tabs>
          <w:tab w:val="clear" w:pos="4536"/>
          <w:tab w:val="clear" w:pos="9072"/>
          <w:tab w:val="left" w:pos="2127"/>
        </w:tabs>
        <w:rPr>
          <w:rFonts w:ascii="Arial" w:hAnsi="Arial" w:cs="Arial"/>
          <w:sz w:val="22"/>
          <w:szCs w:val="22"/>
          <w:u w:val="single"/>
        </w:rPr>
      </w:pPr>
    </w:p>
    <w:p w14:paraId="50193C08" w14:textId="77777777" w:rsidR="00C93258" w:rsidRPr="00801D1A" w:rsidRDefault="00C93258" w:rsidP="00C93258">
      <w:pPr>
        <w:pStyle w:val="Zpat"/>
        <w:tabs>
          <w:tab w:val="clear" w:pos="4536"/>
          <w:tab w:val="clear" w:pos="9072"/>
          <w:tab w:val="left" w:pos="2127"/>
        </w:tabs>
        <w:ind w:left="2832" w:hanging="2832"/>
        <w:rPr>
          <w:rFonts w:ascii="Arial" w:hAnsi="Arial" w:cs="Arial"/>
          <w:color w:val="FF0000"/>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Pr>
          <w:rFonts w:ascii="Arial" w:hAnsi="Arial" w:cs="Arial"/>
          <w:b/>
          <w:bCs/>
          <w:sz w:val="22"/>
          <w:szCs w:val="24"/>
        </w:rPr>
        <w:t xml:space="preserve">Multifunkční dům </w:t>
      </w:r>
      <w:proofErr w:type="spellStart"/>
      <w:r>
        <w:rPr>
          <w:rFonts w:ascii="Arial" w:hAnsi="Arial" w:cs="Arial"/>
          <w:b/>
          <w:bCs/>
          <w:sz w:val="22"/>
          <w:szCs w:val="24"/>
        </w:rPr>
        <w:t>Muglinov</w:t>
      </w:r>
      <w:proofErr w:type="spellEnd"/>
    </w:p>
    <w:p w14:paraId="7320D273" w14:textId="77777777" w:rsidR="00C93258" w:rsidRDefault="00C93258" w:rsidP="00C93258">
      <w:pPr>
        <w:pBdr>
          <w:bottom w:val="single" w:sz="4" w:space="1" w:color="auto"/>
        </w:pBdr>
        <w:tabs>
          <w:tab w:val="left" w:pos="1701"/>
          <w:tab w:val="left" w:pos="1985"/>
        </w:tabs>
        <w:jc w:val="both"/>
        <w:rPr>
          <w:rFonts w:ascii="Arial" w:hAnsi="Arial" w:cs="Arial"/>
          <w:b/>
          <w:sz w:val="22"/>
          <w:szCs w:val="22"/>
        </w:rPr>
      </w:pPr>
    </w:p>
    <w:p w14:paraId="4D3673EC" w14:textId="77777777" w:rsidR="00C93258" w:rsidRDefault="00C93258" w:rsidP="00C93258">
      <w:pPr>
        <w:pStyle w:val="Zpat"/>
        <w:tabs>
          <w:tab w:val="clear" w:pos="4536"/>
          <w:tab w:val="clear" w:pos="9072"/>
          <w:tab w:val="left" w:pos="708"/>
        </w:tabs>
        <w:jc w:val="both"/>
        <w:rPr>
          <w:rFonts w:ascii="Arial" w:hAnsi="Arial" w:cs="Arial"/>
          <w:b/>
          <w:bCs/>
          <w:sz w:val="22"/>
          <w:szCs w:val="22"/>
        </w:rPr>
      </w:pPr>
      <w:bookmarkStart w:id="0" w:name="_Toc216593603"/>
    </w:p>
    <w:p w14:paraId="3D09FF2C" w14:textId="52D506B7" w:rsidR="00C93258" w:rsidRDefault="00C93258" w:rsidP="00C93258">
      <w:pPr>
        <w:pStyle w:val="Zpat"/>
        <w:tabs>
          <w:tab w:val="clear" w:pos="4536"/>
          <w:tab w:val="clear" w:pos="9072"/>
          <w:tab w:val="left" w:pos="708"/>
          <w:tab w:val="left" w:pos="2127"/>
        </w:tabs>
        <w:ind w:left="2835" w:hanging="2835"/>
        <w:jc w:val="both"/>
        <w:rPr>
          <w:rFonts w:ascii="Arial" w:hAnsi="Arial" w:cs="Arial"/>
          <w:b/>
          <w:bCs/>
          <w:sz w:val="22"/>
          <w:szCs w:val="22"/>
        </w:rPr>
      </w:pPr>
      <w:r>
        <w:rPr>
          <w:rFonts w:ascii="Arial" w:hAnsi="Arial" w:cs="Arial"/>
          <w:b/>
          <w:bCs/>
          <w:sz w:val="22"/>
          <w:szCs w:val="22"/>
        </w:rPr>
        <w:t>Stupeň</w:t>
      </w:r>
      <w:r>
        <w:rPr>
          <w:rFonts w:ascii="Arial" w:hAnsi="Arial" w:cs="Arial"/>
          <w:b/>
          <w:bCs/>
          <w:sz w:val="22"/>
          <w:szCs w:val="22"/>
        </w:rPr>
        <w:tab/>
        <w:t xml:space="preserve">: </w:t>
      </w:r>
      <w:r>
        <w:rPr>
          <w:rFonts w:ascii="Arial" w:hAnsi="Arial" w:cs="Arial"/>
          <w:b/>
          <w:bCs/>
          <w:sz w:val="22"/>
          <w:szCs w:val="22"/>
        </w:rPr>
        <w:tab/>
      </w:r>
      <w:bookmarkEnd w:id="0"/>
      <w:r>
        <w:rPr>
          <w:rFonts w:ascii="Arial" w:hAnsi="Arial" w:cs="Arial"/>
          <w:sz w:val="22"/>
          <w:szCs w:val="22"/>
        </w:rPr>
        <w:t xml:space="preserve">Dokumentace pro </w:t>
      </w:r>
      <w:r w:rsidR="00607CD6">
        <w:rPr>
          <w:rFonts w:ascii="Arial" w:hAnsi="Arial" w:cs="Arial"/>
          <w:sz w:val="22"/>
          <w:szCs w:val="22"/>
        </w:rPr>
        <w:t>provádění stavby</w:t>
      </w:r>
    </w:p>
    <w:p w14:paraId="438F1E0A" w14:textId="77777777" w:rsidR="00C93258" w:rsidRDefault="00C93258" w:rsidP="00C93258">
      <w:pPr>
        <w:pStyle w:val="Zpat"/>
        <w:tabs>
          <w:tab w:val="clear" w:pos="4536"/>
          <w:tab w:val="clear" w:pos="9072"/>
          <w:tab w:val="left" w:pos="708"/>
        </w:tabs>
        <w:jc w:val="both"/>
        <w:rPr>
          <w:rFonts w:ascii="Arial" w:hAnsi="Arial" w:cs="Arial"/>
          <w:sz w:val="22"/>
          <w:szCs w:val="22"/>
        </w:rPr>
      </w:pPr>
      <w:r>
        <w:rPr>
          <w:rFonts w:ascii="Arial" w:hAnsi="Arial" w:cs="Arial"/>
          <w:b/>
          <w:bCs/>
          <w:sz w:val="22"/>
          <w:szCs w:val="22"/>
        </w:rPr>
        <w:t xml:space="preserve">Vypracoval        </w:t>
      </w:r>
      <w:proofErr w:type="gramStart"/>
      <w:r>
        <w:rPr>
          <w:rFonts w:ascii="Arial" w:hAnsi="Arial" w:cs="Arial"/>
          <w:b/>
          <w:bCs/>
          <w:sz w:val="22"/>
          <w:szCs w:val="22"/>
        </w:rPr>
        <w:tab/>
        <w:t>:</w:t>
      </w:r>
      <w:r>
        <w:rPr>
          <w:rFonts w:ascii="Arial" w:hAnsi="Arial" w:cs="Arial"/>
          <w:sz w:val="22"/>
          <w:szCs w:val="22"/>
        </w:rPr>
        <w:t xml:space="preserve">   </w:t>
      </w:r>
      <w:proofErr w:type="gramEnd"/>
      <w:r>
        <w:rPr>
          <w:rFonts w:ascii="Arial" w:hAnsi="Arial" w:cs="Arial"/>
          <w:sz w:val="22"/>
          <w:szCs w:val="22"/>
        </w:rPr>
        <w:tab/>
      </w:r>
      <w:r w:rsidRPr="002A6AAE">
        <w:rPr>
          <w:rFonts w:ascii="Arial" w:hAnsi="Arial" w:cs="Arial"/>
          <w:sz w:val="22"/>
          <w:szCs w:val="22"/>
        </w:rPr>
        <w:t>Ing. arch. Ing. Daniel Vaněk</w:t>
      </w:r>
    </w:p>
    <w:p w14:paraId="6480446A" w14:textId="77777777" w:rsidR="00C93258" w:rsidRPr="00892B12" w:rsidRDefault="00C93258" w:rsidP="00C93258">
      <w:pPr>
        <w:pStyle w:val="Zpat"/>
        <w:tabs>
          <w:tab w:val="clear" w:pos="4536"/>
          <w:tab w:val="clear" w:pos="9072"/>
          <w:tab w:val="left" w:pos="708"/>
        </w:tabs>
        <w:jc w:val="both"/>
        <w:rPr>
          <w:rFonts w:ascii="Arial" w:hAnsi="Arial" w:cs="Arial"/>
          <w:sz w:val="22"/>
          <w:szCs w:val="22"/>
        </w:rPr>
      </w:pPr>
      <w:proofErr w:type="spellStart"/>
      <w:r w:rsidRPr="001264DD">
        <w:rPr>
          <w:rFonts w:ascii="Arial" w:hAnsi="Arial" w:cs="Arial"/>
          <w:b/>
          <w:bCs/>
          <w:sz w:val="22"/>
          <w:szCs w:val="22"/>
        </w:rPr>
        <w:t>Zodp</w:t>
      </w:r>
      <w:proofErr w:type="spellEnd"/>
      <w:r w:rsidRPr="001264DD">
        <w:rPr>
          <w:rFonts w:ascii="Arial" w:hAnsi="Arial" w:cs="Arial"/>
          <w:b/>
          <w:bCs/>
          <w:sz w:val="22"/>
          <w:szCs w:val="22"/>
        </w:rPr>
        <w:t>. projektant</w:t>
      </w:r>
      <w:r>
        <w:rPr>
          <w:rFonts w:ascii="Arial" w:hAnsi="Arial" w:cs="Arial"/>
          <w:sz w:val="22"/>
          <w:szCs w:val="22"/>
        </w:rPr>
        <w:tab/>
        <w:t>:</w:t>
      </w:r>
      <w:r>
        <w:rPr>
          <w:rFonts w:ascii="Arial" w:hAnsi="Arial" w:cs="Arial"/>
          <w:sz w:val="22"/>
          <w:szCs w:val="22"/>
        </w:rPr>
        <w:tab/>
        <w:t>Jan Kania</w:t>
      </w:r>
    </w:p>
    <w:p w14:paraId="27CD8E18" w14:textId="77777777" w:rsidR="00C93258" w:rsidRPr="00FE09EB" w:rsidRDefault="00C93258" w:rsidP="00C93258">
      <w:pPr>
        <w:pStyle w:val="Zpat"/>
        <w:tabs>
          <w:tab w:val="clear" w:pos="4536"/>
          <w:tab w:val="clear" w:pos="9072"/>
          <w:tab w:val="left" w:pos="708"/>
        </w:tabs>
        <w:jc w:val="both"/>
        <w:rPr>
          <w:rFonts w:ascii="Arial" w:hAnsi="Arial" w:cs="Arial"/>
          <w:b/>
          <w:bCs/>
          <w:sz w:val="22"/>
          <w:szCs w:val="22"/>
        </w:rPr>
      </w:pPr>
      <w:r w:rsidRPr="00FE09EB">
        <w:rPr>
          <w:rFonts w:ascii="Arial" w:hAnsi="Arial" w:cs="Arial"/>
          <w:b/>
          <w:bCs/>
          <w:sz w:val="22"/>
          <w:szCs w:val="22"/>
        </w:rPr>
        <w:t>Zakázkové číslo</w:t>
      </w:r>
      <w:r w:rsidRPr="00FE09EB">
        <w:rPr>
          <w:rFonts w:ascii="Arial" w:hAnsi="Arial" w:cs="Arial"/>
          <w:b/>
          <w:bCs/>
          <w:sz w:val="22"/>
          <w:szCs w:val="22"/>
        </w:rPr>
        <w:tab/>
        <w:t>:</w:t>
      </w:r>
      <w:r w:rsidRPr="00FE09EB">
        <w:rPr>
          <w:rFonts w:ascii="Arial" w:hAnsi="Arial" w:cs="Arial"/>
          <w:sz w:val="22"/>
          <w:szCs w:val="22"/>
        </w:rPr>
        <w:tab/>
      </w:r>
      <w:r>
        <w:rPr>
          <w:rFonts w:ascii="Arial" w:hAnsi="Arial" w:cs="Arial"/>
          <w:b/>
          <w:sz w:val="22"/>
          <w:szCs w:val="22"/>
        </w:rPr>
        <w:t>08/21</w:t>
      </w:r>
    </w:p>
    <w:p w14:paraId="13D104AA" w14:textId="76DDA134" w:rsidR="00C93258" w:rsidRDefault="00C93258" w:rsidP="00C93258">
      <w:pPr>
        <w:jc w:val="both"/>
        <w:rPr>
          <w:rFonts w:ascii="Arial" w:hAnsi="Arial" w:cs="Arial"/>
          <w:sz w:val="22"/>
          <w:szCs w:val="22"/>
        </w:rPr>
      </w:pPr>
      <w:r w:rsidRPr="00FE09EB">
        <w:rPr>
          <w:rFonts w:ascii="Arial" w:hAnsi="Arial" w:cs="Arial"/>
          <w:b/>
          <w:bCs/>
          <w:sz w:val="22"/>
          <w:szCs w:val="22"/>
        </w:rPr>
        <w:t>Číslo přílohy</w:t>
      </w:r>
      <w:r w:rsidRPr="00FE09EB">
        <w:rPr>
          <w:rFonts w:ascii="Arial" w:hAnsi="Arial" w:cs="Arial"/>
          <w:b/>
          <w:bCs/>
          <w:sz w:val="22"/>
          <w:szCs w:val="22"/>
        </w:rPr>
        <w:tab/>
      </w:r>
      <w:r w:rsidRPr="00FE09EB">
        <w:rPr>
          <w:rFonts w:ascii="Arial" w:hAnsi="Arial" w:cs="Arial"/>
          <w:b/>
          <w:bCs/>
          <w:sz w:val="22"/>
          <w:szCs w:val="22"/>
        </w:rPr>
        <w:tab/>
        <w:t>:</w:t>
      </w:r>
      <w:r w:rsidRPr="00FE09EB">
        <w:rPr>
          <w:rFonts w:ascii="Arial" w:hAnsi="Arial" w:cs="Arial"/>
          <w:b/>
          <w:sz w:val="22"/>
          <w:szCs w:val="22"/>
        </w:rPr>
        <w:tab/>
      </w:r>
      <w:r>
        <w:rPr>
          <w:rFonts w:ascii="Arial" w:hAnsi="Arial" w:cs="Arial"/>
          <w:sz w:val="22"/>
          <w:szCs w:val="22"/>
        </w:rPr>
        <w:t>08/21</w:t>
      </w:r>
      <w:r w:rsidRPr="00FE09EB">
        <w:rPr>
          <w:rFonts w:ascii="Arial" w:hAnsi="Arial" w:cs="Arial"/>
          <w:bCs/>
          <w:sz w:val="22"/>
          <w:szCs w:val="22"/>
        </w:rPr>
        <w:t>-</w:t>
      </w:r>
      <w:r w:rsidR="002F3917">
        <w:rPr>
          <w:rFonts w:ascii="Arial" w:hAnsi="Arial" w:cs="Arial"/>
          <w:bCs/>
          <w:sz w:val="22"/>
          <w:szCs w:val="22"/>
        </w:rPr>
        <w:t>D.1.1</w:t>
      </w:r>
      <w:r w:rsidR="008A6165">
        <w:rPr>
          <w:rFonts w:ascii="Arial" w:hAnsi="Arial" w:cs="Arial"/>
          <w:bCs/>
          <w:sz w:val="22"/>
          <w:szCs w:val="22"/>
        </w:rPr>
        <w:t>.b.21</w:t>
      </w:r>
      <w:r>
        <w:rPr>
          <w:rFonts w:ascii="Arial" w:hAnsi="Arial" w:cs="Arial"/>
          <w:sz w:val="22"/>
          <w:szCs w:val="22"/>
        </w:rPr>
        <w:tab/>
      </w:r>
      <w:r>
        <w:rPr>
          <w:rFonts w:ascii="Arial" w:hAnsi="Arial" w:cs="Arial"/>
          <w:sz w:val="22"/>
          <w:szCs w:val="22"/>
        </w:rPr>
        <w:tab/>
        <w:t xml:space="preserve">                          </w:t>
      </w:r>
    </w:p>
    <w:p w14:paraId="78845012" w14:textId="601D7DB8" w:rsidR="00782239" w:rsidRPr="00845B71" w:rsidRDefault="00C93258" w:rsidP="00845B71">
      <w:pPr>
        <w:jc w:val="both"/>
        <w:rPr>
          <w:rFonts w:ascii="Arial" w:hAnsi="Arial" w:cs="Arial"/>
          <w:color w:val="FF0000"/>
          <w:sz w:val="22"/>
          <w:szCs w:val="22"/>
        </w:rPr>
      </w:pPr>
      <w:r>
        <w:rPr>
          <w:rFonts w:ascii="Arial" w:hAnsi="Arial" w:cs="Arial"/>
          <w:b/>
          <w:bCs/>
          <w:sz w:val="22"/>
          <w:szCs w:val="22"/>
        </w:rPr>
        <w:t>Datum</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r>
        <w:rPr>
          <w:rFonts w:ascii="Arial" w:hAnsi="Arial" w:cs="Arial"/>
          <w:b/>
          <w:bCs/>
          <w:sz w:val="22"/>
          <w:szCs w:val="22"/>
        </w:rPr>
        <w:tab/>
      </w:r>
      <w:r>
        <w:rPr>
          <w:rFonts w:ascii="Arial" w:hAnsi="Arial" w:cs="Arial"/>
          <w:sz w:val="22"/>
          <w:szCs w:val="22"/>
        </w:rPr>
        <w:t>08</w:t>
      </w:r>
      <w:r w:rsidRPr="00B7507F">
        <w:rPr>
          <w:rFonts w:ascii="Arial" w:hAnsi="Arial" w:cs="Arial"/>
          <w:sz w:val="22"/>
          <w:szCs w:val="22"/>
        </w:rPr>
        <w:t>/20</w:t>
      </w:r>
      <w:r w:rsidR="00607CD6">
        <w:rPr>
          <w:rFonts w:ascii="Arial" w:hAnsi="Arial" w:cs="Arial"/>
          <w:sz w:val="22"/>
          <w:szCs w:val="22"/>
        </w:rPr>
        <w:t>23</w:t>
      </w:r>
      <w:r w:rsidR="009B1FF6">
        <w:rPr>
          <w:rFonts w:ascii="Arial" w:hAnsi="Arial" w:cs="Arial"/>
          <w:b/>
          <w:bCs/>
          <w:sz w:val="22"/>
          <w:szCs w:val="22"/>
        </w:rPr>
        <w:tab/>
      </w:r>
      <w:r w:rsidR="009B1FF6">
        <w:rPr>
          <w:rFonts w:ascii="Arial" w:hAnsi="Arial" w:cs="Arial"/>
          <w:b/>
          <w:bCs/>
          <w:sz w:val="22"/>
          <w:szCs w:val="22"/>
        </w:rPr>
        <w:tab/>
      </w:r>
      <w:r w:rsidR="009B1FF6">
        <w:rPr>
          <w:rFonts w:ascii="Arial" w:hAnsi="Arial" w:cs="Arial"/>
          <w:b/>
          <w:bCs/>
          <w:sz w:val="22"/>
          <w:szCs w:val="22"/>
        </w:rPr>
        <w:tab/>
        <w:t xml:space="preserve">                              </w:t>
      </w:r>
      <w:r w:rsidR="00D13866">
        <w:rPr>
          <w:rFonts w:ascii="Arial" w:hAnsi="Arial" w:cs="Arial"/>
          <w:sz w:val="22"/>
          <w:szCs w:val="22"/>
        </w:rPr>
        <w:t xml:space="preserve">Počet stran: </w:t>
      </w:r>
      <w:r w:rsidR="00E65382">
        <w:rPr>
          <w:rFonts w:ascii="Arial" w:hAnsi="Arial" w:cs="Arial"/>
          <w:sz w:val="22"/>
          <w:szCs w:val="22"/>
        </w:rPr>
        <w:t>7</w:t>
      </w:r>
    </w:p>
    <w:sectPr w:rsidR="00782239" w:rsidRPr="00845B71" w:rsidSect="00173950">
      <w:headerReference w:type="default" r:id="rId8"/>
      <w:footerReference w:type="even" r:id="rId9"/>
      <w:footerReference w:type="default" r:id="rId10"/>
      <w:headerReference w:type="first" r:id="rId11"/>
      <w:footerReference w:type="first" r:id="rId12"/>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5F668" w14:textId="77777777" w:rsidR="00A41EC6" w:rsidRDefault="00A41EC6">
      <w:r>
        <w:separator/>
      </w:r>
    </w:p>
  </w:endnote>
  <w:endnote w:type="continuationSeparator" w:id="0">
    <w:p w14:paraId="39A5186A" w14:textId="77777777" w:rsidR="00A41EC6" w:rsidRDefault="00A41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OpenSymbol, 'Arial Unicode M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D Arial Narrow">
    <w:altName w:val="Arial"/>
    <w:panose1 w:val="020B0604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Ubuntu Light">
    <w:altName w:val="Arial"/>
    <w:panose1 w:val="020B0604020202020204"/>
    <w:charset w:val="00"/>
    <w:family w:val="swiss"/>
    <w:pitch w:val="variable"/>
    <w:sig w:usb0="E00002FF" w:usb1="5000205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ms Rmn">
    <w:panose1 w:val="020B0604020202020204"/>
    <w:charset w:val="00"/>
    <w:family w:val="roman"/>
    <w:notTrueType/>
    <w:pitch w:val="variable"/>
    <w:sig w:usb0="00000003" w:usb1="00000000" w:usb2="00000000" w:usb3="00000000" w:csb0="00000001" w:csb1="00000000"/>
  </w:font>
  <w:font w:name="PalmSprings">
    <w:altName w:val="Times New Roman"/>
    <w:panose1 w:val="020B0604020202020204"/>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D27E7" w14:textId="77777777" w:rsidR="00146C52" w:rsidRDefault="00146C5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3D07ABF" w14:textId="77777777" w:rsidR="00146C52" w:rsidRDefault="00146C5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AAF94" w14:textId="7A42486A" w:rsidR="00146C52" w:rsidRPr="00865BD5" w:rsidRDefault="00146C52" w:rsidP="00BC1713">
    <w:pPr>
      <w:pStyle w:val="Zpat"/>
      <w:pBdr>
        <w:top w:val="single" w:sz="6" w:space="6" w:color="auto"/>
      </w:pBdr>
      <w:jc w:val="both"/>
      <w:rPr>
        <w:rFonts w:ascii="Arial" w:hAnsi="Arial" w:cs="Arial"/>
        <w:i/>
        <w:sz w:val="16"/>
      </w:rPr>
    </w:pPr>
    <w:r w:rsidRPr="00865BD5">
      <w:rPr>
        <w:rFonts w:ascii="Arial" w:hAnsi="Arial" w:cs="Arial"/>
        <w:i/>
        <w:sz w:val="16"/>
      </w:rPr>
      <w:t xml:space="preserve">Číslo přílohy </w:t>
    </w:r>
    <w:r>
      <w:rPr>
        <w:rFonts w:ascii="Arial" w:hAnsi="Arial" w:cs="Arial"/>
        <w:i/>
        <w:sz w:val="16"/>
      </w:rPr>
      <w:t>_08/21-</w:t>
    </w:r>
    <w:r w:rsidR="00230607">
      <w:rPr>
        <w:rFonts w:ascii="Arial" w:hAnsi="Arial" w:cs="Arial"/>
        <w:i/>
        <w:sz w:val="16"/>
      </w:rPr>
      <w:t>D.1.1.a</w:t>
    </w:r>
    <w:r w:rsidRPr="00865BD5">
      <w:rPr>
        <w:rFonts w:ascii="Arial" w:hAnsi="Arial" w:cs="Arial"/>
        <w:i/>
        <w:sz w:val="16"/>
      </w:rPr>
      <w:tab/>
    </w:r>
    <w:r w:rsidRPr="00865BD5">
      <w:rPr>
        <w:rFonts w:ascii="Arial" w:hAnsi="Arial" w:cs="Arial"/>
        <w:i/>
        <w:sz w:val="16"/>
      </w:rPr>
      <w:tab/>
    </w:r>
  </w:p>
  <w:p w14:paraId="551EAD1D" w14:textId="77777777" w:rsidR="00146C52" w:rsidRDefault="00146C52" w:rsidP="00BC1713">
    <w:pPr>
      <w:pStyle w:val="Zpat"/>
      <w:framePr w:wrap="around" w:vAnchor="text" w:hAnchor="page" w:x="6061" w:y="29"/>
      <w:rPr>
        <w:rStyle w:val="slostrnky"/>
      </w:rPr>
    </w:pPr>
    <w:r>
      <w:rPr>
        <w:rStyle w:val="slostrnky"/>
        <w:b/>
      </w:rPr>
      <w:fldChar w:fldCharType="begin"/>
    </w:r>
    <w:r>
      <w:rPr>
        <w:rStyle w:val="slostrnky"/>
        <w:b/>
      </w:rPr>
      <w:instrText xml:space="preserve">PAGE  </w:instrText>
    </w:r>
    <w:r>
      <w:rPr>
        <w:rStyle w:val="slostrnky"/>
        <w:b/>
      </w:rPr>
      <w:fldChar w:fldCharType="separate"/>
    </w:r>
    <w:r w:rsidR="00D13866">
      <w:rPr>
        <w:rStyle w:val="slostrnky"/>
        <w:b/>
        <w:noProof/>
      </w:rPr>
      <w:t>3</w:t>
    </w:r>
    <w:r>
      <w:rPr>
        <w:rStyle w:val="slostrnky"/>
        <w:b/>
      </w:rPr>
      <w:fldChar w:fldCharType="end"/>
    </w:r>
  </w:p>
  <w:p w14:paraId="14E40BE7" w14:textId="77777777" w:rsidR="00146C52" w:rsidRDefault="00146C5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B1BBB" w14:textId="77777777" w:rsidR="00146C52" w:rsidRDefault="00146C52" w:rsidP="00BE5638">
    <w:pPr>
      <w:pStyle w:val="Zhlav"/>
    </w:pPr>
  </w:p>
  <w:p w14:paraId="42E3B118" w14:textId="77777777" w:rsidR="00146C52" w:rsidRDefault="00146C52">
    <w:pPr>
      <w:pStyle w:val="Zpat"/>
      <w:rPr>
        <w:rFonts w:ascii="Arial" w:hAnsi="Arial" w:cs="Arial"/>
        <w:b/>
        <w:bCs/>
        <w:sz w:val="16"/>
      </w:rPr>
    </w:pPr>
    <w:r>
      <w:rPr>
        <w:rFonts w:ascii="Arial" w:hAnsi="Arial" w:cs="Arial"/>
        <w:b/>
        <w:bCs/>
        <w:sz w:val="16"/>
      </w:rPr>
      <w:t xml:space="preserve"> </w:t>
    </w:r>
  </w:p>
  <w:p w14:paraId="340DCF98" w14:textId="77777777" w:rsidR="00146C52" w:rsidRDefault="00146C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9CBAA" w14:textId="77777777" w:rsidR="00A41EC6" w:rsidRDefault="00A41EC6">
      <w:r>
        <w:separator/>
      </w:r>
    </w:p>
  </w:footnote>
  <w:footnote w:type="continuationSeparator" w:id="0">
    <w:p w14:paraId="134D856F" w14:textId="77777777" w:rsidR="00A41EC6" w:rsidRDefault="00A41E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6863" w14:textId="3A6169D1" w:rsidR="00146C52" w:rsidRDefault="002F3917" w:rsidP="00C80D58">
    <w:pPr>
      <w:pStyle w:val="Zhlav"/>
      <w:pBdr>
        <w:bottom w:val="single" w:sz="6" w:space="1" w:color="auto"/>
      </w:pBdr>
      <w:tabs>
        <w:tab w:val="clear" w:pos="4536"/>
      </w:tabs>
      <w:rPr>
        <w:rFonts w:ascii="Arial" w:hAnsi="Arial"/>
        <w:bCs/>
        <w:i/>
        <w:sz w:val="18"/>
      </w:rPr>
    </w:pPr>
    <w:r>
      <w:rPr>
        <w:rFonts w:ascii="Arial" w:hAnsi="Arial"/>
        <w:bCs/>
        <w:i/>
        <w:sz w:val="18"/>
      </w:rPr>
      <w:t>D</w:t>
    </w:r>
    <w:r w:rsidR="00146C52">
      <w:rPr>
        <w:rFonts w:ascii="Arial" w:hAnsi="Arial"/>
        <w:bCs/>
        <w:i/>
        <w:sz w:val="18"/>
      </w:rPr>
      <w:t>.</w:t>
    </w:r>
    <w:r>
      <w:rPr>
        <w:rFonts w:ascii="Arial" w:hAnsi="Arial"/>
        <w:bCs/>
        <w:i/>
        <w:sz w:val="18"/>
      </w:rPr>
      <w:t>1.1.a</w:t>
    </w:r>
    <w:r w:rsidR="00146C52">
      <w:rPr>
        <w:rFonts w:ascii="Arial" w:hAnsi="Arial"/>
        <w:bCs/>
        <w:i/>
        <w:sz w:val="18"/>
      </w:rPr>
      <w:t xml:space="preserve"> </w:t>
    </w:r>
    <w:r w:rsidR="008C4D6F">
      <w:rPr>
        <w:rFonts w:ascii="Arial" w:hAnsi="Arial"/>
        <w:bCs/>
        <w:i/>
        <w:sz w:val="18"/>
      </w:rPr>
      <w:t>Specifikace výtahu</w:t>
    </w:r>
    <w:r w:rsidR="00146C52">
      <w:rPr>
        <w:rFonts w:ascii="Arial" w:hAnsi="Arial"/>
        <w:bCs/>
        <w:i/>
        <w:sz w:val="18"/>
      </w:rPr>
      <w:tab/>
      <w:t xml:space="preserve">Multifunkční dům </w:t>
    </w:r>
    <w:proofErr w:type="spellStart"/>
    <w:r w:rsidR="00146C52">
      <w:rPr>
        <w:rFonts w:ascii="Arial" w:hAnsi="Arial"/>
        <w:bCs/>
        <w:i/>
        <w:sz w:val="18"/>
      </w:rPr>
      <w:t>Muglinov</w:t>
    </w:r>
    <w:proofErr w:type="spellEnd"/>
  </w:p>
  <w:p w14:paraId="44CF4C43" w14:textId="75252933" w:rsidR="00146C52" w:rsidRDefault="00146C52" w:rsidP="00C80D58">
    <w:pPr>
      <w:pStyle w:val="Zhlav"/>
      <w:pBdr>
        <w:bottom w:val="single" w:sz="6" w:space="1" w:color="auto"/>
      </w:pBdr>
    </w:pPr>
    <w:r>
      <w:rPr>
        <w:rFonts w:ascii="Arial" w:hAnsi="Arial"/>
        <w:bCs/>
        <w:i/>
        <w:sz w:val="18"/>
      </w:rPr>
      <w:tab/>
    </w:r>
    <w:r>
      <w:rPr>
        <w:rFonts w:ascii="Arial" w:hAnsi="Arial"/>
        <w:bCs/>
        <w:i/>
        <w:sz w:val="18"/>
      </w:rPr>
      <w:tab/>
      <w:t xml:space="preserve">Dokumentace pro </w:t>
    </w:r>
    <w:r w:rsidR="00607CD6">
      <w:rPr>
        <w:rFonts w:ascii="Arial" w:hAnsi="Arial"/>
        <w:bCs/>
        <w:i/>
        <w:sz w:val="18"/>
      </w:rPr>
      <w:t>provádění stavby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4407B" w14:textId="77777777" w:rsidR="00146C52" w:rsidRDefault="00146C52">
    <w:pPr>
      <w:pStyle w:val="Zhlav"/>
    </w:pPr>
    <w:r>
      <w:rPr>
        <w:noProof/>
      </w:rPr>
      <w:drawing>
        <wp:anchor distT="0" distB="0" distL="114300" distR="114300" simplePos="0" relativeHeight="251675648" behindDoc="1" locked="0" layoutInCell="1" allowOverlap="1" wp14:anchorId="70C1BCC8" wp14:editId="53744468">
          <wp:simplePos x="0" y="0"/>
          <wp:positionH relativeFrom="page">
            <wp:posOffset>-200025</wp:posOffset>
          </wp:positionH>
          <wp:positionV relativeFrom="page">
            <wp:posOffset>-219075</wp:posOffset>
          </wp:positionV>
          <wp:extent cx="7810500" cy="11037554"/>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0" cy="11037554"/>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15:restartNumberingAfterBreak="0">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15:restartNumberingAfterBreak="0">
    <w:nsid w:val="02005942"/>
    <w:multiLevelType w:val="multilevel"/>
    <w:tmpl w:val="25B87E24"/>
    <w:styleLink w:val="WW8Num11"/>
    <w:lvl w:ilvl="0">
      <w:numFmt w:val="bullet"/>
      <w:pStyle w:val="textodrazky"/>
      <w:lvlText w:val=""/>
      <w:lvlJc w:val="left"/>
      <w:pPr>
        <w:ind w:left="720" w:hanging="360"/>
      </w:pPr>
      <w:rPr>
        <w:rFonts w:ascii="Symbol" w:hAnsi="Symbol"/>
        <w:b/>
        <w:sz w:val="24"/>
      </w:rPr>
    </w:lvl>
    <w:lvl w:ilvl="1">
      <w:numFmt w:val="bullet"/>
      <w:lvlText w:val="◦"/>
      <w:lvlJc w:val="left"/>
      <w:pPr>
        <w:ind w:left="1080" w:hanging="360"/>
      </w:pPr>
      <w:rPr>
        <w:rFonts w:ascii="OpenSymbol, 'Arial Unicode MS'" w:hAnsi="OpenSymbol, 'Arial Unicode MS'"/>
      </w:rPr>
    </w:lvl>
    <w:lvl w:ilvl="2">
      <w:numFmt w:val="bullet"/>
      <w:lvlText w:val="▪"/>
      <w:lvlJc w:val="left"/>
      <w:pPr>
        <w:ind w:left="1440" w:hanging="360"/>
      </w:pPr>
      <w:rPr>
        <w:rFonts w:ascii="OpenSymbol, 'Arial Unicode MS'" w:hAnsi="OpenSymbol, 'Arial Unicode MS'"/>
      </w:rPr>
    </w:lvl>
    <w:lvl w:ilvl="3">
      <w:numFmt w:val="bullet"/>
      <w:lvlText w:val=""/>
      <w:lvlJc w:val="left"/>
      <w:pPr>
        <w:ind w:left="1800" w:hanging="360"/>
      </w:pPr>
      <w:rPr>
        <w:rFonts w:ascii="Symbol" w:hAnsi="Symbol"/>
        <w:b/>
        <w:sz w:val="24"/>
      </w:rPr>
    </w:lvl>
    <w:lvl w:ilvl="4">
      <w:numFmt w:val="bullet"/>
      <w:lvlText w:val="◦"/>
      <w:lvlJc w:val="left"/>
      <w:pPr>
        <w:ind w:left="2160" w:hanging="360"/>
      </w:pPr>
      <w:rPr>
        <w:rFonts w:ascii="OpenSymbol, 'Arial Unicode MS'" w:hAnsi="OpenSymbol, 'Arial Unicode MS'"/>
      </w:rPr>
    </w:lvl>
    <w:lvl w:ilvl="5">
      <w:numFmt w:val="bullet"/>
      <w:lvlText w:val="▪"/>
      <w:lvlJc w:val="left"/>
      <w:pPr>
        <w:ind w:left="2520" w:hanging="360"/>
      </w:pPr>
      <w:rPr>
        <w:rFonts w:ascii="OpenSymbol, 'Arial Unicode MS'" w:hAnsi="OpenSymbol, 'Arial Unicode MS'"/>
      </w:rPr>
    </w:lvl>
    <w:lvl w:ilvl="6">
      <w:numFmt w:val="bullet"/>
      <w:lvlText w:val=""/>
      <w:lvlJc w:val="left"/>
      <w:pPr>
        <w:ind w:left="2880" w:hanging="360"/>
      </w:pPr>
      <w:rPr>
        <w:rFonts w:ascii="Symbol" w:hAnsi="Symbol"/>
        <w:b/>
        <w:sz w:val="24"/>
      </w:rPr>
    </w:lvl>
    <w:lvl w:ilvl="7">
      <w:numFmt w:val="bullet"/>
      <w:lvlText w:val="◦"/>
      <w:lvlJc w:val="left"/>
      <w:pPr>
        <w:ind w:left="3240" w:hanging="360"/>
      </w:pPr>
      <w:rPr>
        <w:rFonts w:ascii="OpenSymbol, 'Arial Unicode MS'" w:hAnsi="OpenSymbol, 'Arial Unicode MS'"/>
      </w:rPr>
    </w:lvl>
    <w:lvl w:ilvl="8">
      <w:numFmt w:val="bullet"/>
      <w:lvlText w:val="▪"/>
      <w:lvlJc w:val="left"/>
      <w:pPr>
        <w:ind w:left="3600" w:hanging="360"/>
      </w:pPr>
      <w:rPr>
        <w:rFonts w:ascii="OpenSymbol, 'Arial Unicode MS'" w:hAnsi="OpenSymbol, 'Arial Unicode MS'"/>
      </w:rPr>
    </w:lvl>
  </w:abstractNum>
  <w:abstractNum w:abstractNumId="5" w15:restartNumberingAfterBreak="0">
    <w:nsid w:val="075028D4"/>
    <w:multiLevelType w:val="hybridMultilevel"/>
    <w:tmpl w:val="0F94F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6862E2"/>
    <w:multiLevelType w:val="hybridMultilevel"/>
    <w:tmpl w:val="1638D84E"/>
    <w:lvl w:ilvl="0" w:tplc="DB18D2A4">
      <w:start w:val="1"/>
      <w:numFmt w:val="lowerLetter"/>
      <w:lvlText w:val="%1)"/>
      <w:lvlJc w:val="left"/>
      <w:pPr>
        <w:ind w:left="1713" w:hanging="360"/>
      </w:pPr>
      <w:rPr>
        <w:b w:val="0"/>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7" w15:restartNumberingAfterBreak="0">
    <w:nsid w:val="10B647C6"/>
    <w:multiLevelType w:val="hybridMultilevel"/>
    <w:tmpl w:val="398624B0"/>
    <w:lvl w:ilvl="0" w:tplc="97E808DC">
      <w:start w:val="3"/>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1647"/>
        </w:tabs>
        <w:ind w:left="1647" w:hanging="360"/>
      </w:pPr>
      <w:rPr>
        <w:rFonts w:ascii="Courier New" w:hAnsi="Courier New" w:cs="Times New Roman" w:hint="default"/>
      </w:rPr>
    </w:lvl>
    <w:lvl w:ilvl="2" w:tplc="04050005">
      <w:start w:val="1"/>
      <w:numFmt w:val="bullet"/>
      <w:lvlText w:val=""/>
      <w:lvlJc w:val="left"/>
      <w:pPr>
        <w:tabs>
          <w:tab w:val="num" w:pos="2367"/>
        </w:tabs>
        <w:ind w:left="2367" w:hanging="360"/>
      </w:pPr>
      <w:rPr>
        <w:rFonts w:ascii="Wingdings" w:hAnsi="Wingdings" w:hint="default"/>
      </w:rPr>
    </w:lvl>
    <w:lvl w:ilvl="3" w:tplc="04050001">
      <w:start w:val="1"/>
      <w:numFmt w:val="bullet"/>
      <w:lvlText w:val=""/>
      <w:lvlJc w:val="left"/>
      <w:pPr>
        <w:tabs>
          <w:tab w:val="num" w:pos="3087"/>
        </w:tabs>
        <w:ind w:left="3087"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1AAE2F52"/>
    <w:multiLevelType w:val="hybridMultilevel"/>
    <w:tmpl w:val="7C040AF0"/>
    <w:lvl w:ilvl="0" w:tplc="A4305954">
      <w:start w:val="1"/>
      <w:numFmt w:val="lowerLetter"/>
      <w:lvlText w:val="%1)"/>
      <w:lvlJc w:val="left"/>
      <w:pPr>
        <w:ind w:left="1713" w:hanging="360"/>
      </w:pPr>
      <w:rPr>
        <w:b w:val="0"/>
      </w:rPr>
    </w:lvl>
    <w:lvl w:ilvl="1" w:tplc="497C816A" w:tentative="1">
      <w:start w:val="1"/>
      <w:numFmt w:val="lowerLetter"/>
      <w:lvlText w:val="%2."/>
      <w:lvlJc w:val="left"/>
      <w:pPr>
        <w:ind w:left="2433" w:hanging="360"/>
      </w:pPr>
    </w:lvl>
    <w:lvl w:ilvl="2" w:tplc="38C64B54" w:tentative="1">
      <w:start w:val="1"/>
      <w:numFmt w:val="lowerRoman"/>
      <w:lvlText w:val="%3."/>
      <w:lvlJc w:val="right"/>
      <w:pPr>
        <w:ind w:left="3153" w:hanging="180"/>
      </w:pPr>
    </w:lvl>
    <w:lvl w:ilvl="3" w:tplc="429E2BE6" w:tentative="1">
      <w:start w:val="1"/>
      <w:numFmt w:val="decimal"/>
      <w:lvlText w:val="%4."/>
      <w:lvlJc w:val="left"/>
      <w:pPr>
        <w:ind w:left="3873" w:hanging="360"/>
      </w:pPr>
    </w:lvl>
    <w:lvl w:ilvl="4" w:tplc="707E2372" w:tentative="1">
      <w:start w:val="1"/>
      <w:numFmt w:val="lowerLetter"/>
      <w:lvlText w:val="%5."/>
      <w:lvlJc w:val="left"/>
      <w:pPr>
        <w:ind w:left="4593" w:hanging="360"/>
      </w:pPr>
    </w:lvl>
    <w:lvl w:ilvl="5" w:tplc="3EEC35AC" w:tentative="1">
      <w:start w:val="1"/>
      <w:numFmt w:val="lowerRoman"/>
      <w:lvlText w:val="%6."/>
      <w:lvlJc w:val="right"/>
      <w:pPr>
        <w:ind w:left="5313" w:hanging="180"/>
      </w:pPr>
    </w:lvl>
    <w:lvl w:ilvl="6" w:tplc="7480CE1E" w:tentative="1">
      <w:start w:val="1"/>
      <w:numFmt w:val="decimal"/>
      <w:lvlText w:val="%7."/>
      <w:lvlJc w:val="left"/>
      <w:pPr>
        <w:ind w:left="6033" w:hanging="360"/>
      </w:pPr>
    </w:lvl>
    <w:lvl w:ilvl="7" w:tplc="D0444EE6" w:tentative="1">
      <w:start w:val="1"/>
      <w:numFmt w:val="lowerLetter"/>
      <w:lvlText w:val="%8."/>
      <w:lvlJc w:val="left"/>
      <w:pPr>
        <w:ind w:left="6753" w:hanging="360"/>
      </w:pPr>
    </w:lvl>
    <w:lvl w:ilvl="8" w:tplc="30467300" w:tentative="1">
      <w:start w:val="1"/>
      <w:numFmt w:val="lowerRoman"/>
      <w:lvlText w:val="%9."/>
      <w:lvlJc w:val="right"/>
      <w:pPr>
        <w:ind w:left="7473" w:hanging="180"/>
      </w:pPr>
    </w:lvl>
  </w:abstractNum>
  <w:abstractNum w:abstractNumId="9" w15:restartNumberingAfterBreak="0">
    <w:nsid w:val="1B93189A"/>
    <w:multiLevelType w:val="hybridMultilevel"/>
    <w:tmpl w:val="3422471A"/>
    <w:lvl w:ilvl="0" w:tplc="09460E0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A501B6"/>
    <w:multiLevelType w:val="hybridMultilevel"/>
    <w:tmpl w:val="A814B658"/>
    <w:lvl w:ilvl="0" w:tplc="F9168290">
      <w:start w:val="1"/>
      <w:numFmt w:val="bullet"/>
      <w:pStyle w:val="D1B-X"/>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21BB4C7F"/>
    <w:multiLevelType w:val="hybridMultilevel"/>
    <w:tmpl w:val="56F448DA"/>
    <w:lvl w:ilvl="0" w:tplc="663C6768">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5871F6"/>
    <w:multiLevelType w:val="hybridMultilevel"/>
    <w:tmpl w:val="AE903B4C"/>
    <w:lvl w:ilvl="0" w:tplc="0CF6B77E">
      <w:start w:val="1"/>
      <w:numFmt w:val="lowerLetter"/>
      <w:lvlText w:val="%1)"/>
      <w:lvlJc w:val="left"/>
      <w:pPr>
        <w:ind w:left="1713" w:hanging="360"/>
      </w:pPr>
      <w:rPr>
        <w:b w:val="0"/>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5A32817"/>
    <w:multiLevelType w:val="hybridMultilevel"/>
    <w:tmpl w:val="6B842E0E"/>
    <w:lvl w:ilvl="0" w:tplc="F1EEEF2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480047"/>
    <w:multiLevelType w:val="multilevel"/>
    <w:tmpl w:val="CF1603E0"/>
    <w:lvl w:ilvl="0">
      <w:start w:val="1"/>
      <w:numFmt w:val="upperLetter"/>
      <w:lvlText w:val="%1."/>
      <w:lvlJc w:val="left"/>
      <w:pPr>
        <w:ind w:left="360" w:hanging="360"/>
      </w:pPr>
      <w:rPr>
        <w:rFonts w:hint="default"/>
      </w:rPr>
    </w:lvl>
    <w:lvl w:ilvl="1">
      <w:start w:val="1"/>
      <w:numFmt w:val="decimal"/>
      <w:pStyle w:val="slovanseznam2"/>
      <w:lvlText w:val="%1.%2"/>
      <w:lvlJc w:val="left"/>
      <w:pPr>
        <w:ind w:left="567" w:hanging="567"/>
      </w:pPr>
      <w:rPr>
        <w:rFonts w:hint="default"/>
      </w:rPr>
    </w:lvl>
    <w:lvl w:ilvl="2">
      <w:start w:val="1"/>
      <w:numFmt w:val="decimal"/>
      <w:pStyle w:val="slovanseznam3"/>
      <w:lvlText w:val="%1.%2.%3"/>
      <w:lvlJc w:val="left"/>
      <w:pPr>
        <w:ind w:left="851" w:hanging="851"/>
      </w:pPr>
      <w:rPr>
        <w:rFonts w:hint="default"/>
      </w:rPr>
    </w:lvl>
    <w:lvl w:ilvl="3">
      <w:start w:val="1"/>
      <w:numFmt w:val="lowerLetter"/>
      <w:pStyle w:val="slovanseznam4"/>
      <w:lvlText w:val="%4)"/>
      <w:lvlJc w:val="left"/>
      <w:pPr>
        <w:ind w:left="851" w:hanging="397"/>
      </w:pPr>
      <w:rPr>
        <w:rFonts w:hint="default"/>
      </w:rPr>
    </w:lvl>
    <w:lvl w:ilvl="4">
      <w:start w:val="1"/>
      <w:numFmt w:val="bullet"/>
      <w:pStyle w:val="slovanseznam5"/>
      <w:lvlText w:val=""/>
      <w:lvlJc w:val="left"/>
      <w:pPr>
        <w:ind w:left="1247" w:hanging="396"/>
      </w:pPr>
      <w:rPr>
        <w:rFonts w:ascii="Symbol" w:hAnsi="Symbol" w:hint="default"/>
        <w:color w:val="auto"/>
      </w:rPr>
    </w:lvl>
    <w:lvl w:ilvl="5">
      <w:start w:val="1"/>
      <w:numFmt w:val="bullet"/>
      <w:lvlText w:val="◦"/>
      <w:lvlJc w:val="left"/>
      <w:pPr>
        <w:ind w:left="1644" w:hanging="397"/>
      </w:pPr>
      <w:rPr>
        <w:rFonts w:ascii="Arial" w:hAnsi="Arial" w:hint="default"/>
        <w:color w:val="auto"/>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15:restartNumberingAfterBreak="0">
    <w:nsid w:val="2D1A046A"/>
    <w:multiLevelType w:val="hybridMultilevel"/>
    <w:tmpl w:val="C2C0E672"/>
    <w:lvl w:ilvl="0" w:tplc="364A255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0F57051"/>
    <w:multiLevelType w:val="hybridMultilevel"/>
    <w:tmpl w:val="54E41FA4"/>
    <w:lvl w:ilvl="0" w:tplc="2E50003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CE2BAB"/>
    <w:multiLevelType w:val="multilevel"/>
    <w:tmpl w:val="D3BEA03E"/>
    <w:styleLink w:val="WW8Num10"/>
    <w:lvl w:ilvl="0">
      <w:numFmt w:val="bullet"/>
      <w:lvlText w:val=""/>
      <w:lvlJc w:val="left"/>
      <w:pPr>
        <w:ind w:left="720" w:hanging="360"/>
      </w:pPr>
      <w:rPr>
        <w:rFonts w:ascii="Symbol" w:eastAsia="Times New Roman" w:hAnsi="Symbol"/>
      </w:rPr>
    </w:lvl>
    <w:lvl w:ilvl="1">
      <w:numFmt w:val="bullet"/>
      <w:lvlText w:val="◦"/>
      <w:lvlJc w:val="left"/>
      <w:pPr>
        <w:ind w:left="1080" w:hanging="360"/>
      </w:pPr>
      <w:rPr>
        <w:rFonts w:ascii="OpenSymbol, 'Arial Unicode MS'" w:hAnsi="OpenSymbol, 'Arial Unicode MS'"/>
      </w:rPr>
    </w:lvl>
    <w:lvl w:ilvl="2">
      <w:numFmt w:val="bullet"/>
      <w:lvlText w:val="▪"/>
      <w:lvlJc w:val="left"/>
      <w:pPr>
        <w:ind w:left="1440" w:hanging="360"/>
      </w:pPr>
      <w:rPr>
        <w:rFonts w:ascii="OpenSymbol, 'Arial Unicode MS'" w:hAnsi="OpenSymbol, 'Arial Unicode MS'"/>
      </w:rPr>
    </w:lvl>
    <w:lvl w:ilvl="3">
      <w:numFmt w:val="bullet"/>
      <w:lvlText w:val=""/>
      <w:lvlJc w:val="left"/>
      <w:pPr>
        <w:ind w:left="1800" w:hanging="360"/>
      </w:pPr>
      <w:rPr>
        <w:rFonts w:ascii="Symbol" w:eastAsia="Times New Roman" w:hAnsi="Symbol"/>
      </w:rPr>
    </w:lvl>
    <w:lvl w:ilvl="4">
      <w:numFmt w:val="bullet"/>
      <w:lvlText w:val="◦"/>
      <w:lvlJc w:val="left"/>
      <w:pPr>
        <w:ind w:left="2160" w:hanging="360"/>
      </w:pPr>
      <w:rPr>
        <w:rFonts w:ascii="OpenSymbol, 'Arial Unicode MS'" w:hAnsi="OpenSymbol, 'Arial Unicode MS'"/>
      </w:rPr>
    </w:lvl>
    <w:lvl w:ilvl="5">
      <w:numFmt w:val="bullet"/>
      <w:lvlText w:val="▪"/>
      <w:lvlJc w:val="left"/>
      <w:pPr>
        <w:ind w:left="2520" w:hanging="360"/>
      </w:pPr>
      <w:rPr>
        <w:rFonts w:ascii="OpenSymbol, 'Arial Unicode MS'" w:hAnsi="OpenSymbol, 'Arial Unicode MS'"/>
      </w:rPr>
    </w:lvl>
    <w:lvl w:ilvl="6">
      <w:numFmt w:val="bullet"/>
      <w:lvlText w:val=""/>
      <w:lvlJc w:val="left"/>
      <w:pPr>
        <w:ind w:left="2880" w:hanging="360"/>
      </w:pPr>
      <w:rPr>
        <w:rFonts w:ascii="Symbol" w:eastAsia="Times New Roman" w:hAnsi="Symbol"/>
      </w:rPr>
    </w:lvl>
    <w:lvl w:ilvl="7">
      <w:numFmt w:val="bullet"/>
      <w:lvlText w:val="◦"/>
      <w:lvlJc w:val="left"/>
      <w:pPr>
        <w:ind w:left="3240" w:hanging="360"/>
      </w:pPr>
      <w:rPr>
        <w:rFonts w:ascii="OpenSymbol, 'Arial Unicode MS'" w:hAnsi="OpenSymbol, 'Arial Unicode MS'"/>
      </w:rPr>
    </w:lvl>
    <w:lvl w:ilvl="8">
      <w:numFmt w:val="bullet"/>
      <w:lvlText w:val="▪"/>
      <w:lvlJc w:val="left"/>
      <w:pPr>
        <w:ind w:left="3600" w:hanging="360"/>
      </w:pPr>
      <w:rPr>
        <w:rFonts w:ascii="OpenSymbol, 'Arial Unicode MS'" w:hAnsi="OpenSymbol, 'Arial Unicode MS'"/>
      </w:rPr>
    </w:lvl>
  </w:abstractNum>
  <w:abstractNum w:abstractNumId="18" w15:restartNumberingAfterBreak="0">
    <w:nsid w:val="37795B89"/>
    <w:multiLevelType w:val="hybridMultilevel"/>
    <w:tmpl w:val="B38A5552"/>
    <w:lvl w:ilvl="0" w:tplc="D25A6ADC">
      <w:start w:val="1"/>
      <w:numFmt w:val="lowerLetter"/>
      <w:lvlText w:val="%1)"/>
      <w:lvlJc w:val="left"/>
      <w:pPr>
        <w:ind w:left="1713" w:hanging="360"/>
      </w:pPr>
      <w:rPr>
        <w:b w:val="0"/>
      </w:rPr>
    </w:lvl>
    <w:lvl w:ilvl="1" w:tplc="04050003" w:tentative="1">
      <w:start w:val="1"/>
      <w:numFmt w:val="lowerLetter"/>
      <w:lvlText w:val="%2."/>
      <w:lvlJc w:val="left"/>
      <w:pPr>
        <w:ind w:left="2433" w:hanging="360"/>
      </w:pPr>
    </w:lvl>
    <w:lvl w:ilvl="2" w:tplc="04050005" w:tentative="1">
      <w:start w:val="1"/>
      <w:numFmt w:val="lowerRoman"/>
      <w:lvlText w:val="%3."/>
      <w:lvlJc w:val="right"/>
      <w:pPr>
        <w:ind w:left="3153" w:hanging="180"/>
      </w:pPr>
    </w:lvl>
    <w:lvl w:ilvl="3" w:tplc="04050001" w:tentative="1">
      <w:start w:val="1"/>
      <w:numFmt w:val="decimal"/>
      <w:lvlText w:val="%4."/>
      <w:lvlJc w:val="left"/>
      <w:pPr>
        <w:ind w:left="3873" w:hanging="360"/>
      </w:pPr>
    </w:lvl>
    <w:lvl w:ilvl="4" w:tplc="04050003" w:tentative="1">
      <w:start w:val="1"/>
      <w:numFmt w:val="lowerLetter"/>
      <w:lvlText w:val="%5."/>
      <w:lvlJc w:val="left"/>
      <w:pPr>
        <w:ind w:left="4593" w:hanging="360"/>
      </w:pPr>
    </w:lvl>
    <w:lvl w:ilvl="5" w:tplc="04050005" w:tentative="1">
      <w:start w:val="1"/>
      <w:numFmt w:val="lowerRoman"/>
      <w:lvlText w:val="%6."/>
      <w:lvlJc w:val="right"/>
      <w:pPr>
        <w:ind w:left="5313" w:hanging="180"/>
      </w:pPr>
    </w:lvl>
    <w:lvl w:ilvl="6" w:tplc="04050001" w:tentative="1">
      <w:start w:val="1"/>
      <w:numFmt w:val="decimal"/>
      <w:lvlText w:val="%7."/>
      <w:lvlJc w:val="left"/>
      <w:pPr>
        <w:ind w:left="6033" w:hanging="360"/>
      </w:pPr>
    </w:lvl>
    <w:lvl w:ilvl="7" w:tplc="04050003" w:tentative="1">
      <w:start w:val="1"/>
      <w:numFmt w:val="lowerLetter"/>
      <w:lvlText w:val="%8."/>
      <w:lvlJc w:val="left"/>
      <w:pPr>
        <w:ind w:left="6753" w:hanging="360"/>
      </w:pPr>
    </w:lvl>
    <w:lvl w:ilvl="8" w:tplc="04050005" w:tentative="1">
      <w:start w:val="1"/>
      <w:numFmt w:val="lowerRoman"/>
      <w:lvlText w:val="%9."/>
      <w:lvlJc w:val="right"/>
      <w:pPr>
        <w:ind w:left="7473" w:hanging="180"/>
      </w:pPr>
    </w:lvl>
  </w:abstractNum>
  <w:abstractNum w:abstractNumId="19" w15:restartNumberingAfterBreak="0">
    <w:nsid w:val="46323DFC"/>
    <w:multiLevelType w:val="hybridMultilevel"/>
    <w:tmpl w:val="A510E2B6"/>
    <w:lvl w:ilvl="0" w:tplc="FFFFFFFF">
      <w:start w:val="1"/>
      <w:numFmt w:val="bullet"/>
      <w:pStyle w:val="STO-Nadpis2slovan"/>
      <w:lvlText w:val="●"/>
      <w:lvlJc w:val="left"/>
      <w:pPr>
        <w:tabs>
          <w:tab w:val="num" w:pos="720"/>
        </w:tabs>
        <w:ind w:left="567" w:hanging="567"/>
      </w:pPr>
      <w:rPr>
        <w:rFonts w:ascii="Tahoma" w:hAnsi="Tahoma" w:hint="default"/>
        <w:b w:val="0"/>
        <w:i w:val="0"/>
        <w:sz w:val="20"/>
        <w:szCs w:val="20"/>
      </w:rPr>
    </w:lvl>
    <w:lvl w:ilvl="1" w:tplc="FFFFFFFF">
      <w:start w:val="1"/>
      <w:numFmt w:val="decimal"/>
      <w:lvlText w:val="%2."/>
      <w:lvlJc w:val="left"/>
      <w:pPr>
        <w:tabs>
          <w:tab w:val="num" w:pos="1260"/>
        </w:tabs>
        <w:ind w:left="1260" w:hanging="360"/>
      </w:pPr>
      <w:rPr>
        <w:rFonts w:hint="default"/>
        <w:b w:val="0"/>
        <w:i w:val="0"/>
        <w:sz w:val="20"/>
        <w:szCs w:val="20"/>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1D492D"/>
    <w:multiLevelType w:val="multilevel"/>
    <w:tmpl w:val="6F1CF0FA"/>
    <w:lvl w:ilvl="0">
      <w:start w:val="1"/>
      <w:numFmt w:val="upperLetter"/>
      <w:lvlText w:val="%1."/>
      <w:lvlJc w:val="left"/>
      <w:pPr>
        <w:tabs>
          <w:tab w:val="num" w:pos="390"/>
        </w:tabs>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4ACC26AA"/>
    <w:multiLevelType w:val="hybridMultilevel"/>
    <w:tmpl w:val="342AB088"/>
    <w:lvl w:ilvl="0" w:tplc="C2E69120">
      <w:start w:val="6"/>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BC0DD7"/>
    <w:multiLevelType w:val="hybridMultilevel"/>
    <w:tmpl w:val="F35009B6"/>
    <w:lvl w:ilvl="0" w:tplc="F388475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AF3543"/>
    <w:multiLevelType w:val="hybridMultilevel"/>
    <w:tmpl w:val="E28CA84E"/>
    <w:lvl w:ilvl="0" w:tplc="77B03F50">
      <w:start w:val="1"/>
      <w:numFmt w:val="lowerLetter"/>
      <w:lvlText w:val="%1)"/>
      <w:lvlJc w:val="left"/>
      <w:pPr>
        <w:ind w:left="1713" w:hanging="360"/>
      </w:pPr>
      <w:rPr>
        <w:b w:val="0"/>
      </w:rPr>
    </w:lvl>
    <w:lvl w:ilvl="1" w:tplc="2BB07E48" w:tentative="1">
      <w:start w:val="1"/>
      <w:numFmt w:val="lowerLetter"/>
      <w:lvlText w:val="%2."/>
      <w:lvlJc w:val="left"/>
      <w:pPr>
        <w:ind w:left="2433" w:hanging="360"/>
      </w:pPr>
    </w:lvl>
    <w:lvl w:ilvl="2" w:tplc="FDBA5794" w:tentative="1">
      <w:start w:val="1"/>
      <w:numFmt w:val="lowerRoman"/>
      <w:lvlText w:val="%3."/>
      <w:lvlJc w:val="right"/>
      <w:pPr>
        <w:ind w:left="3153" w:hanging="180"/>
      </w:pPr>
    </w:lvl>
    <w:lvl w:ilvl="3" w:tplc="325AF9CE" w:tentative="1">
      <w:start w:val="1"/>
      <w:numFmt w:val="decimal"/>
      <w:lvlText w:val="%4."/>
      <w:lvlJc w:val="left"/>
      <w:pPr>
        <w:ind w:left="3873" w:hanging="360"/>
      </w:pPr>
    </w:lvl>
    <w:lvl w:ilvl="4" w:tplc="1BC82ABE" w:tentative="1">
      <w:start w:val="1"/>
      <w:numFmt w:val="lowerLetter"/>
      <w:lvlText w:val="%5."/>
      <w:lvlJc w:val="left"/>
      <w:pPr>
        <w:ind w:left="4593" w:hanging="360"/>
      </w:pPr>
    </w:lvl>
    <w:lvl w:ilvl="5" w:tplc="28688102" w:tentative="1">
      <w:start w:val="1"/>
      <w:numFmt w:val="lowerRoman"/>
      <w:lvlText w:val="%6."/>
      <w:lvlJc w:val="right"/>
      <w:pPr>
        <w:ind w:left="5313" w:hanging="180"/>
      </w:pPr>
    </w:lvl>
    <w:lvl w:ilvl="6" w:tplc="8C4E3688" w:tentative="1">
      <w:start w:val="1"/>
      <w:numFmt w:val="decimal"/>
      <w:lvlText w:val="%7."/>
      <w:lvlJc w:val="left"/>
      <w:pPr>
        <w:ind w:left="6033" w:hanging="360"/>
      </w:pPr>
    </w:lvl>
    <w:lvl w:ilvl="7" w:tplc="71B82034" w:tentative="1">
      <w:start w:val="1"/>
      <w:numFmt w:val="lowerLetter"/>
      <w:lvlText w:val="%8."/>
      <w:lvlJc w:val="left"/>
      <w:pPr>
        <w:ind w:left="6753" w:hanging="360"/>
      </w:pPr>
    </w:lvl>
    <w:lvl w:ilvl="8" w:tplc="B9A6A932" w:tentative="1">
      <w:start w:val="1"/>
      <w:numFmt w:val="lowerRoman"/>
      <w:lvlText w:val="%9."/>
      <w:lvlJc w:val="right"/>
      <w:pPr>
        <w:ind w:left="7473" w:hanging="180"/>
      </w:pPr>
    </w:lvl>
  </w:abstractNum>
  <w:abstractNum w:abstractNumId="24" w15:restartNumberingAfterBreak="0">
    <w:nsid w:val="513B1B04"/>
    <w:multiLevelType w:val="hybridMultilevel"/>
    <w:tmpl w:val="1FF8AE48"/>
    <w:lvl w:ilvl="0" w:tplc="4FC4A9F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1BAE5C2"/>
    <w:multiLevelType w:val="hybridMultilevel"/>
    <w:tmpl w:val="A88B49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7" w15:restartNumberingAfterBreak="0">
    <w:nsid w:val="545E659A"/>
    <w:multiLevelType w:val="hybridMultilevel"/>
    <w:tmpl w:val="C29692C2"/>
    <w:lvl w:ilvl="0" w:tplc="A3CEB334">
      <w:start w:val="1"/>
      <w:numFmt w:val="lowerLetter"/>
      <w:lvlText w:val="%1)"/>
      <w:lvlJc w:val="left"/>
      <w:pPr>
        <w:ind w:left="1713" w:hanging="360"/>
      </w:pPr>
      <w:rPr>
        <w:b w:val="0"/>
      </w:rPr>
    </w:lvl>
    <w:lvl w:ilvl="1" w:tplc="4308FF92" w:tentative="1">
      <w:start w:val="1"/>
      <w:numFmt w:val="lowerLetter"/>
      <w:lvlText w:val="%2."/>
      <w:lvlJc w:val="left"/>
      <w:pPr>
        <w:ind w:left="2433" w:hanging="360"/>
      </w:pPr>
    </w:lvl>
    <w:lvl w:ilvl="2" w:tplc="17125C88" w:tentative="1">
      <w:start w:val="1"/>
      <w:numFmt w:val="lowerRoman"/>
      <w:lvlText w:val="%3."/>
      <w:lvlJc w:val="right"/>
      <w:pPr>
        <w:ind w:left="3153" w:hanging="180"/>
      </w:pPr>
    </w:lvl>
    <w:lvl w:ilvl="3" w:tplc="271E1CA8" w:tentative="1">
      <w:start w:val="1"/>
      <w:numFmt w:val="decimal"/>
      <w:lvlText w:val="%4."/>
      <w:lvlJc w:val="left"/>
      <w:pPr>
        <w:ind w:left="3873" w:hanging="360"/>
      </w:pPr>
    </w:lvl>
    <w:lvl w:ilvl="4" w:tplc="CB7AA71C" w:tentative="1">
      <w:start w:val="1"/>
      <w:numFmt w:val="lowerLetter"/>
      <w:lvlText w:val="%5."/>
      <w:lvlJc w:val="left"/>
      <w:pPr>
        <w:ind w:left="4593" w:hanging="360"/>
      </w:pPr>
    </w:lvl>
    <w:lvl w:ilvl="5" w:tplc="61B60C5A" w:tentative="1">
      <w:start w:val="1"/>
      <w:numFmt w:val="lowerRoman"/>
      <w:lvlText w:val="%6."/>
      <w:lvlJc w:val="right"/>
      <w:pPr>
        <w:ind w:left="5313" w:hanging="180"/>
      </w:pPr>
    </w:lvl>
    <w:lvl w:ilvl="6" w:tplc="51E66A38" w:tentative="1">
      <w:start w:val="1"/>
      <w:numFmt w:val="decimal"/>
      <w:lvlText w:val="%7."/>
      <w:lvlJc w:val="left"/>
      <w:pPr>
        <w:ind w:left="6033" w:hanging="360"/>
      </w:pPr>
    </w:lvl>
    <w:lvl w:ilvl="7" w:tplc="72B05738" w:tentative="1">
      <w:start w:val="1"/>
      <w:numFmt w:val="lowerLetter"/>
      <w:lvlText w:val="%8."/>
      <w:lvlJc w:val="left"/>
      <w:pPr>
        <w:ind w:left="6753" w:hanging="360"/>
      </w:pPr>
    </w:lvl>
    <w:lvl w:ilvl="8" w:tplc="83420F7C" w:tentative="1">
      <w:start w:val="1"/>
      <w:numFmt w:val="lowerRoman"/>
      <w:lvlText w:val="%9."/>
      <w:lvlJc w:val="right"/>
      <w:pPr>
        <w:ind w:left="7473" w:hanging="180"/>
      </w:pPr>
    </w:lvl>
  </w:abstractNum>
  <w:abstractNum w:abstractNumId="28" w15:restartNumberingAfterBreak="0">
    <w:nsid w:val="585B531D"/>
    <w:multiLevelType w:val="hybridMultilevel"/>
    <w:tmpl w:val="A4C00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8D3611"/>
    <w:multiLevelType w:val="hybridMultilevel"/>
    <w:tmpl w:val="F10ACAB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FAB7EBA"/>
    <w:multiLevelType w:val="hybridMultilevel"/>
    <w:tmpl w:val="9B38353A"/>
    <w:lvl w:ilvl="0" w:tplc="78DE438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37D7391"/>
    <w:multiLevelType w:val="multilevel"/>
    <w:tmpl w:val="4C2E0040"/>
    <w:lvl w:ilvl="0">
      <w:start w:val="1"/>
      <w:numFmt w:val="decimal"/>
      <w:lvlText w:val="B.2.%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43C9869"/>
    <w:multiLevelType w:val="hybridMultilevel"/>
    <w:tmpl w:val="37D07BD2"/>
    <w:lvl w:ilvl="0" w:tplc="A82C425A">
      <w:start w:val="1"/>
      <w:numFmt w:val="decimal"/>
      <w:lvlText w:val="%1."/>
      <w:lvlJc w:val="left"/>
    </w:lvl>
    <w:lvl w:ilvl="1" w:tplc="C5BC767A">
      <w:numFmt w:val="decimal"/>
      <w:lvlText w:val=""/>
      <w:lvlJc w:val="left"/>
    </w:lvl>
    <w:lvl w:ilvl="2" w:tplc="C8BED7BE">
      <w:numFmt w:val="decimal"/>
      <w:lvlText w:val=""/>
      <w:lvlJc w:val="left"/>
    </w:lvl>
    <w:lvl w:ilvl="3" w:tplc="4A32C9BC">
      <w:numFmt w:val="decimal"/>
      <w:lvlText w:val=""/>
      <w:lvlJc w:val="left"/>
    </w:lvl>
    <w:lvl w:ilvl="4" w:tplc="A7CA6468">
      <w:numFmt w:val="decimal"/>
      <w:lvlText w:val=""/>
      <w:lvlJc w:val="left"/>
    </w:lvl>
    <w:lvl w:ilvl="5" w:tplc="54EE8598">
      <w:numFmt w:val="decimal"/>
      <w:lvlText w:val=""/>
      <w:lvlJc w:val="left"/>
    </w:lvl>
    <w:lvl w:ilvl="6" w:tplc="AD2E3E48">
      <w:numFmt w:val="decimal"/>
      <w:lvlText w:val=""/>
      <w:lvlJc w:val="left"/>
    </w:lvl>
    <w:lvl w:ilvl="7" w:tplc="AEB86002">
      <w:numFmt w:val="decimal"/>
      <w:lvlText w:val=""/>
      <w:lvlJc w:val="left"/>
    </w:lvl>
    <w:lvl w:ilvl="8" w:tplc="A5ECC518">
      <w:numFmt w:val="decimal"/>
      <w:lvlText w:val=""/>
      <w:lvlJc w:val="left"/>
    </w:lvl>
  </w:abstractNum>
  <w:abstractNum w:abstractNumId="33" w15:restartNumberingAfterBreak="0">
    <w:nsid w:val="65E25C95"/>
    <w:multiLevelType w:val="multilevel"/>
    <w:tmpl w:val="431C0E06"/>
    <w:lvl w:ilvl="0">
      <w:start w:val="1"/>
      <w:numFmt w:val="decimal"/>
      <w:pStyle w:val="D1"/>
      <w:lvlText w:val="%1."/>
      <w:lvlJc w:val="left"/>
      <w:pPr>
        <w:ind w:left="425" w:hanging="425"/>
      </w:pPr>
      <w:rPr>
        <w:rFonts w:hint="default"/>
      </w:rPr>
    </w:lvl>
    <w:lvl w:ilvl="1">
      <w:start w:val="1"/>
      <w:numFmt w:val="decimal"/>
      <w:pStyle w:val="D2"/>
      <w:lvlText w:val="%1.%2."/>
      <w:lvlJc w:val="left"/>
      <w:pPr>
        <w:ind w:left="992" w:hanging="567"/>
      </w:pPr>
      <w:rPr>
        <w:rFonts w:hint="default"/>
      </w:rPr>
    </w:lvl>
    <w:lvl w:ilvl="2">
      <w:start w:val="1"/>
      <w:numFmt w:val="decimal"/>
      <w:pStyle w:val="D3"/>
      <w:lvlText w:val="%1.%2.%3."/>
      <w:lvlJc w:val="left"/>
      <w:pPr>
        <w:ind w:left="1701" w:hanging="709"/>
      </w:pPr>
      <w:rPr>
        <w:rFonts w:hint="default"/>
      </w:rPr>
    </w:lvl>
    <w:lvl w:ilvl="3">
      <w:start w:val="1"/>
      <w:numFmt w:val="decimal"/>
      <w:pStyle w:val="D4"/>
      <w:lvlText w:val="%1.%2.%3.%4."/>
      <w:lvlJc w:val="left"/>
      <w:pPr>
        <w:ind w:left="1985" w:hanging="993"/>
      </w:pPr>
      <w:rPr>
        <w:rFonts w:hint="default"/>
      </w:rPr>
    </w:lvl>
    <w:lvl w:ilvl="4">
      <w:start w:val="1"/>
      <w:numFmt w:val="decimal"/>
      <w:pStyle w:val="D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281077"/>
    <w:multiLevelType w:val="hybridMultilevel"/>
    <w:tmpl w:val="DDDC00FE"/>
    <w:lvl w:ilvl="0" w:tplc="B4E0ADC8">
      <w:start w:val="1"/>
      <w:numFmt w:val="bullet"/>
      <w:pStyle w:val="STO-odrka3"/>
      <w:lvlText w:val="-"/>
      <w:lvlJc w:val="left"/>
      <w:pPr>
        <w:tabs>
          <w:tab w:val="num" w:pos="1701"/>
        </w:tabs>
        <w:ind w:left="1701" w:hanging="567"/>
      </w:pPr>
      <w:rPr>
        <w:rFonts w:hAnsi="Arial" w:hint="default"/>
        <w:b w:val="0"/>
        <w:i w:val="0"/>
        <w:sz w:val="28"/>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312445"/>
    <w:multiLevelType w:val="hybridMultilevel"/>
    <w:tmpl w:val="16064BE6"/>
    <w:lvl w:ilvl="0" w:tplc="53C63EA0">
      <w:start w:val="1"/>
      <w:numFmt w:val="lowerLetter"/>
      <w:lvlText w:val="%1)"/>
      <w:lvlJc w:val="left"/>
      <w:pPr>
        <w:ind w:left="1713" w:hanging="360"/>
      </w:pPr>
      <w:rPr>
        <w:rFonts w:hint="default"/>
        <w:b w:val="0"/>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6" w15:restartNumberingAfterBreak="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EC76DB0"/>
    <w:multiLevelType w:val="hybridMultilevel"/>
    <w:tmpl w:val="6C626028"/>
    <w:lvl w:ilvl="0" w:tplc="06A42A84">
      <w:start w:val="5"/>
      <w:numFmt w:val="bullet"/>
      <w:lvlText w:val="-"/>
      <w:lvlJc w:val="left"/>
      <w:pPr>
        <w:tabs>
          <w:tab w:val="num" w:pos="435"/>
        </w:tabs>
        <w:ind w:left="435" w:hanging="360"/>
      </w:pPr>
      <w:rPr>
        <w:rFonts w:ascii="Tahoma" w:eastAsia="Times New Roman" w:hAnsi="Tahoma" w:cs="Tahoma" w:hint="default"/>
      </w:rPr>
    </w:lvl>
    <w:lvl w:ilvl="1" w:tplc="04050003" w:tentative="1">
      <w:start w:val="1"/>
      <w:numFmt w:val="bullet"/>
      <w:lvlText w:val="o"/>
      <w:lvlJc w:val="left"/>
      <w:pPr>
        <w:tabs>
          <w:tab w:val="num" w:pos="1155"/>
        </w:tabs>
        <w:ind w:left="1155" w:hanging="360"/>
      </w:pPr>
      <w:rPr>
        <w:rFonts w:ascii="Courier New" w:hAnsi="Courier New" w:cs="Courier New" w:hint="default"/>
      </w:rPr>
    </w:lvl>
    <w:lvl w:ilvl="2" w:tplc="04050005" w:tentative="1">
      <w:start w:val="1"/>
      <w:numFmt w:val="bullet"/>
      <w:lvlText w:val=""/>
      <w:lvlJc w:val="left"/>
      <w:pPr>
        <w:tabs>
          <w:tab w:val="num" w:pos="1875"/>
        </w:tabs>
        <w:ind w:left="1875" w:hanging="360"/>
      </w:pPr>
      <w:rPr>
        <w:rFonts w:ascii="Wingdings" w:hAnsi="Wingdings" w:hint="default"/>
      </w:rPr>
    </w:lvl>
    <w:lvl w:ilvl="3" w:tplc="04050001" w:tentative="1">
      <w:start w:val="1"/>
      <w:numFmt w:val="bullet"/>
      <w:lvlText w:val=""/>
      <w:lvlJc w:val="left"/>
      <w:pPr>
        <w:tabs>
          <w:tab w:val="num" w:pos="2595"/>
        </w:tabs>
        <w:ind w:left="2595" w:hanging="360"/>
      </w:pPr>
      <w:rPr>
        <w:rFonts w:ascii="Symbol" w:hAnsi="Symbol" w:hint="default"/>
      </w:rPr>
    </w:lvl>
    <w:lvl w:ilvl="4" w:tplc="04050003" w:tentative="1">
      <w:start w:val="1"/>
      <w:numFmt w:val="bullet"/>
      <w:lvlText w:val="o"/>
      <w:lvlJc w:val="left"/>
      <w:pPr>
        <w:tabs>
          <w:tab w:val="num" w:pos="3315"/>
        </w:tabs>
        <w:ind w:left="3315" w:hanging="360"/>
      </w:pPr>
      <w:rPr>
        <w:rFonts w:ascii="Courier New" w:hAnsi="Courier New" w:cs="Courier New" w:hint="default"/>
      </w:rPr>
    </w:lvl>
    <w:lvl w:ilvl="5" w:tplc="04050005" w:tentative="1">
      <w:start w:val="1"/>
      <w:numFmt w:val="bullet"/>
      <w:lvlText w:val=""/>
      <w:lvlJc w:val="left"/>
      <w:pPr>
        <w:tabs>
          <w:tab w:val="num" w:pos="4035"/>
        </w:tabs>
        <w:ind w:left="4035" w:hanging="360"/>
      </w:pPr>
      <w:rPr>
        <w:rFonts w:ascii="Wingdings" w:hAnsi="Wingdings" w:hint="default"/>
      </w:rPr>
    </w:lvl>
    <w:lvl w:ilvl="6" w:tplc="04050001" w:tentative="1">
      <w:start w:val="1"/>
      <w:numFmt w:val="bullet"/>
      <w:lvlText w:val=""/>
      <w:lvlJc w:val="left"/>
      <w:pPr>
        <w:tabs>
          <w:tab w:val="num" w:pos="4755"/>
        </w:tabs>
        <w:ind w:left="4755" w:hanging="360"/>
      </w:pPr>
      <w:rPr>
        <w:rFonts w:ascii="Symbol" w:hAnsi="Symbol" w:hint="default"/>
      </w:rPr>
    </w:lvl>
    <w:lvl w:ilvl="7" w:tplc="04050003" w:tentative="1">
      <w:start w:val="1"/>
      <w:numFmt w:val="bullet"/>
      <w:lvlText w:val="o"/>
      <w:lvlJc w:val="left"/>
      <w:pPr>
        <w:tabs>
          <w:tab w:val="num" w:pos="5475"/>
        </w:tabs>
        <w:ind w:left="5475" w:hanging="360"/>
      </w:pPr>
      <w:rPr>
        <w:rFonts w:ascii="Courier New" w:hAnsi="Courier New" w:cs="Courier New" w:hint="default"/>
      </w:rPr>
    </w:lvl>
    <w:lvl w:ilvl="8" w:tplc="04050005" w:tentative="1">
      <w:start w:val="1"/>
      <w:numFmt w:val="bullet"/>
      <w:lvlText w:val=""/>
      <w:lvlJc w:val="left"/>
      <w:pPr>
        <w:tabs>
          <w:tab w:val="num" w:pos="6195"/>
        </w:tabs>
        <w:ind w:left="6195" w:hanging="360"/>
      </w:pPr>
      <w:rPr>
        <w:rFonts w:ascii="Wingdings" w:hAnsi="Wingdings" w:hint="default"/>
      </w:rPr>
    </w:lvl>
  </w:abstractNum>
  <w:abstractNum w:abstractNumId="38" w15:restartNumberingAfterBreak="0">
    <w:nsid w:val="7ED05184"/>
    <w:multiLevelType w:val="hybridMultilevel"/>
    <w:tmpl w:val="7A86CDCC"/>
    <w:lvl w:ilvl="0" w:tplc="7FC8B52C">
      <w:start w:val="1"/>
      <w:numFmt w:val="lowerLetter"/>
      <w:lvlText w:val="%1)"/>
      <w:lvlJc w:val="left"/>
      <w:pPr>
        <w:ind w:left="1440" w:hanging="360"/>
      </w:pPr>
      <w:rPr>
        <w:b w:val="0"/>
      </w:rPr>
    </w:lvl>
    <w:lvl w:ilvl="1" w:tplc="E8E2E678">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9" w15:restartNumberingAfterBreak="0">
    <w:nsid w:val="7F885017"/>
    <w:multiLevelType w:val="multilevel"/>
    <w:tmpl w:val="B4268E6E"/>
    <w:styleLink w:val="WWOutlineListStyle"/>
    <w:lvl w:ilvl="0">
      <w:numFmt w:val="bullet"/>
      <w:lvlText w:val="-"/>
      <w:lvlJc w:val="left"/>
      <w:pPr>
        <w:ind w:left="432" w:hanging="432"/>
      </w:pPr>
      <w:rPr>
        <w:rFonts w:ascii="Verdana" w:eastAsia="Verdana" w:hAnsi="Verdana" w:cs="Verdana"/>
      </w:rPr>
    </w:lvl>
    <w:lvl w:ilvl="1">
      <w:start w:val="1"/>
      <w:numFmt w:val="decimal"/>
      <w:lvlText w:val="A.%1.%2 ."/>
      <w:lvlJc w:val="left"/>
      <w:pPr>
        <w:ind w:left="576" w:hanging="576"/>
      </w:pPr>
    </w:lvl>
    <w:lvl w:ilvl="2">
      <w:start w:val="1"/>
      <w:numFmt w:val="lowerLetter"/>
      <w:lvlText w:val="%3) "/>
      <w:lvlJc w:val="left"/>
      <w:pPr>
        <w:ind w:left="720" w:hanging="72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lvl>
    <w:lvl w:ilvl="6">
      <w:start w:val="1"/>
      <w:numFmt w:val="decimal"/>
      <w:lvlText w:val=" %1.%2.%3.%4.%5.%6.%7 "/>
      <w:lvlJc w:val="left"/>
      <w:pPr>
        <w:ind w:left="1296" w:hanging="1296"/>
      </w:pPr>
    </w:lvl>
    <w:lvl w:ilvl="7">
      <w:start w:val="1"/>
      <w:numFmt w:val="decimal"/>
      <w:lvlText w:val=" %1.%2.%3.%4.%5.%6.%7.%8 "/>
      <w:lvlJc w:val="left"/>
      <w:pPr>
        <w:ind w:left="1440" w:hanging="1440"/>
      </w:pPr>
    </w:lvl>
    <w:lvl w:ilvl="8">
      <w:start w:val="1"/>
      <w:numFmt w:val="decimal"/>
      <w:lvlText w:val=" %1.%2.%3.%4.%5.%6.%7.%8.%9 "/>
      <w:lvlJc w:val="left"/>
      <w:pPr>
        <w:ind w:left="1584" w:hanging="1584"/>
      </w:pPr>
    </w:lvl>
  </w:abstractNum>
  <w:num w:numId="1" w16cid:durableId="343017043">
    <w:abstractNumId w:val="26"/>
    <w:lvlOverride w:ilvl="0">
      <w:lvl w:ilvl="0">
        <w:start w:val="1"/>
        <w:numFmt w:val="decimal"/>
        <w:pStyle w:val="nad1"/>
        <w:lvlText w:val="%1."/>
        <w:legacy w:legacy="1" w:legacySpace="0" w:legacyIndent="283"/>
        <w:lvlJc w:val="left"/>
        <w:pPr>
          <w:ind w:left="283" w:hanging="283"/>
        </w:pPr>
      </w:lvl>
    </w:lvlOverride>
  </w:num>
  <w:num w:numId="2" w16cid:durableId="1681542871">
    <w:abstractNumId w:val="36"/>
  </w:num>
  <w:num w:numId="3" w16cid:durableId="573973519">
    <w:abstractNumId w:val="20"/>
  </w:num>
  <w:num w:numId="4" w16cid:durableId="81531899">
    <w:abstractNumId w:val="38"/>
  </w:num>
  <w:num w:numId="5" w16cid:durableId="1191644203">
    <w:abstractNumId w:val="10"/>
  </w:num>
  <w:num w:numId="6" w16cid:durableId="1540898293">
    <w:abstractNumId w:val="33"/>
    <w:lvlOverride w:ilvl="0">
      <w:lvl w:ilvl="0">
        <w:start w:val="1"/>
        <w:numFmt w:val="decimal"/>
        <w:pStyle w:val="D1"/>
        <w:lvlText w:val="%1."/>
        <w:lvlJc w:val="left"/>
        <w:pPr>
          <w:ind w:left="425" w:hanging="425"/>
        </w:pPr>
        <w:rPr>
          <w:rFonts w:hint="default"/>
        </w:rPr>
      </w:lvl>
    </w:lvlOverride>
    <w:lvlOverride w:ilvl="1">
      <w:lvl w:ilvl="1">
        <w:start w:val="1"/>
        <w:numFmt w:val="decimal"/>
        <w:pStyle w:val="D2"/>
        <w:lvlText w:val="%1.%2."/>
        <w:lvlJc w:val="left"/>
        <w:pPr>
          <w:ind w:left="851" w:hanging="567"/>
        </w:pPr>
        <w:rPr>
          <w:rFonts w:hint="default"/>
        </w:rPr>
      </w:lvl>
    </w:lvlOverride>
    <w:lvlOverride w:ilvl="2">
      <w:lvl w:ilvl="2">
        <w:start w:val="1"/>
        <w:numFmt w:val="decimal"/>
        <w:pStyle w:val="D3"/>
        <w:lvlText w:val="%1.%2.%3."/>
        <w:lvlJc w:val="left"/>
        <w:pPr>
          <w:ind w:left="1701" w:hanging="709"/>
        </w:pPr>
        <w:rPr>
          <w:rFonts w:hint="default"/>
        </w:rPr>
      </w:lvl>
    </w:lvlOverride>
    <w:lvlOverride w:ilvl="3">
      <w:lvl w:ilvl="3">
        <w:start w:val="1"/>
        <w:numFmt w:val="decimal"/>
        <w:pStyle w:val="D4"/>
        <w:lvlText w:val="%1.%2.%3.%4."/>
        <w:lvlJc w:val="left"/>
        <w:pPr>
          <w:ind w:left="1985" w:hanging="993"/>
        </w:pPr>
        <w:rPr>
          <w:rFonts w:hint="default"/>
        </w:rPr>
      </w:lvl>
    </w:lvlOverride>
    <w:lvlOverride w:ilvl="4">
      <w:lvl w:ilvl="4">
        <w:start w:val="1"/>
        <w:numFmt w:val="decimal"/>
        <w:pStyle w:val="D5"/>
        <w:lvlText w:val="%1.%2.%3.%4.%5."/>
        <w:lvlJc w:val="left"/>
        <w:pPr>
          <w:ind w:left="2268" w:hanging="1276"/>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16cid:durableId="1976174144">
    <w:abstractNumId w:val="14"/>
  </w:num>
  <w:num w:numId="8" w16cid:durableId="424227813">
    <w:abstractNumId w:val="31"/>
  </w:num>
  <w:num w:numId="9" w16cid:durableId="1817409358">
    <w:abstractNumId w:val="28"/>
  </w:num>
  <w:num w:numId="10" w16cid:durableId="1215704507">
    <w:abstractNumId w:val="17"/>
  </w:num>
  <w:num w:numId="11" w16cid:durableId="1444615521">
    <w:abstractNumId w:val="4"/>
  </w:num>
  <w:num w:numId="12" w16cid:durableId="1431581999">
    <w:abstractNumId w:val="7"/>
  </w:num>
  <w:num w:numId="13" w16cid:durableId="297151110">
    <w:abstractNumId w:val="15"/>
  </w:num>
  <w:num w:numId="14" w16cid:durableId="1004628329">
    <w:abstractNumId w:val="6"/>
  </w:num>
  <w:num w:numId="15" w16cid:durableId="1920599566">
    <w:abstractNumId w:val="18"/>
  </w:num>
  <w:num w:numId="16" w16cid:durableId="663699468">
    <w:abstractNumId w:val="12"/>
  </w:num>
  <w:num w:numId="17" w16cid:durableId="901521305">
    <w:abstractNumId w:val="23"/>
  </w:num>
  <w:num w:numId="18" w16cid:durableId="1585799737">
    <w:abstractNumId w:val="27"/>
  </w:num>
  <w:num w:numId="19" w16cid:durableId="1204056451">
    <w:abstractNumId w:val="8"/>
  </w:num>
  <w:num w:numId="20" w16cid:durableId="1673602469">
    <w:abstractNumId w:val="35"/>
  </w:num>
  <w:num w:numId="21" w16cid:durableId="797526073">
    <w:abstractNumId w:val="19"/>
  </w:num>
  <w:num w:numId="22" w16cid:durableId="239876473">
    <w:abstractNumId w:val="34"/>
  </w:num>
  <w:num w:numId="23" w16cid:durableId="1209874629">
    <w:abstractNumId w:val="37"/>
  </w:num>
  <w:num w:numId="24" w16cid:durableId="884872459">
    <w:abstractNumId w:val="32"/>
  </w:num>
  <w:num w:numId="25" w16cid:durableId="1145242287">
    <w:abstractNumId w:val="21"/>
  </w:num>
  <w:num w:numId="26" w16cid:durableId="538902752">
    <w:abstractNumId w:val="5"/>
  </w:num>
  <w:num w:numId="27" w16cid:durableId="694504969">
    <w:abstractNumId w:val="29"/>
  </w:num>
  <w:num w:numId="28" w16cid:durableId="1028486163">
    <w:abstractNumId w:val="25"/>
  </w:num>
  <w:num w:numId="29" w16cid:durableId="1060329781">
    <w:abstractNumId w:val="11"/>
  </w:num>
  <w:num w:numId="30" w16cid:durableId="350955892">
    <w:abstractNumId w:val="24"/>
  </w:num>
  <w:num w:numId="31" w16cid:durableId="179127902">
    <w:abstractNumId w:val="22"/>
  </w:num>
  <w:num w:numId="32" w16cid:durableId="1000621340">
    <w:abstractNumId w:val="9"/>
  </w:num>
  <w:num w:numId="33" w16cid:durableId="231083258">
    <w:abstractNumId w:val="13"/>
  </w:num>
  <w:num w:numId="34" w16cid:durableId="559903665">
    <w:abstractNumId w:val="16"/>
  </w:num>
  <w:num w:numId="35" w16cid:durableId="889072787">
    <w:abstractNumId w:val="30"/>
  </w:num>
  <w:num w:numId="36" w16cid:durableId="1227573188">
    <w:abstractNumId w:val="3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4792"/>
    <w:rsid w:val="000029AD"/>
    <w:rsid w:val="00010465"/>
    <w:rsid w:val="00026B25"/>
    <w:rsid w:val="00031152"/>
    <w:rsid w:val="00037CE6"/>
    <w:rsid w:val="00047B94"/>
    <w:rsid w:val="00052180"/>
    <w:rsid w:val="00053029"/>
    <w:rsid w:val="000570F3"/>
    <w:rsid w:val="0006021B"/>
    <w:rsid w:val="00066E56"/>
    <w:rsid w:val="00070003"/>
    <w:rsid w:val="00072AFD"/>
    <w:rsid w:val="00073778"/>
    <w:rsid w:val="000741BD"/>
    <w:rsid w:val="000945E9"/>
    <w:rsid w:val="000E1A3F"/>
    <w:rsid w:val="00105472"/>
    <w:rsid w:val="00113F38"/>
    <w:rsid w:val="00132852"/>
    <w:rsid w:val="00146C52"/>
    <w:rsid w:val="00160514"/>
    <w:rsid w:val="00173950"/>
    <w:rsid w:val="001745DE"/>
    <w:rsid w:val="00184C81"/>
    <w:rsid w:val="00187910"/>
    <w:rsid w:val="00194E86"/>
    <w:rsid w:val="001D4DB6"/>
    <w:rsid w:val="001E34B6"/>
    <w:rsid w:val="001F2071"/>
    <w:rsid w:val="001F2EC4"/>
    <w:rsid w:val="001F334F"/>
    <w:rsid w:val="00206416"/>
    <w:rsid w:val="00224BEF"/>
    <w:rsid w:val="00227940"/>
    <w:rsid w:val="00230607"/>
    <w:rsid w:val="00233F5F"/>
    <w:rsid w:val="002546DF"/>
    <w:rsid w:val="002770EF"/>
    <w:rsid w:val="002932D3"/>
    <w:rsid w:val="002E40B7"/>
    <w:rsid w:val="002E7C8E"/>
    <w:rsid w:val="002F1E50"/>
    <w:rsid w:val="002F3917"/>
    <w:rsid w:val="0031438D"/>
    <w:rsid w:val="00316575"/>
    <w:rsid w:val="00316668"/>
    <w:rsid w:val="00322620"/>
    <w:rsid w:val="003229B9"/>
    <w:rsid w:val="003307BD"/>
    <w:rsid w:val="00380D54"/>
    <w:rsid w:val="003D00C2"/>
    <w:rsid w:val="003E671B"/>
    <w:rsid w:val="003F28BD"/>
    <w:rsid w:val="00404A70"/>
    <w:rsid w:val="004124D6"/>
    <w:rsid w:val="00415C6F"/>
    <w:rsid w:val="00433E5C"/>
    <w:rsid w:val="0045380D"/>
    <w:rsid w:val="00453CBC"/>
    <w:rsid w:val="004634E6"/>
    <w:rsid w:val="004754D6"/>
    <w:rsid w:val="004772BD"/>
    <w:rsid w:val="004A606A"/>
    <w:rsid w:val="004B4219"/>
    <w:rsid w:val="004C061D"/>
    <w:rsid w:val="004C3A2A"/>
    <w:rsid w:val="004D648D"/>
    <w:rsid w:val="004E12D1"/>
    <w:rsid w:val="004E307F"/>
    <w:rsid w:val="00503E94"/>
    <w:rsid w:val="00504345"/>
    <w:rsid w:val="0050775C"/>
    <w:rsid w:val="00512A71"/>
    <w:rsid w:val="00520266"/>
    <w:rsid w:val="005309FC"/>
    <w:rsid w:val="0053495F"/>
    <w:rsid w:val="00537253"/>
    <w:rsid w:val="00553079"/>
    <w:rsid w:val="00595E11"/>
    <w:rsid w:val="005B2A2E"/>
    <w:rsid w:val="005B4C2D"/>
    <w:rsid w:val="005B51F7"/>
    <w:rsid w:val="005B70E4"/>
    <w:rsid w:val="005C66CD"/>
    <w:rsid w:val="005C6A38"/>
    <w:rsid w:val="005D4407"/>
    <w:rsid w:val="005D6A78"/>
    <w:rsid w:val="005F40F2"/>
    <w:rsid w:val="00607CD6"/>
    <w:rsid w:val="00611E6A"/>
    <w:rsid w:val="00613677"/>
    <w:rsid w:val="006177F3"/>
    <w:rsid w:val="00633101"/>
    <w:rsid w:val="006624E5"/>
    <w:rsid w:val="00665D6C"/>
    <w:rsid w:val="006743CD"/>
    <w:rsid w:val="006A0F67"/>
    <w:rsid w:val="006A2DF6"/>
    <w:rsid w:val="006B1CAE"/>
    <w:rsid w:val="006B2151"/>
    <w:rsid w:val="006B7835"/>
    <w:rsid w:val="006C384A"/>
    <w:rsid w:val="006D22DB"/>
    <w:rsid w:val="006E1002"/>
    <w:rsid w:val="006E3585"/>
    <w:rsid w:val="007055EF"/>
    <w:rsid w:val="00716985"/>
    <w:rsid w:val="00720A27"/>
    <w:rsid w:val="00732E30"/>
    <w:rsid w:val="00753E47"/>
    <w:rsid w:val="007677E7"/>
    <w:rsid w:val="00773FB3"/>
    <w:rsid w:val="00782239"/>
    <w:rsid w:val="00783601"/>
    <w:rsid w:val="00783BB9"/>
    <w:rsid w:val="0079676C"/>
    <w:rsid w:val="007A67C0"/>
    <w:rsid w:val="007A68CA"/>
    <w:rsid w:val="007A7881"/>
    <w:rsid w:val="007C3A74"/>
    <w:rsid w:val="007C3ABB"/>
    <w:rsid w:val="007E0F17"/>
    <w:rsid w:val="007E25F6"/>
    <w:rsid w:val="007E41D2"/>
    <w:rsid w:val="00803C28"/>
    <w:rsid w:val="008116BC"/>
    <w:rsid w:val="00815770"/>
    <w:rsid w:val="00820F4E"/>
    <w:rsid w:val="00834E66"/>
    <w:rsid w:val="00835231"/>
    <w:rsid w:val="008451B2"/>
    <w:rsid w:val="00845B71"/>
    <w:rsid w:val="008461B0"/>
    <w:rsid w:val="00865BD5"/>
    <w:rsid w:val="00866A73"/>
    <w:rsid w:val="00877B38"/>
    <w:rsid w:val="00884035"/>
    <w:rsid w:val="008A6165"/>
    <w:rsid w:val="008A6E73"/>
    <w:rsid w:val="008B2A52"/>
    <w:rsid w:val="008C09E2"/>
    <w:rsid w:val="008C1A1E"/>
    <w:rsid w:val="008C4D6F"/>
    <w:rsid w:val="008D06DF"/>
    <w:rsid w:val="008D1A08"/>
    <w:rsid w:val="008D352F"/>
    <w:rsid w:val="00905284"/>
    <w:rsid w:val="0091171A"/>
    <w:rsid w:val="00911845"/>
    <w:rsid w:val="009119B0"/>
    <w:rsid w:val="00911BE7"/>
    <w:rsid w:val="0091211B"/>
    <w:rsid w:val="00917250"/>
    <w:rsid w:val="00940F73"/>
    <w:rsid w:val="00953440"/>
    <w:rsid w:val="00955321"/>
    <w:rsid w:val="009623A6"/>
    <w:rsid w:val="00964792"/>
    <w:rsid w:val="009828BB"/>
    <w:rsid w:val="009A140F"/>
    <w:rsid w:val="009B15CD"/>
    <w:rsid w:val="009B1FF6"/>
    <w:rsid w:val="009B52D8"/>
    <w:rsid w:val="009C37BE"/>
    <w:rsid w:val="009D6315"/>
    <w:rsid w:val="009E4F4E"/>
    <w:rsid w:val="00A05615"/>
    <w:rsid w:val="00A21C01"/>
    <w:rsid w:val="00A24E10"/>
    <w:rsid w:val="00A41EC6"/>
    <w:rsid w:val="00A644B7"/>
    <w:rsid w:val="00A7155F"/>
    <w:rsid w:val="00A7645F"/>
    <w:rsid w:val="00A82FA5"/>
    <w:rsid w:val="00A871BC"/>
    <w:rsid w:val="00AB31F3"/>
    <w:rsid w:val="00AC1CDB"/>
    <w:rsid w:val="00AC1D83"/>
    <w:rsid w:val="00AD1B64"/>
    <w:rsid w:val="00AD1EFC"/>
    <w:rsid w:val="00AE1361"/>
    <w:rsid w:val="00AE546A"/>
    <w:rsid w:val="00B018AD"/>
    <w:rsid w:val="00B049CC"/>
    <w:rsid w:val="00B33E74"/>
    <w:rsid w:val="00B35578"/>
    <w:rsid w:val="00B63501"/>
    <w:rsid w:val="00BB4C37"/>
    <w:rsid w:val="00BB65E8"/>
    <w:rsid w:val="00BB6CC4"/>
    <w:rsid w:val="00BC1713"/>
    <w:rsid w:val="00BC2591"/>
    <w:rsid w:val="00BC44CD"/>
    <w:rsid w:val="00BD78A3"/>
    <w:rsid w:val="00BE00FA"/>
    <w:rsid w:val="00BE35E1"/>
    <w:rsid w:val="00BE5638"/>
    <w:rsid w:val="00BE7C25"/>
    <w:rsid w:val="00BF04AF"/>
    <w:rsid w:val="00BF0B93"/>
    <w:rsid w:val="00BF4B63"/>
    <w:rsid w:val="00C442DA"/>
    <w:rsid w:val="00C4740D"/>
    <w:rsid w:val="00C532CD"/>
    <w:rsid w:val="00C56034"/>
    <w:rsid w:val="00C73F8F"/>
    <w:rsid w:val="00C7547E"/>
    <w:rsid w:val="00C80D58"/>
    <w:rsid w:val="00C83BF7"/>
    <w:rsid w:val="00C87F05"/>
    <w:rsid w:val="00C93258"/>
    <w:rsid w:val="00C94B69"/>
    <w:rsid w:val="00CA1573"/>
    <w:rsid w:val="00CA1C13"/>
    <w:rsid w:val="00CA1C2F"/>
    <w:rsid w:val="00CA5468"/>
    <w:rsid w:val="00CC323A"/>
    <w:rsid w:val="00CE440F"/>
    <w:rsid w:val="00CE586E"/>
    <w:rsid w:val="00CF5E1B"/>
    <w:rsid w:val="00D10E56"/>
    <w:rsid w:val="00D13866"/>
    <w:rsid w:val="00D44E16"/>
    <w:rsid w:val="00D51F6A"/>
    <w:rsid w:val="00D95AF1"/>
    <w:rsid w:val="00DC2C86"/>
    <w:rsid w:val="00DD71B7"/>
    <w:rsid w:val="00DF0A49"/>
    <w:rsid w:val="00DF47AD"/>
    <w:rsid w:val="00E14323"/>
    <w:rsid w:val="00E14889"/>
    <w:rsid w:val="00E2179F"/>
    <w:rsid w:val="00E307B7"/>
    <w:rsid w:val="00E65382"/>
    <w:rsid w:val="00E72206"/>
    <w:rsid w:val="00E74CD5"/>
    <w:rsid w:val="00E76254"/>
    <w:rsid w:val="00E85C10"/>
    <w:rsid w:val="00E8676B"/>
    <w:rsid w:val="00E933D6"/>
    <w:rsid w:val="00EA3251"/>
    <w:rsid w:val="00EA59CA"/>
    <w:rsid w:val="00ED7CF5"/>
    <w:rsid w:val="00EE2BC8"/>
    <w:rsid w:val="00EE6A3A"/>
    <w:rsid w:val="00EE7913"/>
    <w:rsid w:val="00EF290A"/>
    <w:rsid w:val="00F003FF"/>
    <w:rsid w:val="00F036AC"/>
    <w:rsid w:val="00F03EAA"/>
    <w:rsid w:val="00F21503"/>
    <w:rsid w:val="00F263AE"/>
    <w:rsid w:val="00F4121E"/>
    <w:rsid w:val="00F45149"/>
    <w:rsid w:val="00F47584"/>
    <w:rsid w:val="00F477E6"/>
    <w:rsid w:val="00F5257E"/>
    <w:rsid w:val="00F5616E"/>
    <w:rsid w:val="00F75E09"/>
    <w:rsid w:val="00F80528"/>
    <w:rsid w:val="00F87BA1"/>
    <w:rsid w:val="00F91D4E"/>
    <w:rsid w:val="00F95EA5"/>
    <w:rsid w:val="00FA7FF7"/>
    <w:rsid w:val="00FB2732"/>
    <w:rsid w:val="00FB2A8C"/>
    <w:rsid w:val="00FC3A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756E22"/>
  <w15:docId w15:val="{747656B0-9D87-3C45-BF4A-ABAC37ECA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73950"/>
  </w:style>
  <w:style w:type="paragraph" w:styleId="Nadpis1">
    <w:name w:val="heading 1"/>
    <w:aliases w:val="Nadpis 1 Char1,Nadpis 1 Char Char,Nadpis 1 Char1 Char,Nadpis 1 Char Char Char Char,1 Char Char,1 Char,1 Char Char Char Char,Nadpis 1 Char Char Char,1,h1,Nadpis 1123"/>
    <w:basedOn w:val="Normln"/>
    <w:next w:val="Normln"/>
    <w:link w:val="Nadpis1Char"/>
    <w:qFormat/>
    <w:rsid w:val="00173950"/>
    <w:pPr>
      <w:keepNext/>
      <w:numPr>
        <w:ilvl w:val="1"/>
        <w:numId w:val="2"/>
      </w:numPr>
      <w:spacing w:before="240" w:after="60"/>
      <w:outlineLvl w:val="0"/>
    </w:pPr>
    <w:rPr>
      <w:rFonts w:ascii="Arial" w:hAnsi="Arial"/>
      <w:b/>
      <w:kern w:val="28"/>
      <w:sz w:val="28"/>
    </w:rPr>
  </w:style>
  <w:style w:type="paragraph" w:styleId="Nadpis2">
    <w:name w:val="heading 2"/>
    <w:basedOn w:val="Normln"/>
    <w:next w:val="Normln"/>
    <w:link w:val="Nadpis2Char"/>
    <w:qFormat/>
    <w:rsid w:val="00173950"/>
    <w:pPr>
      <w:keepNext/>
      <w:pBdr>
        <w:top w:val="single" w:sz="4" w:space="1" w:color="auto"/>
        <w:left w:val="single" w:sz="4" w:space="4" w:color="auto"/>
        <w:bottom w:val="single" w:sz="4" w:space="1" w:color="auto"/>
        <w:right w:val="single" w:sz="4" w:space="4" w:color="auto"/>
      </w:pBdr>
      <w:outlineLvl w:val="1"/>
    </w:pPr>
    <w:rPr>
      <w:rFonts w:ascii="Arial" w:hAnsi="Arial"/>
      <w:b/>
      <w:sz w:val="22"/>
    </w:rPr>
  </w:style>
  <w:style w:type="paragraph" w:styleId="Nadpis3">
    <w:name w:val="heading 3"/>
    <w:aliases w:val="Nadpis 3 velká písmena,Titul1,Podkapitola2"/>
    <w:basedOn w:val="Normln"/>
    <w:next w:val="Normln"/>
    <w:link w:val="Nadpis3Char"/>
    <w:qFormat/>
    <w:rsid w:val="00173950"/>
    <w:pPr>
      <w:keepNext/>
      <w:jc w:val="both"/>
      <w:outlineLvl w:val="2"/>
    </w:pPr>
    <w:rPr>
      <w:rFonts w:ascii="Arial" w:hAnsi="Arial"/>
      <w:sz w:val="22"/>
      <w:u w:val="single"/>
    </w:rPr>
  </w:style>
  <w:style w:type="paragraph" w:styleId="Nadpis4">
    <w:name w:val="heading 4"/>
    <w:basedOn w:val="Normln"/>
    <w:next w:val="Normln"/>
    <w:link w:val="Nadpis4Char"/>
    <w:qFormat/>
    <w:rsid w:val="00173950"/>
    <w:pPr>
      <w:keepNext/>
      <w:jc w:val="both"/>
      <w:outlineLvl w:val="3"/>
    </w:pPr>
    <w:rPr>
      <w:rFonts w:ascii="Arial" w:hAnsi="Arial"/>
      <w:b/>
      <w:sz w:val="28"/>
      <w:u w:val="single"/>
    </w:rPr>
  </w:style>
  <w:style w:type="paragraph" w:styleId="Nadpis5">
    <w:name w:val="heading 5"/>
    <w:basedOn w:val="Normln"/>
    <w:next w:val="Normln"/>
    <w:link w:val="Nadpis5Char"/>
    <w:qFormat/>
    <w:rsid w:val="00173950"/>
    <w:pPr>
      <w:keepNext/>
      <w:jc w:val="both"/>
      <w:outlineLvl w:val="4"/>
    </w:pPr>
    <w:rPr>
      <w:rFonts w:ascii="Arial" w:hAnsi="Arial"/>
      <w:b/>
      <w:i/>
      <w:sz w:val="22"/>
      <w:u w:val="single"/>
    </w:rPr>
  </w:style>
  <w:style w:type="paragraph" w:styleId="Nadpis6">
    <w:name w:val="heading 6"/>
    <w:basedOn w:val="Normln"/>
    <w:next w:val="Normln"/>
    <w:link w:val="Nadpis6Char"/>
    <w:qFormat/>
    <w:rsid w:val="00173950"/>
    <w:pPr>
      <w:keepNext/>
      <w:jc w:val="both"/>
      <w:outlineLvl w:val="5"/>
    </w:pPr>
    <w:rPr>
      <w:rFonts w:ascii="Arial" w:hAnsi="Arial"/>
      <w:b/>
      <w:sz w:val="22"/>
      <w:u w:val="single"/>
    </w:rPr>
  </w:style>
  <w:style w:type="paragraph" w:styleId="Nadpis7">
    <w:name w:val="heading 7"/>
    <w:basedOn w:val="Normln"/>
    <w:next w:val="Normln"/>
    <w:link w:val="Nadpis7Char"/>
    <w:qFormat/>
    <w:rsid w:val="00173950"/>
    <w:pPr>
      <w:keepNext/>
      <w:jc w:val="both"/>
      <w:outlineLvl w:val="6"/>
    </w:pPr>
    <w:rPr>
      <w:rFonts w:ascii="Arial" w:hAnsi="Arial"/>
      <w:b/>
      <w:sz w:val="32"/>
      <w:u w:val="single"/>
    </w:rPr>
  </w:style>
  <w:style w:type="paragraph" w:styleId="Nadpis8">
    <w:name w:val="heading 8"/>
    <w:basedOn w:val="Normln"/>
    <w:next w:val="Normln"/>
    <w:link w:val="Nadpis8Char"/>
    <w:qFormat/>
    <w:rsid w:val="00173950"/>
    <w:pPr>
      <w:keepNext/>
      <w:jc w:val="both"/>
      <w:outlineLvl w:val="7"/>
    </w:pPr>
    <w:rPr>
      <w:rFonts w:ascii="Arial" w:hAnsi="Arial"/>
      <w:b/>
      <w:sz w:val="24"/>
      <w:u w:val="single"/>
    </w:rPr>
  </w:style>
  <w:style w:type="paragraph" w:styleId="Nadpis9">
    <w:name w:val="heading 9"/>
    <w:basedOn w:val="Normln"/>
    <w:next w:val="Normln"/>
    <w:link w:val="Nadpis9Char"/>
    <w:qFormat/>
    <w:rsid w:val="00173950"/>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73950"/>
    <w:pPr>
      <w:tabs>
        <w:tab w:val="center" w:pos="4536"/>
        <w:tab w:val="right" w:pos="9072"/>
      </w:tabs>
    </w:pPr>
  </w:style>
  <w:style w:type="paragraph" w:styleId="Zpat">
    <w:name w:val="footer"/>
    <w:basedOn w:val="Normln"/>
    <w:link w:val="ZpatChar"/>
    <w:rsid w:val="00173950"/>
    <w:pPr>
      <w:tabs>
        <w:tab w:val="center" w:pos="4536"/>
        <w:tab w:val="right" w:pos="9072"/>
      </w:tabs>
    </w:pPr>
  </w:style>
  <w:style w:type="character" w:styleId="slostrnky">
    <w:name w:val="page number"/>
    <w:basedOn w:val="Standardnpsmoodstavce"/>
    <w:semiHidden/>
    <w:rsid w:val="00173950"/>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
    <w:basedOn w:val="Normln"/>
    <w:link w:val="ZkladntextChar2"/>
    <w:rsid w:val="00173950"/>
    <w:pPr>
      <w:jc w:val="both"/>
    </w:pPr>
    <w:rPr>
      <w:rFonts w:ascii="Arial" w:hAnsi="Arial"/>
      <w:sz w:val="22"/>
    </w:rPr>
  </w:style>
  <w:style w:type="paragraph" w:styleId="Zkladntext2">
    <w:name w:val="Body Text 2"/>
    <w:basedOn w:val="Normln"/>
    <w:link w:val="Zkladntext2Char"/>
    <w:rsid w:val="00173950"/>
    <w:rPr>
      <w:rFonts w:ascii="Arial" w:hAnsi="Arial"/>
      <w:sz w:val="22"/>
    </w:rPr>
  </w:style>
  <w:style w:type="paragraph" w:styleId="Zkladntext3">
    <w:name w:val="Body Text 3"/>
    <w:basedOn w:val="Normln"/>
    <w:link w:val="Zkladntext3Char"/>
    <w:semiHidden/>
    <w:rsid w:val="00173950"/>
    <w:pPr>
      <w:jc w:val="both"/>
    </w:pPr>
    <w:rPr>
      <w:rFonts w:ascii="Arial" w:hAnsi="Arial"/>
      <w:sz w:val="24"/>
    </w:rPr>
  </w:style>
  <w:style w:type="paragraph" w:styleId="Zkladntextodsazen">
    <w:name w:val="Body Text Indent"/>
    <w:basedOn w:val="Normln"/>
    <w:link w:val="ZkladntextodsazenChar"/>
    <w:rsid w:val="00173950"/>
    <w:pPr>
      <w:ind w:firstLine="708"/>
      <w:jc w:val="both"/>
    </w:pPr>
    <w:rPr>
      <w:rFonts w:ascii="Arial" w:hAnsi="Arial"/>
    </w:rPr>
  </w:style>
  <w:style w:type="character" w:styleId="Hypertextovodkaz">
    <w:name w:val="Hyperlink"/>
    <w:basedOn w:val="Standardnpsmoodstavce"/>
    <w:rsid w:val="00173950"/>
    <w:rPr>
      <w:color w:val="0000FF"/>
      <w:u w:val="single"/>
    </w:rPr>
  </w:style>
  <w:style w:type="paragraph" w:customStyle="1" w:styleId="Zkladntext21">
    <w:name w:val="Základní text 21"/>
    <w:basedOn w:val="Normln"/>
    <w:rsid w:val="00173950"/>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uiPriority w:val="22"/>
    <w:qFormat/>
    <w:rsid w:val="00173950"/>
    <w:rPr>
      <w:b/>
      <w:bCs/>
    </w:rPr>
  </w:style>
  <w:style w:type="paragraph" w:styleId="Odstavecseseznamem">
    <w:name w:val="List Paragraph"/>
    <w:aliases w:val="Odstavec cíl se seznamem"/>
    <w:basedOn w:val="Normln"/>
    <w:uiPriority w:val="34"/>
    <w:qFormat/>
    <w:rsid w:val="00173950"/>
    <w:pPr>
      <w:ind w:left="720"/>
    </w:pPr>
    <w:rPr>
      <w:sz w:val="24"/>
      <w:szCs w:val="24"/>
    </w:rPr>
  </w:style>
  <w:style w:type="character" w:customStyle="1" w:styleId="WW8Num2z0">
    <w:name w:val="WW8Num2z0"/>
    <w:rsid w:val="00173950"/>
    <w:rPr>
      <w:rFonts w:ascii="Times New Roman" w:hAnsi="Times New Roman" w:cs="Times New Roman"/>
    </w:rPr>
  </w:style>
  <w:style w:type="paragraph" w:styleId="Obsah1">
    <w:name w:val="toc 1"/>
    <w:basedOn w:val="Normln"/>
    <w:next w:val="Normln"/>
    <w:autoRedefine/>
    <w:uiPriority w:val="39"/>
    <w:rsid w:val="00173950"/>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73950"/>
    <w:pPr>
      <w:ind w:left="240"/>
      <w:jc w:val="both"/>
    </w:pPr>
    <w:rPr>
      <w:rFonts w:ascii="Arial" w:hAnsi="Arial"/>
      <w:sz w:val="22"/>
      <w:szCs w:val="24"/>
    </w:rPr>
  </w:style>
  <w:style w:type="paragraph" w:customStyle="1" w:styleId="Zkladntextodsazen21">
    <w:name w:val="Základní text odsazený 21"/>
    <w:basedOn w:val="Normln"/>
    <w:rsid w:val="00173950"/>
    <w:pPr>
      <w:suppressAutoHyphens/>
      <w:ind w:firstLine="705"/>
      <w:jc w:val="both"/>
    </w:pPr>
    <w:rPr>
      <w:rFonts w:ascii="Arial" w:hAnsi="Arial"/>
      <w:sz w:val="22"/>
      <w:lang w:eastAsia="ar-SA"/>
    </w:rPr>
  </w:style>
  <w:style w:type="paragraph" w:styleId="Zkladntextodsazen2">
    <w:name w:val="Body Text Indent 2"/>
    <w:basedOn w:val="Normln"/>
    <w:link w:val="Zkladntextodsazen2Char"/>
    <w:semiHidden/>
    <w:rsid w:val="00173950"/>
    <w:pPr>
      <w:ind w:firstLine="426"/>
    </w:pPr>
    <w:rPr>
      <w:rFonts w:ascii="Arial" w:hAnsi="Arial"/>
      <w:sz w:val="22"/>
      <w:lang w:eastAsia="ar-SA"/>
    </w:rPr>
  </w:style>
  <w:style w:type="paragraph" w:styleId="Zkladntextodsazen3">
    <w:name w:val="Body Text Indent 3"/>
    <w:basedOn w:val="Normln"/>
    <w:link w:val="Zkladntextodsazen3Char"/>
    <w:semiHidden/>
    <w:rsid w:val="00173950"/>
    <w:pPr>
      <w:ind w:firstLine="709"/>
    </w:pPr>
    <w:rPr>
      <w:rFonts w:ascii="Arial" w:hAnsi="Arial" w:cs="Arial"/>
      <w:sz w:val="22"/>
      <w:lang w:eastAsia="ar-SA"/>
    </w:rPr>
  </w:style>
  <w:style w:type="paragraph" w:styleId="Obsah3">
    <w:name w:val="toc 3"/>
    <w:basedOn w:val="Normln"/>
    <w:next w:val="Normln"/>
    <w:autoRedefine/>
    <w:uiPriority w:val="39"/>
    <w:rsid w:val="00173950"/>
    <w:pPr>
      <w:ind w:left="400"/>
    </w:pPr>
  </w:style>
  <w:style w:type="paragraph" w:styleId="Obsah4">
    <w:name w:val="toc 4"/>
    <w:basedOn w:val="Normln"/>
    <w:next w:val="Normln"/>
    <w:autoRedefine/>
    <w:uiPriority w:val="39"/>
    <w:rsid w:val="00173950"/>
    <w:pPr>
      <w:ind w:left="600"/>
    </w:pPr>
  </w:style>
  <w:style w:type="paragraph" w:styleId="Obsah5">
    <w:name w:val="toc 5"/>
    <w:basedOn w:val="Normln"/>
    <w:next w:val="Normln"/>
    <w:autoRedefine/>
    <w:semiHidden/>
    <w:rsid w:val="00173950"/>
    <w:pPr>
      <w:ind w:left="800"/>
    </w:pPr>
  </w:style>
  <w:style w:type="paragraph" w:styleId="Obsah6">
    <w:name w:val="toc 6"/>
    <w:basedOn w:val="Normln"/>
    <w:next w:val="Normln"/>
    <w:autoRedefine/>
    <w:semiHidden/>
    <w:rsid w:val="00173950"/>
    <w:pPr>
      <w:ind w:left="1000"/>
    </w:pPr>
  </w:style>
  <w:style w:type="paragraph" w:styleId="Obsah7">
    <w:name w:val="toc 7"/>
    <w:basedOn w:val="Normln"/>
    <w:next w:val="Normln"/>
    <w:autoRedefine/>
    <w:semiHidden/>
    <w:rsid w:val="00173950"/>
    <w:pPr>
      <w:ind w:left="1200"/>
    </w:pPr>
  </w:style>
  <w:style w:type="paragraph" w:styleId="Obsah8">
    <w:name w:val="toc 8"/>
    <w:basedOn w:val="Normln"/>
    <w:next w:val="Normln"/>
    <w:autoRedefine/>
    <w:rsid w:val="00173950"/>
    <w:pPr>
      <w:ind w:left="1400"/>
    </w:pPr>
  </w:style>
  <w:style w:type="paragraph" w:styleId="Obsah9">
    <w:name w:val="toc 9"/>
    <w:basedOn w:val="Normln"/>
    <w:next w:val="Normln"/>
    <w:autoRedefine/>
    <w:uiPriority w:val="39"/>
    <w:rsid w:val="00173950"/>
    <w:pPr>
      <w:ind w:left="1600"/>
    </w:pPr>
  </w:style>
  <w:style w:type="character" w:styleId="Sledovanodkaz">
    <w:name w:val="FollowedHyperlink"/>
    <w:basedOn w:val="Standardnpsmoodstavce"/>
    <w:semiHidden/>
    <w:rsid w:val="00173950"/>
    <w:rPr>
      <w:color w:val="800080"/>
      <w:u w:val="single"/>
    </w:rPr>
  </w:style>
  <w:style w:type="paragraph" w:customStyle="1" w:styleId="Titulnstr">
    <w:name w:val="Titulní str"/>
    <w:basedOn w:val="Zhlav"/>
    <w:rsid w:val="00173950"/>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73950"/>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73950"/>
    <w:rPr>
      <w:rFonts w:ascii="Arial" w:hAnsi="Arial"/>
      <w:sz w:val="22"/>
    </w:rPr>
  </w:style>
  <w:style w:type="character" w:customStyle="1" w:styleId="Zkladntext-prvnodsazenChar">
    <w:name w:val="Základní text - první odsazený Char"/>
    <w:basedOn w:val="ZkladntextChar1"/>
    <w:rsid w:val="00173950"/>
    <w:rPr>
      <w:rFonts w:ascii="Arial" w:hAnsi="Arial"/>
      <w:sz w:val="22"/>
    </w:rPr>
  </w:style>
  <w:style w:type="paragraph" w:styleId="Prosttext">
    <w:name w:val="Plain Text"/>
    <w:basedOn w:val="Normln"/>
    <w:semiHidden/>
    <w:rsid w:val="00173950"/>
    <w:rPr>
      <w:rFonts w:ascii="Courier New" w:hAnsi="Courier New"/>
    </w:rPr>
  </w:style>
  <w:style w:type="character" w:customStyle="1" w:styleId="ProsttextChar">
    <w:name w:val="Prostý text Char"/>
    <w:basedOn w:val="Standardnpsmoodstavce"/>
    <w:semiHidden/>
    <w:rsid w:val="00173950"/>
    <w:rPr>
      <w:rFonts w:ascii="Courier New" w:hAnsi="Courier New"/>
    </w:rPr>
  </w:style>
  <w:style w:type="paragraph" w:styleId="Rejstk1">
    <w:name w:val="index 1"/>
    <w:basedOn w:val="Normln"/>
    <w:next w:val="Normln"/>
    <w:autoRedefine/>
    <w:semiHidden/>
    <w:unhideWhenUsed/>
    <w:rsid w:val="00173950"/>
    <w:pPr>
      <w:ind w:left="200" w:hanging="200"/>
    </w:pPr>
  </w:style>
  <w:style w:type="paragraph" w:styleId="Hlavikarejstku">
    <w:name w:val="index heading"/>
    <w:basedOn w:val="Normln"/>
    <w:next w:val="Rejstk1"/>
    <w:semiHidden/>
    <w:rsid w:val="00173950"/>
  </w:style>
  <w:style w:type="paragraph" w:customStyle="1" w:styleId="nad1">
    <w:name w:val="nad1"/>
    <w:basedOn w:val="Normln"/>
    <w:rsid w:val="00173950"/>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73950"/>
    <w:pPr>
      <w:suppressAutoHyphens/>
      <w:autoSpaceDE w:val="0"/>
    </w:pPr>
    <w:rPr>
      <w:rFonts w:ascii="Courier New" w:hAnsi="Courier New" w:cs="Courier New"/>
      <w:lang w:eastAsia="ar-SA"/>
    </w:rPr>
  </w:style>
  <w:style w:type="paragraph" w:customStyle="1" w:styleId="Zkladntext31">
    <w:name w:val="Základní text 31"/>
    <w:basedOn w:val="Normln"/>
    <w:rsid w:val="00173950"/>
    <w:pPr>
      <w:suppressAutoHyphens/>
      <w:jc w:val="both"/>
    </w:pPr>
    <w:rPr>
      <w:rFonts w:ascii="Arial" w:hAnsi="Arial"/>
      <w:sz w:val="24"/>
      <w:lang w:eastAsia="ar-SA"/>
    </w:rPr>
  </w:style>
  <w:style w:type="paragraph" w:customStyle="1" w:styleId="Zkladntextodsazen31">
    <w:name w:val="Základní text odsazený 31"/>
    <w:basedOn w:val="Normln"/>
    <w:rsid w:val="00173950"/>
    <w:pPr>
      <w:suppressAutoHyphens/>
      <w:ind w:firstLine="709"/>
      <w:jc w:val="both"/>
    </w:pPr>
    <w:rPr>
      <w:rFonts w:ascii="Arial" w:hAnsi="Arial"/>
      <w:sz w:val="22"/>
      <w:lang w:eastAsia="ar-SA"/>
    </w:rPr>
  </w:style>
  <w:style w:type="paragraph" w:customStyle="1" w:styleId="Odstavec">
    <w:name w:val="Odstavec"/>
    <w:rsid w:val="001745DE"/>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Odstavec1">
    <w:name w:val="Odstavec 1"/>
    <w:rsid w:val="001745DE"/>
    <w:pPr>
      <w:widowControl w:val="0"/>
      <w:autoSpaceDE w:val="0"/>
      <w:autoSpaceDN w:val="0"/>
      <w:adjustRightInd w:val="0"/>
      <w:spacing w:before="60" w:after="60"/>
      <w:ind w:left="680" w:hanging="170"/>
      <w:jc w:val="both"/>
    </w:pPr>
    <w:rPr>
      <w:rFonts w:ascii="Arial" w:hAnsi="Arial" w:cs="Arial"/>
      <w:color w:val="000000"/>
      <w:sz w:val="24"/>
      <w:szCs w:val="24"/>
    </w:rPr>
  </w:style>
  <w:style w:type="character" w:customStyle="1" w:styleId="Nadpis4Char">
    <w:name w:val="Nadpis 4 Char"/>
    <w:basedOn w:val="Standardnpsmoodstavce"/>
    <w:link w:val="Nadpis4"/>
    <w:rsid w:val="00A21C01"/>
    <w:rPr>
      <w:rFonts w:ascii="Arial" w:hAnsi="Arial"/>
      <w:b/>
      <w:sz w:val="28"/>
      <w:u w:val="single"/>
    </w:rPr>
  </w:style>
  <w:style w:type="character" w:customStyle="1" w:styleId="ZpatChar">
    <w:name w:val="Zápatí Char"/>
    <w:basedOn w:val="Standardnpsmoodstavce"/>
    <w:link w:val="Zpat"/>
    <w:rsid w:val="00BC1713"/>
  </w:style>
  <w:style w:type="character" w:customStyle="1" w:styleId="ZhlavChar">
    <w:name w:val="Záhlaví Char"/>
    <w:basedOn w:val="Standardnpsmoodstavce"/>
    <w:link w:val="Zhlav"/>
    <w:rsid w:val="00BE5638"/>
  </w:style>
  <w:style w:type="paragraph" w:styleId="Nzev">
    <w:name w:val="Title"/>
    <w:basedOn w:val="Normln"/>
    <w:link w:val="NzevChar"/>
    <w:qFormat/>
    <w:rsid w:val="00783601"/>
    <w:pPr>
      <w:jc w:val="center"/>
    </w:pPr>
    <w:rPr>
      <w:rFonts w:ascii="Arial" w:hAnsi="Arial"/>
      <w:b/>
      <w:sz w:val="32"/>
    </w:rPr>
  </w:style>
  <w:style w:type="character" w:customStyle="1" w:styleId="NzevChar">
    <w:name w:val="Název Char"/>
    <w:basedOn w:val="Standardnpsmoodstavce"/>
    <w:link w:val="Nzev"/>
    <w:rsid w:val="00783601"/>
    <w:rPr>
      <w:rFonts w:ascii="Arial" w:hAnsi="Arial"/>
      <w:b/>
      <w:sz w:val="32"/>
    </w:rPr>
  </w:style>
  <w:style w:type="paragraph" w:customStyle="1" w:styleId="Arialnormlntext">
    <w:name w:val="Arial normální text"/>
    <w:basedOn w:val="Normln"/>
    <w:rsid w:val="009B1FF6"/>
    <w:rPr>
      <w:rFonts w:ascii="Arial" w:hAnsi="Arial" w:cs="Arial"/>
      <w:szCs w:val="24"/>
    </w:rPr>
  </w:style>
  <w:style w:type="paragraph" w:customStyle="1" w:styleId="Znaka1">
    <w:name w:val="Značka 1"/>
    <w:rsid w:val="009B1FF6"/>
    <w:pPr>
      <w:ind w:left="576" w:hanging="288"/>
    </w:pPr>
    <w:rPr>
      <w:color w:val="000000"/>
      <w:sz w:val="24"/>
      <w:szCs w:val="24"/>
    </w:rPr>
  </w:style>
  <w:style w:type="paragraph" w:customStyle="1" w:styleId="TPOOdstavec">
    <w:name w:val="TPO Odstavec"/>
    <w:basedOn w:val="Normln"/>
    <w:rsid w:val="009B1FF6"/>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9B1FF6"/>
    <w:rPr>
      <w:rFonts w:ascii="Arial" w:hAnsi="Arial"/>
      <w:sz w:val="22"/>
    </w:rPr>
  </w:style>
  <w:style w:type="paragraph" w:customStyle="1" w:styleId="BodyText21">
    <w:name w:val="Body Text 21"/>
    <w:basedOn w:val="Normln"/>
    <w:rsid w:val="009B1FF6"/>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9B1FF6"/>
    <w:rPr>
      <w:rFonts w:ascii="Arial" w:hAnsi="Arial"/>
    </w:rPr>
  </w:style>
  <w:style w:type="paragraph" w:customStyle="1" w:styleId="Standard">
    <w:name w:val="Standard"/>
    <w:rsid w:val="009B1FF6"/>
    <w:pPr>
      <w:suppressAutoHyphens/>
      <w:autoSpaceDN w:val="0"/>
      <w:jc w:val="both"/>
      <w:textAlignment w:val="baseline"/>
    </w:pPr>
    <w:rPr>
      <w:rFonts w:ascii="Verdana" w:hAnsi="Verdana"/>
      <w:kern w:val="3"/>
      <w:sz w:val="24"/>
      <w:szCs w:val="24"/>
      <w:lang w:eastAsia="zh-CN"/>
    </w:rPr>
  </w:style>
  <w:style w:type="paragraph" w:customStyle="1" w:styleId="ZKLADNTEXT0">
    <w:name w:val="ZÁKLADNÍ TEXT"/>
    <w:link w:val="ZKLADNTEXTChar"/>
    <w:qFormat/>
    <w:rsid w:val="009B1FF6"/>
    <w:pPr>
      <w:spacing w:before="60" w:after="60"/>
      <w:jc w:val="both"/>
    </w:pPr>
    <w:rPr>
      <w:rFonts w:ascii="CAD Arial Narrow" w:hAnsi="CAD Arial Narrow"/>
      <w:sz w:val="18"/>
      <w:szCs w:val="22"/>
      <w:lang w:eastAsia="en-US" w:bidi="en-US"/>
    </w:rPr>
  </w:style>
  <w:style w:type="character" w:customStyle="1" w:styleId="ZKLADNTEXTChar">
    <w:name w:val="ZÁKLADNÍ TEXT Char"/>
    <w:link w:val="ZKLADNTEXT0"/>
    <w:rsid w:val="009B1FF6"/>
    <w:rPr>
      <w:rFonts w:ascii="CAD Arial Narrow" w:hAnsi="CAD Arial Narrow"/>
      <w:sz w:val="18"/>
      <w:szCs w:val="22"/>
      <w:lang w:eastAsia="en-US" w:bidi="en-US"/>
    </w:rPr>
  </w:style>
  <w:style w:type="paragraph" w:customStyle="1" w:styleId="StylZkladntext10bnenTunZarovnatdobloku">
    <w:name w:val="Styl Základní text + 10 b. není Tučné Zarovnat do bloku"/>
    <w:basedOn w:val="Normln"/>
    <w:qFormat/>
    <w:rsid w:val="009B1FF6"/>
    <w:pPr>
      <w:widowControl w:val="0"/>
      <w:tabs>
        <w:tab w:val="right" w:pos="-7655"/>
        <w:tab w:val="left" w:pos="-1985"/>
        <w:tab w:val="right" w:pos="0"/>
      </w:tabs>
      <w:suppressAutoHyphens/>
      <w:snapToGrid w:val="0"/>
      <w:jc w:val="both"/>
    </w:pPr>
    <w:rPr>
      <w:rFonts w:ascii="Arial" w:hAnsi="Arial"/>
      <w:color w:val="00000A"/>
    </w:rPr>
  </w:style>
  <w:style w:type="character" w:customStyle="1" w:styleId="A2Char">
    <w:name w:val="A2 Char"/>
    <w:qFormat/>
    <w:rsid w:val="009B1FF6"/>
    <w:rPr>
      <w:rFonts w:cs="Arial"/>
      <w:b/>
      <w:bCs/>
      <w:color w:val="000000"/>
      <w:sz w:val="24"/>
      <w:szCs w:val="24"/>
    </w:rPr>
  </w:style>
  <w:style w:type="character" w:customStyle="1" w:styleId="FontStyle28">
    <w:name w:val="Font Style28"/>
    <w:qFormat/>
    <w:rsid w:val="009B1FF6"/>
    <w:rPr>
      <w:rFonts w:ascii="Times New Roman" w:hAnsi="Times New Roman" w:cs="Times New Roman"/>
      <w:b/>
      <w:bCs/>
      <w:color w:val="000000"/>
      <w:sz w:val="22"/>
      <w:szCs w:val="22"/>
    </w:rPr>
  </w:style>
  <w:style w:type="paragraph" w:customStyle="1" w:styleId="Zkladntext1">
    <w:name w:val="Základní text1"/>
    <w:basedOn w:val="Normln"/>
    <w:qFormat/>
    <w:rsid w:val="009B1FF6"/>
    <w:pPr>
      <w:jc w:val="both"/>
    </w:pPr>
    <w:rPr>
      <w:sz w:val="22"/>
    </w:rPr>
  </w:style>
  <w:style w:type="paragraph" w:customStyle="1" w:styleId="Default">
    <w:name w:val="Default"/>
    <w:rsid w:val="009B1FF6"/>
    <w:pPr>
      <w:autoSpaceDE w:val="0"/>
      <w:autoSpaceDN w:val="0"/>
      <w:adjustRightInd w:val="0"/>
    </w:pPr>
    <w:rPr>
      <w:color w:val="000000"/>
      <w:sz w:val="24"/>
      <w:szCs w:val="24"/>
    </w:rPr>
  </w:style>
  <w:style w:type="character" w:customStyle="1" w:styleId="Zkladntext2Char">
    <w:name w:val="Základní text 2 Char"/>
    <w:basedOn w:val="Standardnpsmoodstavce"/>
    <w:link w:val="Zkladntext2"/>
    <w:rsid w:val="009B1FF6"/>
    <w:rPr>
      <w:rFonts w:ascii="Arial" w:hAnsi="Arial"/>
      <w:sz w:val="22"/>
    </w:rPr>
  </w:style>
  <w:style w:type="paragraph" w:customStyle="1" w:styleId="FSCNormal">
    <w:name w:val="FSCNormal"/>
    <w:link w:val="FSCNormalChar"/>
    <w:rsid w:val="009B1FF6"/>
    <w:pPr>
      <w:spacing w:after="60"/>
      <w:jc w:val="both"/>
    </w:pPr>
    <w:rPr>
      <w:rFonts w:ascii="Arial" w:hAnsi="Arial"/>
      <w:sz w:val="22"/>
    </w:rPr>
  </w:style>
  <w:style w:type="character" w:customStyle="1" w:styleId="apple-converted-space">
    <w:name w:val="apple-converted-space"/>
    <w:basedOn w:val="Standardnpsmoodstavce"/>
    <w:rsid w:val="009B1FF6"/>
  </w:style>
  <w:style w:type="paragraph" w:customStyle="1" w:styleId="Zprava-text">
    <w:name w:val="Zprava-text"/>
    <w:basedOn w:val="Normln"/>
    <w:qFormat/>
    <w:rsid w:val="009B1FF6"/>
    <w:pPr>
      <w:spacing w:after="60"/>
      <w:ind w:firstLine="624"/>
    </w:pPr>
    <w:rPr>
      <w:rFonts w:ascii="Calibri" w:eastAsia="Calibri" w:hAnsi="Calibri"/>
      <w:bCs/>
      <w:iCs/>
      <w:sz w:val="22"/>
      <w:szCs w:val="22"/>
      <w:lang w:eastAsia="en-US"/>
    </w:rPr>
  </w:style>
  <w:style w:type="paragraph" w:styleId="Textbubliny">
    <w:name w:val="Balloon Text"/>
    <w:basedOn w:val="Normln"/>
    <w:link w:val="TextbublinyChar"/>
    <w:uiPriority w:val="99"/>
    <w:semiHidden/>
    <w:unhideWhenUsed/>
    <w:rsid w:val="009B1FF6"/>
    <w:rPr>
      <w:sz w:val="18"/>
      <w:szCs w:val="18"/>
    </w:rPr>
  </w:style>
  <w:style w:type="character" w:customStyle="1" w:styleId="TextbublinyChar">
    <w:name w:val="Text bubliny Char"/>
    <w:basedOn w:val="Standardnpsmoodstavce"/>
    <w:link w:val="Textbubliny"/>
    <w:uiPriority w:val="99"/>
    <w:semiHidden/>
    <w:rsid w:val="009B1FF6"/>
    <w:rPr>
      <w:sz w:val="18"/>
      <w:szCs w:val="18"/>
    </w:rPr>
  </w:style>
  <w:style w:type="character" w:customStyle="1" w:styleId="WW8Num1z3">
    <w:name w:val="WW8Num1z3"/>
    <w:rsid w:val="009B1FF6"/>
  </w:style>
  <w:style w:type="character" w:customStyle="1" w:styleId="FSCNormalChar">
    <w:name w:val="FSCNormal Char"/>
    <w:link w:val="FSCNormal"/>
    <w:rsid w:val="009B1FF6"/>
    <w:rPr>
      <w:rFonts w:ascii="Arial" w:hAnsi="Arial"/>
      <w:sz w:val="22"/>
    </w:rPr>
  </w:style>
  <w:style w:type="paragraph" w:customStyle="1" w:styleId="D1B-X">
    <w:name w:val="D1B-X"/>
    <w:basedOn w:val="Normln"/>
    <w:link w:val="D1B-XChar"/>
    <w:autoRedefine/>
    <w:qFormat/>
    <w:rsid w:val="009B1FF6"/>
    <w:pPr>
      <w:numPr>
        <w:numId w:val="5"/>
      </w:numPr>
      <w:jc w:val="both"/>
    </w:pPr>
    <w:rPr>
      <w:rFonts w:ascii="Calibri" w:eastAsia="Calibri" w:hAnsi="Calibri"/>
      <w:sz w:val="22"/>
      <w:lang w:eastAsia="en-US"/>
    </w:rPr>
  </w:style>
  <w:style w:type="character" w:customStyle="1" w:styleId="D1B-XChar">
    <w:name w:val="D1B-X Char"/>
    <w:basedOn w:val="Standardnpsmoodstavce"/>
    <w:link w:val="D1B-X"/>
    <w:rsid w:val="009B1FF6"/>
    <w:rPr>
      <w:rFonts w:ascii="Calibri" w:eastAsia="Calibri" w:hAnsi="Calibri"/>
      <w:sz w:val="22"/>
      <w:lang w:eastAsia="en-US"/>
    </w:rPr>
  </w:style>
  <w:style w:type="paragraph" w:customStyle="1" w:styleId="D5">
    <w:name w:val="D5"/>
    <w:basedOn w:val="D4"/>
    <w:qFormat/>
    <w:rsid w:val="009B1FF6"/>
    <w:pPr>
      <w:numPr>
        <w:ilvl w:val="4"/>
      </w:numPr>
      <w:tabs>
        <w:tab w:val="num" w:pos="1440"/>
      </w:tabs>
      <w:ind w:left="3240" w:hanging="360"/>
      <w:outlineLvl w:val="4"/>
    </w:pPr>
    <w:rPr>
      <w:rFonts w:eastAsia="Times New Roman" w:cs="Times New Roman"/>
      <w:szCs w:val="22"/>
      <w:u w:val="none"/>
    </w:rPr>
  </w:style>
  <w:style w:type="paragraph" w:customStyle="1" w:styleId="D1">
    <w:name w:val="D1"/>
    <w:basedOn w:val="Normln"/>
    <w:qFormat/>
    <w:rsid w:val="009B1FF6"/>
    <w:pPr>
      <w:keepNext/>
      <w:keepLines/>
      <w:numPr>
        <w:numId w:val="6"/>
      </w:numPr>
      <w:shd w:val="solid" w:color="auto" w:fill="000000" w:themeFill="text1"/>
      <w:spacing w:before="360" w:after="120"/>
      <w:jc w:val="both"/>
      <w:outlineLvl w:val="0"/>
    </w:pPr>
    <w:rPr>
      <w:rFonts w:ascii="Calibri" w:hAnsi="Calibri"/>
      <w:b/>
      <w:bCs/>
      <w:sz w:val="28"/>
      <w:szCs w:val="28"/>
      <w:lang w:eastAsia="en-US"/>
    </w:rPr>
  </w:style>
  <w:style w:type="paragraph" w:customStyle="1" w:styleId="D2">
    <w:name w:val="D2"/>
    <w:basedOn w:val="D1"/>
    <w:qFormat/>
    <w:rsid w:val="009B1FF6"/>
    <w:pPr>
      <w:numPr>
        <w:ilvl w:val="1"/>
      </w:numPr>
      <w:shd w:val="pct15" w:color="auto" w:fill="auto"/>
      <w:spacing w:before="240"/>
      <w:ind w:left="992"/>
      <w:outlineLvl w:val="1"/>
    </w:pPr>
    <w:rPr>
      <w:rFonts w:eastAsiaTheme="minorEastAsia"/>
      <w:snapToGrid w:val="0"/>
      <w:sz w:val="24"/>
    </w:rPr>
  </w:style>
  <w:style w:type="paragraph" w:customStyle="1" w:styleId="D3">
    <w:name w:val="D3"/>
    <w:basedOn w:val="D2"/>
    <w:link w:val="D3Char"/>
    <w:qFormat/>
    <w:rsid w:val="009B1FF6"/>
    <w:pPr>
      <w:numPr>
        <w:ilvl w:val="2"/>
      </w:numPr>
      <w:shd w:val="clear" w:color="auto" w:fill="auto"/>
      <w:spacing w:before="180" w:after="60"/>
      <w:outlineLvl w:val="2"/>
    </w:pPr>
  </w:style>
  <w:style w:type="paragraph" w:customStyle="1" w:styleId="D4">
    <w:name w:val="D4"/>
    <w:basedOn w:val="D3"/>
    <w:qFormat/>
    <w:rsid w:val="009B1FF6"/>
    <w:pPr>
      <w:numPr>
        <w:ilvl w:val="3"/>
      </w:numPr>
      <w:tabs>
        <w:tab w:val="num" w:pos="1080"/>
      </w:tabs>
      <w:ind w:left="2520" w:hanging="360"/>
      <w:outlineLvl w:val="3"/>
    </w:pPr>
    <w:rPr>
      <w:rFonts w:cs="Arial"/>
      <w:b w:val="0"/>
      <w:sz w:val="22"/>
      <w:szCs w:val="24"/>
      <w:u w:val="single"/>
    </w:rPr>
  </w:style>
  <w:style w:type="character" w:customStyle="1" w:styleId="D3Char">
    <w:name w:val="D3 Char"/>
    <w:basedOn w:val="Standardnpsmoodstavce"/>
    <w:link w:val="D3"/>
    <w:rsid w:val="009B1FF6"/>
    <w:rPr>
      <w:rFonts w:ascii="Calibri" w:eastAsiaTheme="minorEastAsia" w:hAnsi="Calibri"/>
      <w:b/>
      <w:bCs/>
      <w:snapToGrid w:val="0"/>
      <w:sz w:val="24"/>
      <w:szCs w:val="28"/>
      <w:lang w:eastAsia="en-US"/>
    </w:rPr>
  </w:style>
  <w:style w:type="character" w:customStyle="1" w:styleId="Standardnpsmoodstavce1">
    <w:name w:val="Standardní písmo odstavce1"/>
    <w:rsid w:val="009B1FF6"/>
  </w:style>
  <w:style w:type="paragraph" w:styleId="Normlnweb">
    <w:name w:val="Normal (Web)"/>
    <w:basedOn w:val="Normln"/>
    <w:uiPriority w:val="99"/>
    <w:semiHidden/>
    <w:unhideWhenUsed/>
    <w:rsid w:val="009B1FF6"/>
    <w:pPr>
      <w:spacing w:before="100" w:beforeAutospacing="1" w:after="100" w:afterAutospacing="1"/>
    </w:pPr>
    <w:rPr>
      <w:sz w:val="24"/>
      <w:szCs w:val="24"/>
    </w:rPr>
  </w:style>
  <w:style w:type="character" w:styleId="Zdraznn">
    <w:name w:val="Emphasis"/>
    <w:basedOn w:val="Standardnpsmoodstavce"/>
    <w:qFormat/>
    <w:rsid w:val="009B1FF6"/>
    <w:rPr>
      <w:rFonts w:ascii="Ubuntu Light" w:hAnsi="Ubuntu Light"/>
      <w:b w:val="0"/>
      <w:bCs w:val="0"/>
      <w:i w:val="0"/>
      <w:iCs w:val="0"/>
    </w:rPr>
  </w:style>
  <w:style w:type="character" w:customStyle="1" w:styleId="StrongEmphasis">
    <w:name w:val="Strong Emphasis"/>
    <w:rsid w:val="009B1FF6"/>
    <w:rPr>
      <w:rFonts w:cs="Times New Roman"/>
      <w:b/>
      <w:bCs/>
    </w:rPr>
  </w:style>
  <w:style w:type="paragraph" w:styleId="slovanseznam4">
    <w:name w:val="List Number 4"/>
    <w:basedOn w:val="Normln"/>
    <w:next w:val="Normln"/>
    <w:uiPriority w:val="99"/>
    <w:unhideWhenUsed/>
    <w:qFormat/>
    <w:rsid w:val="009B1FF6"/>
    <w:pPr>
      <w:keepNext/>
      <w:keepLines/>
      <w:numPr>
        <w:ilvl w:val="3"/>
        <w:numId w:val="7"/>
      </w:numPr>
      <w:spacing w:before="60"/>
      <w:ind w:left="850" w:hanging="340"/>
      <w:contextualSpacing/>
      <w:outlineLvl w:val="3"/>
    </w:pPr>
    <w:rPr>
      <w:rFonts w:ascii="Arial" w:eastAsia="Calibri" w:hAnsi="Arial" w:cs="Arial"/>
      <w:b/>
      <w:sz w:val="22"/>
      <w:szCs w:val="28"/>
      <w:lang w:eastAsia="en-US"/>
    </w:rPr>
  </w:style>
  <w:style w:type="paragraph" w:styleId="slovanseznam2">
    <w:name w:val="List Number 2"/>
    <w:basedOn w:val="Obsah2"/>
    <w:next w:val="Normln"/>
    <w:uiPriority w:val="99"/>
    <w:unhideWhenUsed/>
    <w:qFormat/>
    <w:rsid w:val="009B1FF6"/>
    <w:pPr>
      <w:keepNext/>
      <w:keepLines/>
      <w:numPr>
        <w:ilvl w:val="1"/>
        <w:numId w:val="7"/>
      </w:numPr>
      <w:spacing w:before="240"/>
      <w:jc w:val="left"/>
      <w:outlineLvl w:val="1"/>
    </w:pPr>
    <w:rPr>
      <w:rFonts w:eastAsia="Calibri" w:cs="Arial"/>
      <w:b/>
      <w:sz w:val="26"/>
      <w:szCs w:val="22"/>
      <w:lang w:eastAsia="en-US"/>
    </w:rPr>
  </w:style>
  <w:style w:type="paragraph" w:styleId="slovanseznam3">
    <w:name w:val="List Number 3"/>
    <w:basedOn w:val="slovanseznam2"/>
    <w:uiPriority w:val="99"/>
    <w:unhideWhenUsed/>
    <w:qFormat/>
    <w:rsid w:val="009B1FF6"/>
    <w:pPr>
      <w:numPr>
        <w:ilvl w:val="2"/>
      </w:numPr>
      <w:spacing w:before="120"/>
      <w:ind w:left="850" w:hanging="680"/>
      <w:outlineLvl w:val="2"/>
    </w:pPr>
    <w:rPr>
      <w:sz w:val="22"/>
    </w:rPr>
  </w:style>
  <w:style w:type="paragraph" w:styleId="slovanseznam5">
    <w:name w:val="List Number 5"/>
    <w:basedOn w:val="slovanseznam4"/>
    <w:next w:val="Normln"/>
    <w:uiPriority w:val="99"/>
    <w:unhideWhenUsed/>
    <w:qFormat/>
    <w:rsid w:val="009B1FF6"/>
    <w:pPr>
      <w:numPr>
        <w:ilvl w:val="4"/>
      </w:numPr>
      <w:ind w:left="1248" w:hanging="397"/>
      <w:outlineLvl w:val="4"/>
    </w:pPr>
  </w:style>
  <w:style w:type="paragraph" w:styleId="Podnadpis">
    <w:name w:val="Subtitle"/>
    <w:link w:val="PodnadpisChar"/>
    <w:qFormat/>
    <w:rsid w:val="009B1FF6"/>
    <w:pPr>
      <w:widowControl w:val="0"/>
    </w:pPr>
    <w:rPr>
      <w:b/>
      <w:i/>
      <w:snapToGrid w:val="0"/>
      <w:color w:val="000000"/>
      <w:sz w:val="24"/>
    </w:rPr>
  </w:style>
  <w:style w:type="character" w:customStyle="1" w:styleId="PodnadpisChar">
    <w:name w:val="Podnadpis Char"/>
    <w:basedOn w:val="Standardnpsmoodstavce"/>
    <w:link w:val="Podnadpis"/>
    <w:rsid w:val="009B1FF6"/>
    <w:rPr>
      <w:b/>
      <w:i/>
      <w:snapToGrid w:val="0"/>
      <w:color w:val="000000"/>
      <w:sz w:val="24"/>
    </w:rPr>
  </w:style>
  <w:style w:type="paragraph" w:customStyle="1" w:styleId="Normal1">
    <w:name w:val="Normal1"/>
    <w:rsid w:val="009B1FF6"/>
    <w:pPr>
      <w:spacing w:after="60"/>
      <w:jc w:val="both"/>
    </w:pPr>
    <w:rPr>
      <w:rFonts w:ascii="Arial" w:hAnsi="Arial" w:cs="Arial"/>
      <w:sz w:val="22"/>
    </w:rPr>
  </w:style>
  <w:style w:type="paragraph" w:customStyle="1" w:styleId="Podnadpis1">
    <w:name w:val="Podnadpis1"/>
    <w:rsid w:val="009B1FF6"/>
    <w:pPr>
      <w:widowControl w:val="0"/>
      <w:snapToGrid w:val="0"/>
    </w:pPr>
    <w:rPr>
      <w:b/>
      <w:i/>
      <w:color w:val="000000"/>
      <w:sz w:val="24"/>
    </w:rPr>
  </w:style>
  <w:style w:type="paragraph" w:customStyle="1" w:styleId="textodrazky">
    <w:name w:val="text odrazky"/>
    <w:basedOn w:val="Normln"/>
    <w:rsid w:val="009B1FF6"/>
    <w:pPr>
      <w:widowControl w:val="0"/>
      <w:numPr>
        <w:numId w:val="11"/>
      </w:numPr>
      <w:suppressAutoHyphens/>
      <w:autoSpaceDN w:val="0"/>
      <w:textAlignment w:val="baseline"/>
    </w:pPr>
    <w:rPr>
      <w:rFonts w:eastAsia="Lucida Sans Unicode" w:cs="Tahoma"/>
      <w:kern w:val="3"/>
      <w:sz w:val="22"/>
      <w:szCs w:val="24"/>
      <w:lang w:val="en-US"/>
    </w:rPr>
  </w:style>
  <w:style w:type="numbering" w:customStyle="1" w:styleId="WW8Num10">
    <w:name w:val="WW8Num10"/>
    <w:basedOn w:val="Bezseznamu"/>
    <w:rsid w:val="009B1FF6"/>
    <w:pPr>
      <w:numPr>
        <w:numId w:val="10"/>
      </w:numPr>
    </w:pPr>
  </w:style>
  <w:style w:type="numbering" w:customStyle="1" w:styleId="WW8Num11">
    <w:name w:val="WW8Num11"/>
    <w:basedOn w:val="Bezseznamu"/>
    <w:rsid w:val="009B1FF6"/>
    <w:pPr>
      <w:numPr>
        <w:numId w:val="11"/>
      </w:numPr>
    </w:pPr>
  </w:style>
  <w:style w:type="character" w:customStyle="1" w:styleId="Nadpis1Char">
    <w:name w:val="Nadpis 1 Char"/>
    <w:aliases w:val="Nadpis 1 Char1 Char1,Nadpis 1 Char Char Char1,Nadpis 1 Char1 Char Char,Nadpis 1 Char Char Char Char Char,1 Char Char Char,1 Char Char1,1 Char Char Char Char Char,Nadpis 1 Char Char Char Char1,1 Char1,h1 Char,Nadpis 1123 Char"/>
    <w:basedOn w:val="Standardnpsmoodstavce"/>
    <w:link w:val="Nadpis1"/>
    <w:rsid w:val="00AC1D83"/>
    <w:rPr>
      <w:rFonts w:ascii="Arial" w:hAnsi="Arial"/>
      <w:b/>
      <w:kern w:val="28"/>
      <w:sz w:val="28"/>
    </w:rPr>
  </w:style>
  <w:style w:type="character" w:customStyle="1" w:styleId="Nadpis2Char">
    <w:name w:val="Nadpis 2 Char"/>
    <w:basedOn w:val="Standardnpsmoodstavce"/>
    <w:link w:val="Nadpis2"/>
    <w:rsid w:val="00AC1D83"/>
    <w:rPr>
      <w:rFonts w:ascii="Arial" w:hAnsi="Arial"/>
      <w:b/>
      <w:sz w:val="22"/>
    </w:rPr>
  </w:style>
  <w:style w:type="character" w:customStyle="1" w:styleId="Nadpis3Char">
    <w:name w:val="Nadpis 3 Char"/>
    <w:aliases w:val="Nadpis 3 velká písmena Char,Titul1 Char,Podkapitola2 Char"/>
    <w:basedOn w:val="Standardnpsmoodstavce"/>
    <w:link w:val="Nadpis3"/>
    <w:rsid w:val="00AC1D83"/>
    <w:rPr>
      <w:rFonts w:ascii="Arial" w:hAnsi="Arial"/>
      <w:sz w:val="22"/>
      <w:u w:val="single"/>
    </w:rPr>
  </w:style>
  <w:style w:type="character" w:customStyle="1" w:styleId="Nadpis5Char">
    <w:name w:val="Nadpis 5 Char"/>
    <w:basedOn w:val="Standardnpsmoodstavce"/>
    <w:link w:val="Nadpis5"/>
    <w:rsid w:val="00AC1D83"/>
    <w:rPr>
      <w:rFonts w:ascii="Arial" w:hAnsi="Arial"/>
      <w:b/>
      <w:i/>
      <w:sz w:val="22"/>
      <w:u w:val="single"/>
    </w:rPr>
  </w:style>
  <w:style w:type="character" w:customStyle="1" w:styleId="Nadpis6Char">
    <w:name w:val="Nadpis 6 Char"/>
    <w:basedOn w:val="Standardnpsmoodstavce"/>
    <w:link w:val="Nadpis6"/>
    <w:rsid w:val="00AC1D83"/>
    <w:rPr>
      <w:rFonts w:ascii="Arial" w:hAnsi="Arial"/>
      <w:b/>
      <w:sz w:val="22"/>
      <w:u w:val="single"/>
    </w:rPr>
  </w:style>
  <w:style w:type="character" w:customStyle="1" w:styleId="Nadpis7Char">
    <w:name w:val="Nadpis 7 Char"/>
    <w:basedOn w:val="Standardnpsmoodstavce"/>
    <w:link w:val="Nadpis7"/>
    <w:rsid w:val="00AC1D83"/>
    <w:rPr>
      <w:rFonts w:ascii="Arial" w:hAnsi="Arial"/>
      <w:b/>
      <w:sz w:val="32"/>
      <w:u w:val="single"/>
    </w:rPr>
  </w:style>
  <w:style w:type="character" w:customStyle="1" w:styleId="Nadpis8Char">
    <w:name w:val="Nadpis 8 Char"/>
    <w:basedOn w:val="Standardnpsmoodstavce"/>
    <w:link w:val="Nadpis8"/>
    <w:rsid w:val="00AC1D83"/>
    <w:rPr>
      <w:rFonts w:ascii="Arial" w:hAnsi="Arial"/>
      <w:b/>
      <w:sz w:val="24"/>
      <w:u w:val="single"/>
    </w:rPr>
  </w:style>
  <w:style w:type="character" w:customStyle="1" w:styleId="Nadpis9Char">
    <w:name w:val="Nadpis 9 Char"/>
    <w:basedOn w:val="Standardnpsmoodstavce"/>
    <w:link w:val="Nadpis9"/>
    <w:rsid w:val="00AC1D83"/>
    <w:rPr>
      <w:b/>
      <w:u w:val="single"/>
    </w:rPr>
  </w:style>
  <w:style w:type="character" w:customStyle="1" w:styleId="Zkladntext3Char">
    <w:name w:val="Základní text 3 Char"/>
    <w:basedOn w:val="Standardnpsmoodstavce"/>
    <w:link w:val="Zkladntext3"/>
    <w:semiHidden/>
    <w:rsid w:val="00AC1D83"/>
    <w:rPr>
      <w:rFonts w:ascii="Arial" w:hAnsi="Arial"/>
      <w:sz w:val="24"/>
    </w:rPr>
  </w:style>
  <w:style w:type="character" w:customStyle="1" w:styleId="Zkladntextodsazen2Char">
    <w:name w:val="Základní text odsazený 2 Char"/>
    <w:basedOn w:val="Standardnpsmoodstavce"/>
    <w:link w:val="Zkladntextodsazen2"/>
    <w:semiHidden/>
    <w:rsid w:val="00AC1D83"/>
    <w:rPr>
      <w:rFonts w:ascii="Arial" w:hAnsi="Arial"/>
      <w:sz w:val="22"/>
      <w:lang w:eastAsia="ar-SA"/>
    </w:rPr>
  </w:style>
  <w:style w:type="character" w:customStyle="1" w:styleId="Zkladntextodsazen3Char">
    <w:name w:val="Základní text odsazený 3 Char"/>
    <w:basedOn w:val="Standardnpsmoodstavce"/>
    <w:link w:val="Zkladntextodsazen3"/>
    <w:semiHidden/>
    <w:rsid w:val="00AC1D83"/>
    <w:rPr>
      <w:rFonts w:ascii="Arial" w:hAnsi="Arial" w:cs="Arial"/>
      <w:sz w:val="22"/>
      <w:lang w:eastAsia="ar-SA"/>
    </w:rPr>
  </w:style>
  <w:style w:type="paragraph" w:customStyle="1" w:styleId="STO-Normal">
    <w:name w:val="STO-Normal"/>
    <w:rsid w:val="00AC1D83"/>
    <w:pPr>
      <w:spacing w:after="60"/>
      <w:jc w:val="both"/>
    </w:pPr>
    <w:rPr>
      <w:rFonts w:ascii="Arial" w:hAnsi="Arial"/>
      <w:sz w:val="22"/>
    </w:rPr>
  </w:style>
  <w:style w:type="paragraph" w:customStyle="1" w:styleId="STO-Nadpis2slovan">
    <w:name w:val="STO-Nadpis2 číslovaný"/>
    <w:next w:val="STO-Normal"/>
    <w:rsid w:val="00AC1D83"/>
    <w:pPr>
      <w:numPr>
        <w:numId w:val="21"/>
      </w:numPr>
      <w:tabs>
        <w:tab w:val="clear" w:pos="720"/>
        <w:tab w:val="left" w:pos="709"/>
      </w:tabs>
      <w:spacing w:after="240"/>
      <w:ind w:left="0" w:firstLine="0"/>
      <w:outlineLvl w:val="1"/>
    </w:pPr>
    <w:rPr>
      <w:rFonts w:ascii="Arial" w:hAnsi="Arial"/>
      <w:b/>
      <w:smallCaps/>
      <w:sz w:val="28"/>
    </w:rPr>
  </w:style>
  <w:style w:type="paragraph" w:customStyle="1" w:styleId="odrka2">
    <w:name w:val="odrážka2"/>
    <w:next w:val="Normln2"/>
    <w:rsid w:val="00AC1D83"/>
    <w:pPr>
      <w:tabs>
        <w:tab w:val="num" w:pos="1440"/>
      </w:tabs>
      <w:spacing w:before="120"/>
      <w:ind w:left="1440" w:hanging="360"/>
      <w:jc w:val="both"/>
    </w:pPr>
    <w:rPr>
      <w:rFonts w:ascii="Arial" w:hAnsi="Arial"/>
      <w:sz w:val="22"/>
    </w:rPr>
  </w:style>
  <w:style w:type="paragraph" w:customStyle="1" w:styleId="Normln2">
    <w:name w:val="Normální2"/>
    <w:rsid w:val="00AC1D83"/>
    <w:pPr>
      <w:spacing w:after="60"/>
      <w:jc w:val="both"/>
    </w:pPr>
    <w:rPr>
      <w:rFonts w:ascii="Arial" w:hAnsi="Arial" w:cs="Arial"/>
      <w:sz w:val="22"/>
    </w:rPr>
  </w:style>
  <w:style w:type="paragraph" w:customStyle="1" w:styleId="odrka1">
    <w:name w:val="odrážka1"/>
    <w:next w:val="Normln2"/>
    <w:rsid w:val="00AC1D83"/>
    <w:pPr>
      <w:tabs>
        <w:tab w:val="left" w:pos="567"/>
        <w:tab w:val="num" w:pos="720"/>
      </w:tabs>
      <w:spacing w:before="120"/>
      <w:ind w:left="567" w:hanging="567"/>
      <w:jc w:val="both"/>
    </w:pPr>
    <w:rPr>
      <w:rFonts w:ascii="Arial" w:hAnsi="Arial"/>
      <w:sz w:val="22"/>
    </w:rPr>
  </w:style>
  <w:style w:type="paragraph" w:customStyle="1" w:styleId="STO-odrka1">
    <w:name w:val="STO-odrážka1"/>
    <w:next w:val="STO-Normal"/>
    <w:rsid w:val="00AC1D83"/>
    <w:pPr>
      <w:tabs>
        <w:tab w:val="left" w:pos="567"/>
      </w:tabs>
      <w:spacing w:before="120"/>
      <w:ind w:left="567" w:hanging="567"/>
      <w:jc w:val="both"/>
    </w:pPr>
    <w:rPr>
      <w:rFonts w:ascii="Arial" w:hAnsi="Arial"/>
      <w:sz w:val="22"/>
    </w:rPr>
  </w:style>
  <w:style w:type="paragraph" w:customStyle="1" w:styleId="STO-odrka2">
    <w:name w:val="STO-odrážka2"/>
    <w:next w:val="STO-Normal"/>
    <w:rsid w:val="00AC1D83"/>
    <w:pPr>
      <w:tabs>
        <w:tab w:val="num" w:pos="1467"/>
      </w:tabs>
      <w:spacing w:before="120"/>
      <w:ind w:left="1467" w:hanging="567"/>
      <w:jc w:val="both"/>
    </w:pPr>
    <w:rPr>
      <w:rFonts w:ascii="Arial" w:hAnsi="Arial"/>
      <w:sz w:val="22"/>
    </w:rPr>
  </w:style>
  <w:style w:type="paragraph" w:customStyle="1" w:styleId="STO-odrka3">
    <w:name w:val="STO-odrážka3"/>
    <w:next w:val="STO-Normal"/>
    <w:rsid w:val="00AC1D83"/>
    <w:pPr>
      <w:numPr>
        <w:numId w:val="22"/>
      </w:numPr>
      <w:spacing w:before="60"/>
      <w:jc w:val="both"/>
    </w:pPr>
    <w:rPr>
      <w:rFonts w:ascii="Arial" w:hAnsi="Arial"/>
      <w:sz w:val="22"/>
    </w:rPr>
  </w:style>
  <w:style w:type="paragraph" w:customStyle="1" w:styleId="Prvnodsadit">
    <w:name w:val="První odsadit"/>
    <w:basedOn w:val="Normln"/>
    <w:rsid w:val="00AC1D83"/>
    <w:pPr>
      <w:suppressAutoHyphens/>
      <w:overflowPunct w:val="0"/>
      <w:autoSpaceDE w:val="0"/>
      <w:textAlignment w:val="baseline"/>
    </w:pPr>
    <w:rPr>
      <w:rFonts w:ascii="Tms Rmn" w:hAnsi="Tms Rmn"/>
      <w:lang w:eastAsia="ar-SA"/>
    </w:rPr>
  </w:style>
  <w:style w:type="paragraph" w:customStyle="1" w:styleId="normaln">
    <w:name w:val="normalní"/>
    <w:basedOn w:val="Normln"/>
    <w:rsid w:val="00AC1D83"/>
    <w:rPr>
      <w:rFonts w:ascii="PalmSprings" w:hAnsi="PalmSprings" w:cs="Arial"/>
      <w:sz w:val="24"/>
    </w:rPr>
  </w:style>
  <w:style w:type="paragraph" w:customStyle="1" w:styleId="odst4">
    <w:name w:val="odst4"/>
    <w:basedOn w:val="Standard"/>
    <w:rsid w:val="00A24E10"/>
    <w:pPr>
      <w:ind w:left="907" w:hanging="709"/>
    </w:pPr>
    <w:rPr>
      <w:rFonts w:ascii="Times New Roman" w:hAnsi="Times New Roman"/>
      <w:sz w:val="20"/>
      <w:szCs w:val="20"/>
    </w:rPr>
  </w:style>
  <w:style w:type="paragraph" w:customStyle="1" w:styleId="Styl1">
    <w:name w:val="Styl1"/>
    <w:basedOn w:val="Standard"/>
    <w:rsid w:val="00A24E10"/>
    <w:pPr>
      <w:tabs>
        <w:tab w:val="left" w:pos="709"/>
      </w:tabs>
      <w:jc w:val="left"/>
    </w:pPr>
    <w:rPr>
      <w:rFonts w:ascii="Times New Roman" w:hAnsi="Times New Roman"/>
      <w:sz w:val="20"/>
      <w:szCs w:val="20"/>
    </w:rPr>
  </w:style>
  <w:style w:type="numbering" w:customStyle="1" w:styleId="WWOutlineListStyle">
    <w:name w:val="WW_OutlineListStyle"/>
    <w:basedOn w:val="Bezseznamu"/>
    <w:rsid w:val="00A24E10"/>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997183">
      <w:bodyDiv w:val="1"/>
      <w:marLeft w:val="0"/>
      <w:marRight w:val="0"/>
      <w:marTop w:val="0"/>
      <w:marBottom w:val="0"/>
      <w:divBdr>
        <w:top w:val="none" w:sz="0" w:space="0" w:color="auto"/>
        <w:left w:val="none" w:sz="0" w:space="0" w:color="auto"/>
        <w:bottom w:val="none" w:sz="0" w:space="0" w:color="auto"/>
        <w:right w:val="none" w:sz="0" w:space="0" w:color="auto"/>
      </w:divBdr>
    </w:div>
    <w:div w:id="1086150871">
      <w:bodyDiv w:val="1"/>
      <w:marLeft w:val="0"/>
      <w:marRight w:val="0"/>
      <w:marTop w:val="0"/>
      <w:marBottom w:val="0"/>
      <w:divBdr>
        <w:top w:val="none" w:sz="0" w:space="0" w:color="auto"/>
        <w:left w:val="none" w:sz="0" w:space="0" w:color="auto"/>
        <w:bottom w:val="none" w:sz="0" w:space="0" w:color="auto"/>
        <w:right w:val="none" w:sz="0" w:space="0" w:color="auto"/>
      </w:divBdr>
    </w:div>
    <w:div w:id="1678194063">
      <w:bodyDiv w:val="1"/>
      <w:marLeft w:val="0"/>
      <w:marRight w:val="0"/>
      <w:marTop w:val="0"/>
      <w:marBottom w:val="0"/>
      <w:divBdr>
        <w:top w:val="none" w:sz="0" w:space="0" w:color="auto"/>
        <w:left w:val="none" w:sz="0" w:space="0" w:color="auto"/>
        <w:bottom w:val="none" w:sz="0" w:space="0" w:color="auto"/>
        <w:right w:val="none" w:sz="0" w:space="0" w:color="auto"/>
      </w:divBdr>
    </w:div>
    <w:div w:id="178685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95A6F-DA23-4DEF-A7FA-F64165DED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1</Pages>
  <Words>102</Words>
  <Characters>605</Characters>
  <Application>Microsoft Office Word</Application>
  <DocSecurity>0</DocSecurity>
  <Lines>5</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706</CharactersWithSpaces>
  <SharedDoc>false</SharedDoc>
  <HLinks>
    <vt:vector size="12" baseType="variant">
      <vt:variant>
        <vt:i4>3801176</vt:i4>
      </vt:variant>
      <vt:variant>
        <vt:i4>0</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Daniel Vaněk</cp:lastModifiedBy>
  <cp:revision>44</cp:revision>
  <cp:lastPrinted>2021-08-16T07:59:00Z</cp:lastPrinted>
  <dcterms:created xsi:type="dcterms:W3CDTF">2022-03-18T09:00:00Z</dcterms:created>
  <dcterms:modified xsi:type="dcterms:W3CDTF">2023-09-21T20:15:00Z</dcterms:modified>
</cp:coreProperties>
</file>