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8D42D" w14:textId="77777777" w:rsidR="003B0048" w:rsidRDefault="00EC157D" w:rsidP="003B0048">
      <w:pPr>
        <w:jc w:val="right"/>
        <w:rPr>
          <w:color w:val="000080"/>
          <w:sz w:val="18"/>
        </w:rPr>
      </w:pPr>
      <w:r w:rsidRPr="00BB5348">
        <w:rPr>
          <w:noProof/>
          <w:color w:val="000080"/>
          <w:sz w:val="18"/>
        </w:rPr>
        <w:drawing>
          <wp:anchor distT="0" distB="0" distL="114300" distR="114300" simplePos="0" relativeHeight="251670016" behindDoc="0" locked="0" layoutInCell="1" allowOverlap="1" wp14:anchorId="5AC8D45E" wp14:editId="5AC8D45F">
            <wp:simplePos x="0" y="0"/>
            <wp:positionH relativeFrom="margin">
              <wp:align>right</wp:align>
            </wp:positionH>
            <wp:positionV relativeFrom="page">
              <wp:posOffset>447040</wp:posOffset>
            </wp:positionV>
            <wp:extent cx="2166620" cy="612140"/>
            <wp:effectExtent l="0" t="0" r="5080" b="0"/>
            <wp:wrapSquare wrapText="bothSides"/>
            <wp:docPr id="7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662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5348">
        <w:rPr>
          <w:noProof/>
          <w:color w:val="000080"/>
          <w:sz w:val="18"/>
        </w:rPr>
        <w:drawing>
          <wp:anchor distT="0" distB="0" distL="114300" distR="114300" simplePos="0" relativeHeight="251668992" behindDoc="0" locked="0" layoutInCell="1" allowOverlap="1" wp14:anchorId="5AC8D460" wp14:editId="5AC8D461">
            <wp:simplePos x="0" y="0"/>
            <wp:positionH relativeFrom="page">
              <wp:posOffset>807720</wp:posOffset>
            </wp:positionH>
            <wp:positionV relativeFrom="page">
              <wp:posOffset>476250</wp:posOffset>
            </wp:positionV>
            <wp:extent cx="1866900" cy="50482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C8D42E" w14:textId="77777777" w:rsidR="003B0048" w:rsidRDefault="003B0048" w:rsidP="003B0048">
      <w:pPr>
        <w:jc w:val="right"/>
        <w:rPr>
          <w:color w:val="000080"/>
          <w:sz w:val="18"/>
        </w:rPr>
      </w:pPr>
    </w:p>
    <w:p w14:paraId="5AC8D42F" w14:textId="77777777" w:rsidR="005953BE" w:rsidRDefault="005953BE" w:rsidP="003B0048">
      <w:pPr>
        <w:jc w:val="right"/>
        <w:rPr>
          <w:color w:val="000080"/>
          <w:sz w:val="18"/>
        </w:rPr>
      </w:pPr>
      <w:r>
        <w:rPr>
          <w:color w:val="000080"/>
          <w:sz w:val="18"/>
        </w:rPr>
        <w:t xml:space="preserve">                               </w:t>
      </w:r>
    </w:p>
    <w:p w14:paraId="5AC8D430" w14:textId="77777777" w:rsidR="005953BE" w:rsidRDefault="0088356D">
      <w:pPr>
        <w:shd w:val="solid" w:color="FFFFFF" w:fill="FFFFFF"/>
        <w:ind w:left="142"/>
        <w:rPr>
          <w:sz w:val="22"/>
        </w:rPr>
      </w:pPr>
      <w:r>
        <w:rPr>
          <w:noProof/>
          <w:color w:val="000080"/>
          <w:sz w:val="1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C8D462" wp14:editId="5AC8D463">
                <wp:simplePos x="0" y="0"/>
                <wp:positionH relativeFrom="column">
                  <wp:posOffset>3332480</wp:posOffset>
                </wp:positionH>
                <wp:positionV relativeFrom="paragraph">
                  <wp:posOffset>51435</wp:posOffset>
                </wp:positionV>
                <wp:extent cx="2065020" cy="644525"/>
                <wp:effectExtent l="10160" t="12065" r="1079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502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8D46D" w14:textId="080D8190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Jméno příjmení</w:t>
                            </w:r>
                          </w:p>
                          <w:p w14:paraId="5AC8D46E" w14:textId="3B996871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funkce</w:t>
                            </w:r>
                          </w:p>
                          <w:p w14:paraId="5AC8D46F" w14:textId="6C9EFFE3" w:rsidR="00096230" w:rsidRPr="00884B75" w:rsidRDefault="00884B75" w:rsidP="00096230">
                            <w:pPr>
                              <w:jc w:val="center"/>
                              <w:rPr>
                                <w:color w:val="00B0F0"/>
                                <w:szCs w:val="24"/>
                              </w:rPr>
                            </w:pPr>
                            <w:r>
                              <w:rPr>
                                <w:color w:val="00B0F0"/>
                                <w:szCs w:val="24"/>
                              </w:rPr>
                              <w:t>Firma</w:t>
                            </w:r>
                          </w:p>
                          <w:p w14:paraId="5AC8D470" w14:textId="77777777" w:rsidR="00277724" w:rsidRPr="002E24A6" w:rsidRDefault="00277724" w:rsidP="00277724">
                            <w:pPr>
                              <w:jc w:val="center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14:paraId="5AC8D471" w14:textId="77777777" w:rsidR="004F03C3" w:rsidRPr="00277724" w:rsidRDefault="004F03C3" w:rsidP="00277724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8D4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2.4pt;margin-top:4.05pt;width:162.6pt;height:50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">
                <v:textbox>
                  <w:txbxContent>
                    <w:p w14:paraId="5AC8D46D" w14:textId="080D8190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Jméno příjmení</w:t>
                      </w:r>
                    </w:p>
                    <w:p w14:paraId="5AC8D46E" w14:textId="3B996871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funkce</w:t>
                      </w:r>
                    </w:p>
                    <w:p w14:paraId="5AC8D46F" w14:textId="6C9EFFE3" w:rsidR="00096230" w:rsidRPr="00884B75" w:rsidRDefault="00884B75" w:rsidP="00096230">
                      <w:pPr>
                        <w:jc w:val="center"/>
                        <w:rPr>
                          <w:color w:val="00B0F0"/>
                          <w:szCs w:val="24"/>
                        </w:rPr>
                      </w:pPr>
                      <w:r>
                        <w:rPr>
                          <w:color w:val="00B0F0"/>
                          <w:szCs w:val="24"/>
                        </w:rPr>
                        <w:t>Firma</w:t>
                      </w:r>
                    </w:p>
                    <w:p w14:paraId="5AC8D470" w14:textId="77777777" w:rsidR="00277724" w:rsidRPr="002E24A6" w:rsidRDefault="00277724" w:rsidP="00277724">
                      <w:pPr>
                        <w:jc w:val="center"/>
                        <w:rPr>
                          <w:rFonts w:ascii="Arial" w:hAnsi="Arial" w:cs="Arial"/>
                          <w:szCs w:val="24"/>
                        </w:rPr>
                      </w:pPr>
                      <w:r w:rsidRPr="002E24A6"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14:paraId="5AC8D471" w14:textId="77777777" w:rsidR="004F03C3" w:rsidRPr="00277724" w:rsidRDefault="004F03C3" w:rsidP="00277724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napToGrid w:val="0"/>
          <w:color w:val="000080"/>
          <w:sz w:val="1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C8D464" wp14:editId="5AC8D465">
                <wp:simplePos x="0" y="0"/>
                <wp:positionH relativeFrom="column">
                  <wp:posOffset>-655320</wp:posOffset>
                </wp:positionH>
                <wp:positionV relativeFrom="paragraph">
                  <wp:posOffset>51435</wp:posOffset>
                </wp:positionV>
                <wp:extent cx="2573020" cy="644525"/>
                <wp:effectExtent l="13335" t="12065" r="13970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8D472" w14:textId="77777777" w:rsidR="00E97E94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Středisko údržba tramvaje Poruba</w:t>
                            </w:r>
                          </w:p>
                          <w:p w14:paraId="5AC8D473" w14:textId="77777777" w:rsidR="00E97E94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U vozovny 1115/3</w:t>
                            </w:r>
                          </w:p>
                          <w:p w14:paraId="5AC8D474" w14:textId="77777777" w:rsidR="004F03C3" w:rsidRPr="002E24A6" w:rsidRDefault="004F03C3" w:rsidP="004F03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E24A6">
                              <w:rPr>
                                <w:rFonts w:ascii="Arial" w:hAnsi="Arial" w:cs="Arial"/>
                              </w:rPr>
                              <w:t>Ostrava – Poruba 708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51.6pt;margin-top:4.05pt;width:202.6pt;height:5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">
                <v:textbox>
                  <w:txbxContent>
                    <w:p w:rsidR="00E97E94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Středisko údržba tramvaje Poruba</w:t>
                      </w:r>
                    </w:p>
                    <w:p w:rsidR="00E97E94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U vozovny 1115/3</w:t>
                      </w:r>
                    </w:p>
                    <w:p w:rsidR="004F03C3" w:rsidRPr="002E24A6" w:rsidRDefault="004F03C3" w:rsidP="004F03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E24A6">
                        <w:rPr>
                          <w:rFonts w:ascii="Arial" w:hAnsi="Arial" w:cs="Arial"/>
                        </w:rPr>
                        <w:t>Ostrava – Poruba 708 00</w:t>
                      </w:r>
                    </w:p>
                  </w:txbxContent>
                </v:textbox>
              </v:shape>
            </w:pict>
          </mc:Fallback>
        </mc:AlternateContent>
      </w:r>
    </w:p>
    <w:p w14:paraId="5AC8D431" w14:textId="77777777" w:rsidR="005953BE" w:rsidRDefault="005953BE">
      <w:pPr>
        <w:shd w:val="solid" w:color="FFFFFF" w:fill="FFFFFF"/>
        <w:ind w:left="142"/>
        <w:rPr>
          <w:sz w:val="22"/>
        </w:rPr>
      </w:pPr>
      <w:r>
        <w:rPr>
          <w:color w:val="000080"/>
          <w:sz w:val="18"/>
        </w:rPr>
        <w:t xml:space="preserve">                        </w:t>
      </w:r>
    </w:p>
    <w:p w14:paraId="5AC8D432" w14:textId="77777777" w:rsidR="005953BE" w:rsidRDefault="005953BE">
      <w:pPr>
        <w:tabs>
          <w:tab w:val="left" w:pos="0"/>
          <w:tab w:val="left" w:pos="2268"/>
        </w:tabs>
        <w:ind w:left="-851"/>
        <w:rPr>
          <w:snapToGrid w:val="0"/>
          <w:color w:val="000080"/>
          <w:sz w:val="18"/>
        </w:rPr>
      </w:pPr>
    </w:p>
    <w:p w14:paraId="5AC8D433" w14:textId="77777777" w:rsidR="003B0048" w:rsidRDefault="003B0048" w:rsidP="003B0048">
      <w:pPr>
        <w:pStyle w:val="Nadpis4"/>
      </w:pPr>
    </w:p>
    <w:p w14:paraId="5AC8D434" w14:textId="77777777" w:rsidR="00BC20E4" w:rsidRDefault="00BC20E4" w:rsidP="003B0048">
      <w:pPr>
        <w:pStyle w:val="Nadpis4"/>
      </w:pPr>
    </w:p>
    <w:p w14:paraId="5AC8D435" w14:textId="77777777" w:rsidR="00CF317C" w:rsidRDefault="00CF317C" w:rsidP="003B0048">
      <w:pPr>
        <w:pStyle w:val="Nadpis4"/>
      </w:pPr>
    </w:p>
    <w:p w14:paraId="5AC8D436" w14:textId="189C712D" w:rsidR="00FF6964" w:rsidRDefault="003B0048" w:rsidP="00087843">
      <w:pPr>
        <w:pStyle w:val="Nadpis4"/>
      </w:pPr>
      <w:r>
        <w:t xml:space="preserve">REKLAMACE </w:t>
      </w:r>
      <w:r w:rsidR="009B4184">
        <w:t>č.</w:t>
      </w:r>
      <w:r w:rsidR="004F03C3">
        <w:t xml:space="preserve"> </w:t>
      </w:r>
      <w:r w:rsidR="00884B75" w:rsidRPr="00884B75">
        <w:rPr>
          <w:color w:val="00B0F0"/>
        </w:rPr>
        <w:t>XX</w:t>
      </w:r>
      <w:r w:rsidR="009B4184" w:rsidRPr="00884B75">
        <w:rPr>
          <w:color w:val="00B0F0"/>
        </w:rPr>
        <w:t>/</w:t>
      </w:r>
      <w:r w:rsidR="009C5DE3" w:rsidRPr="00884B75">
        <w:rPr>
          <w:color w:val="00B0F0"/>
        </w:rPr>
        <w:t xml:space="preserve"> </w:t>
      </w:r>
      <w:r w:rsidR="004D00C8" w:rsidRPr="00884B75">
        <w:rPr>
          <w:color w:val="00B0F0"/>
        </w:rPr>
        <w:t>20</w:t>
      </w:r>
      <w:r w:rsidR="00884B75" w:rsidRPr="00884B75">
        <w:rPr>
          <w:color w:val="00B0F0"/>
        </w:rPr>
        <w:t>XX</w:t>
      </w:r>
      <w:r w:rsidR="00335CF8" w:rsidRPr="00884B75">
        <w:rPr>
          <w:color w:val="00B0F0"/>
        </w:rPr>
        <w:t xml:space="preserve"> </w:t>
      </w:r>
      <w:r w:rsidR="00A80AEF">
        <w:t>ze dne</w:t>
      </w:r>
      <w:r w:rsidR="006F7FCC">
        <w:t xml:space="preserve"> </w:t>
      </w:r>
      <w:sdt>
        <w:sdtPr>
          <w:id w:val="1767498405"/>
          <w:placeholder>
            <w:docPart w:val="DefaultPlaceholder_1081868576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proofErr w:type="gramStart"/>
          <w:r w:rsidR="00884B75">
            <w:t>XX</w:t>
          </w:r>
          <w:proofErr w:type="gramEnd"/>
          <w:r w:rsidR="00884B75">
            <w:t>.</w:t>
          </w:r>
          <w:proofErr w:type="gramStart"/>
          <w:r w:rsidR="00884B75">
            <w:t>XX</w:t>
          </w:r>
          <w:proofErr w:type="gramEnd"/>
          <w:r w:rsidR="00884B75">
            <w:t>.XXXX</w:t>
          </w:r>
        </w:sdtContent>
      </w:sdt>
    </w:p>
    <w:p w14:paraId="5AC8D437" w14:textId="77777777" w:rsidR="004F03C3" w:rsidRPr="006B7BD9" w:rsidRDefault="004F03C3" w:rsidP="009B619C">
      <w:pPr>
        <w:ind w:left="-993"/>
        <w:rPr>
          <w:rFonts w:ascii="Arial" w:hAnsi="Arial" w:cs="Arial"/>
          <w:b/>
          <w:sz w:val="28"/>
          <w:szCs w:val="28"/>
        </w:rPr>
      </w:pPr>
    </w:p>
    <w:p w14:paraId="5AC8D438" w14:textId="77777777" w:rsidR="004F03C3" w:rsidRPr="006B7BD9" w:rsidRDefault="005953BE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Ev.</w:t>
      </w:r>
      <w:r w:rsidR="00BC20E4" w:rsidRPr="006B7BD9">
        <w:rPr>
          <w:rFonts w:ascii="Arial" w:hAnsi="Arial" w:cs="Arial"/>
          <w:b/>
          <w:szCs w:val="24"/>
        </w:rPr>
        <w:t xml:space="preserve"> </w:t>
      </w:r>
      <w:r w:rsidRPr="006B7BD9">
        <w:rPr>
          <w:rFonts w:ascii="Arial" w:hAnsi="Arial" w:cs="Arial"/>
          <w:b/>
          <w:szCs w:val="24"/>
        </w:rPr>
        <w:t>číslo vozu:</w:t>
      </w:r>
      <w:r w:rsidR="00DB6C8B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XXX</w:t>
      </w:r>
    </w:p>
    <w:p w14:paraId="5AC8D439" w14:textId="77777777" w:rsidR="006B7BD9" w:rsidRPr="006B7BD9" w:rsidRDefault="006B7BD9" w:rsidP="009B619C">
      <w:pPr>
        <w:ind w:left="-993"/>
        <w:rPr>
          <w:rFonts w:ascii="Arial" w:hAnsi="Arial" w:cs="Arial"/>
          <w:b/>
          <w:szCs w:val="24"/>
        </w:rPr>
      </w:pPr>
    </w:p>
    <w:p w14:paraId="5AC8D43A" w14:textId="77777777" w:rsidR="00A80AEF" w:rsidRPr="006B7BD9" w:rsidRDefault="005953BE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Stav km</w:t>
      </w:r>
      <w:r w:rsidR="007C6774" w:rsidRPr="006B7BD9">
        <w:rPr>
          <w:rFonts w:ascii="Arial" w:hAnsi="Arial" w:cs="Arial"/>
          <w:b/>
          <w:szCs w:val="24"/>
        </w:rPr>
        <w:t>:</w:t>
      </w:r>
      <w:r w:rsidR="00175216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 XXX km od XX</w:t>
      </w:r>
    </w:p>
    <w:p w14:paraId="5AC8D43B" w14:textId="77777777" w:rsidR="006B7BD9" w:rsidRPr="006B7BD9" w:rsidRDefault="006B7BD9" w:rsidP="009B619C">
      <w:pPr>
        <w:ind w:left="-993"/>
        <w:rPr>
          <w:rFonts w:ascii="Arial" w:hAnsi="Arial" w:cs="Arial"/>
          <w:b/>
          <w:szCs w:val="24"/>
        </w:rPr>
      </w:pPr>
    </w:p>
    <w:p w14:paraId="5AC8D43C" w14:textId="77777777" w:rsidR="007C6774" w:rsidRPr="006B7BD9" w:rsidRDefault="007C6774" w:rsidP="009B619C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 xml:space="preserve">Uvedení do provozu: </w:t>
      </w:r>
      <w:r w:rsidR="00333BE9">
        <w:rPr>
          <w:rFonts w:ascii="Arial" w:hAnsi="Arial" w:cs="Arial"/>
          <w:szCs w:val="24"/>
        </w:rPr>
        <w:t>X. X. XXXX</w:t>
      </w:r>
    </w:p>
    <w:p w14:paraId="5AC8D43D" w14:textId="77777777" w:rsidR="006B7BD9" w:rsidRPr="006B7BD9" w:rsidRDefault="006B7BD9" w:rsidP="006B7BD9">
      <w:pPr>
        <w:ind w:left="-993"/>
        <w:rPr>
          <w:rFonts w:ascii="Arial" w:hAnsi="Arial" w:cs="Arial"/>
          <w:b/>
          <w:szCs w:val="24"/>
        </w:rPr>
      </w:pPr>
    </w:p>
    <w:p w14:paraId="5AC8D43E" w14:textId="77777777" w:rsidR="005635F2" w:rsidRDefault="00FF6964" w:rsidP="005635F2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Závada vyžad</w:t>
      </w:r>
      <w:r w:rsidR="00EB3B5F" w:rsidRPr="006B7BD9">
        <w:rPr>
          <w:rFonts w:ascii="Arial" w:hAnsi="Arial" w:cs="Arial"/>
          <w:b/>
          <w:szCs w:val="24"/>
        </w:rPr>
        <w:t>u</w:t>
      </w:r>
      <w:r w:rsidR="00BC6872" w:rsidRPr="006B7BD9">
        <w:rPr>
          <w:rFonts w:ascii="Arial" w:hAnsi="Arial" w:cs="Arial"/>
          <w:b/>
          <w:szCs w:val="24"/>
        </w:rPr>
        <w:t xml:space="preserve">je odstavení vozu z provozu: </w:t>
      </w:r>
      <w:r w:rsidR="00333BE9">
        <w:rPr>
          <w:rFonts w:ascii="Arial" w:hAnsi="Arial" w:cs="Arial"/>
          <w:szCs w:val="24"/>
        </w:rPr>
        <w:t>XX-X</w:t>
      </w:r>
    </w:p>
    <w:p w14:paraId="5AC8D43F" w14:textId="77777777" w:rsidR="005635F2" w:rsidRDefault="005635F2" w:rsidP="00BB5348">
      <w:pPr>
        <w:ind w:left="-993"/>
        <w:jc w:val="right"/>
        <w:rPr>
          <w:rFonts w:ascii="Arial" w:hAnsi="Arial" w:cs="Arial"/>
          <w:b/>
          <w:szCs w:val="24"/>
        </w:rPr>
      </w:pPr>
    </w:p>
    <w:p w14:paraId="5AC8D440" w14:textId="77777777" w:rsidR="005635F2" w:rsidRPr="005635F2" w:rsidRDefault="005953BE" w:rsidP="009B3203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Popis závady:</w:t>
      </w:r>
      <w:r w:rsidR="00D962B6" w:rsidRPr="006B7BD9">
        <w:rPr>
          <w:rFonts w:ascii="Arial" w:hAnsi="Arial" w:cs="Arial"/>
          <w:b/>
          <w:szCs w:val="24"/>
        </w:rPr>
        <w:t xml:space="preserve"> </w:t>
      </w:r>
      <w:r w:rsidR="00333BE9">
        <w:rPr>
          <w:rFonts w:ascii="Arial" w:hAnsi="Arial" w:cs="Arial"/>
          <w:szCs w:val="24"/>
        </w:rPr>
        <w:t>XXXXXXXXXXXXXXXXXXXXXXXXX</w:t>
      </w:r>
    </w:p>
    <w:p w14:paraId="5AC8D441" w14:textId="77777777" w:rsidR="002C2D6C" w:rsidRPr="006B7BD9" w:rsidRDefault="00E72E57" w:rsidP="005635F2">
      <w:pPr>
        <w:ind w:left="-993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 xml:space="preserve">  </w:t>
      </w:r>
    </w:p>
    <w:p w14:paraId="5AC8D442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3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4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5" w14:textId="77777777" w:rsidR="00103F48" w:rsidRPr="006B7BD9" w:rsidRDefault="00103F48" w:rsidP="00464B36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5AC8D446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7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8" w14:textId="77777777" w:rsidR="0033204E" w:rsidRDefault="0033204E" w:rsidP="00175216">
      <w:pPr>
        <w:pStyle w:val="Zkladntext"/>
        <w:rPr>
          <w:rFonts w:ascii="Arial" w:hAnsi="Arial" w:cs="Arial"/>
          <w:b/>
          <w:szCs w:val="24"/>
        </w:rPr>
      </w:pPr>
    </w:p>
    <w:p w14:paraId="5AC8D449" w14:textId="77777777" w:rsidR="002C2D6C" w:rsidRPr="006B7BD9" w:rsidRDefault="002C2D6C" w:rsidP="00175216">
      <w:pPr>
        <w:pStyle w:val="Zkladntext"/>
        <w:rPr>
          <w:rFonts w:ascii="Arial" w:hAnsi="Arial" w:cs="Arial"/>
          <w:b/>
          <w:szCs w:val="24"/>
        </w:rPr>
      </w:pPr>
      <w:r w:rsidRPr="006B7BD9">
        <w:rPr>
          <w:rFonts w:ascii="Arial" w:hAnsi="Arial" w:cs="Arial"/>
          <w:b/>
          <w:szCs w:val="24"/>
        </w:rPr>
        <w:t>Žádáme Vás o urychlené vyřešení tohoto problému</w:t>
      </w:r>
    </w:p>
    <w:p w14:paraId="5AC8D44A" w14:textId="77777777" w:rsidR="002C2D6C" w:rsidRPr="006B7BD9" w:rsidRDefault="002C2D6C" w:rsidP="002C2D6C">
      <w:pPr>
        <w:pStyle w:val="Zkladntext"/>
        <w:rPr>
          <w:rFonts w:ascii="Arial" w:hAnsi="Arial" w:cs="Arial"/>
          <w:b/>
          <w:szCs w:val="24"/>
        </w:rPr>
      </w:pPr>
    </w:p>
    <w:p w14:paraId="5AC8D44B" w14:textId="77777777" w:rsidR="00103F48" w:rsidRPr="006B7BD9" w:rsidRDefault="00103F48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39530653" w14:textId="77777777" w:rsidR="00884B75" w:rsidRDefault="002C2D6C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r w:rsidRPr="006B7BD9">
        <w:rPr>
          <w:rFonts w:ascii="Arial" w:hAnsi="Arial" w:cs="Arial"/>
          <w:b/>
          <w:sz w:val="28"/>
          <w:szCs w:val="28"/>
          <w:u w:val="none"/>
        </w:rPr>
        <w:t>Reklamaci vystavil</w:t>
      </w:r>
      <w:r w:rsidR="00087843" w:rsidRPr="006B7BD9">
        <w:rPr>
          <w:rFonts w:ascii="Arial" w:hAnsi="Arial" w:cs="Arial"/>
          <w:b/>
          <w:sz w:val="28"/>
          <w:szCs w:val="28"/>
          <w:u w:val="none"/>
        </w:rPr>
        <w:t>:</w:t>
      </w:r>
    </w:p>
    <w:p w14:paraId="7A82EC34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bookmarkStart w:id="0" w:name="_GoBack"/>
      <w:bookmarkEnd w:id="0"/>
    </w:p>
    <w:p w14:paraId="72D90BB5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09DF263D" w14:textId="77777777" w:rsidR="00884B75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</w:p>
    <w:p w14:paraId="5AC8D44C" w14:textId="0A95EA7F" w:rsidR="002C2D6C" w:rsidRPr="006B7BD9" w:rsidRDefault="00884B75" w:rsidP="00087843">
      <w:pPr>
        <w:pStyle w:val="Nadpis1"/>
        <w:ind w:left="-993"/>
        <w:rPr>
          <w:rFonts w:ascii="Arial" w:hAnsi="Arial" w:cs="Arial"/>
          <w:b/>
          <w:sz w:val="28"/>
          <w:szCs w:val="28"/>
          <w:u w:val="none"/>
        </w:rPr>
      </w:pPr>
      <w:r>
        <w:rPr>
          <w:rFonts w:ascii="Arial" w:hAnsi="Arial" w:cs="Arial"/>
          <w:b/>
          <w:sz w:val="28"/>
          <w:szCs w:val="28"/>
          <w:u w:val="none"/>
        </w:rPr>
        <w:t>Dne:</w:t>
      </w:r>
      <w:r w:rsidR="00D3072D" w:rsidRPr="006B7BD9">
        <w:rPr>
          <w:rFonts w:ascii="Arial" w:hAnsi="Arial" w:cs="Arial"/>
          <w:b/>
          <w:sz w:val="28"/>
          <w:szCs w:val="28"/>
          <w:u w:val="none"/>
        </w:rPr>
        <w:t xml:space="preserve"> </w:t>
      </w:r>
      <w:sdt>
        <w:sdtPr>
          <w:rPr>
            <w:rFonts w:ascii="Arial" w:hAnsi="Arial" w:cs="Arial"/>
            <w:b/>
            <w:sz w:val="28"/>
            <w:szCs w:val="28"/>
            <w:u w:val="none"/>
          </w:rPr>
          <w:id w:val="-322737948"/>
          <w:placeholder>
            <w:docPart w:val="DefaultPlaceholder_1081868576"/>
          </w:placeholder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proofErr w:type="gramStart"/>
          <w:r>
            <w:rPr>
              <w:rFonts w:ascii="Arial" w:hAnsi="Arial" w:cs="Arial"/>
              <w:b/>
              <w:sz w:val="28"/>
              <w:szCs w:val="28"/>
              <w:u w:val="none"/>
            </w:rPr>
            <w:t>XX</w:t>
          </w:r>
          <w:proofErr w:type="gramEnd"/>
          <w:r>
            <w:rPr>
              <w:rFonts w:ascii="Arial" w:hAnsi="Arial" w:cs="Arial"/>
              <w:b/>
              <w:sz w:val="28"/>
              <w:szCs w:val="28"/>
              <w:u w:val="none"/>
            </w:rPr>
            <w:t>.</w:t>
          </w:r>
          <w:proofErr w:type="gramStart"/>
          <w:r>
            <w:rPr>
              <w:rFonts w:ascii="Arial" w:hAnsi="Arial" w:cs="Arial"/>
              <w:b/>
              <w:sz w:val="28"/>
              <w:szCs w:val="28"/>
              <w:u w:val="none"/>
            </w:rPr>
            <w:t>XX</w:t>
          </w:r>
          <w:proofErr w:type="gramEnd"/>
          <w:r>
            <w:rPr>
              <w:rFonts w:ascii="Arial" w:hAnsi="Arial" w:cs="Arial"/>
              <w:b/>
              <w:sz w:val="28"/>
              <w:szCs w:val="28"/>
              <w:u w:val="none"/>
            </w:rPr>
            <w:t>.XXXX</w:t>
          </w:r>
        </w:sdtContent>
      </w:sdt>
    </w:p>
    <w:p w14:paraId="5AC8D44D" w14:textId="77777777" w:rsidR="00087843" w:rsidRDefault="00087843" w:rsidP="00087843"/>
    <w:p w14:paraId="5AC8D44E" w14:textId="77777777" w:rsidR="00087843" w:rsidRDefault="00087843" w:rsidP="00087843">
      <w:pPr>
        <w:rPr>
          <w:rFonts w:ascii="Arial" w:hAnsi="Arial"/>
          <w:color w:val="002060"/>
          <w:sz w:val="20"/>
        </w:rPr>
      </w:pPr>
    </w:p>
    <w:p w14:paraId="5AC8D45D" w14:textId="5FCEDD71" w:rsidR="00087843" w:rsidRPr="00087843" w:rsidRDefault="00087843" w:rsidP="00087843"/>
    <w:sectPr w:rsidR="00087843" w:rsidRPr="00087843" w:rsidSect="0033109A">
      <w:headerReference w:type="default" r:id="rId10"/>
      <w:pgSz w:w="11906" w:h="16838"/>
      <w:pgMar w:top="1417" w:right="1133" w:bottom="1417" w:left="226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8D46A" w14:textId="77777777" w:rsidR="0057454A" w:rsidRDefault="0057454A" w:rsidP="00682279">
      <w:r>
        <w:separator/>
      </w:r>
    </w:p>
  </w:endnote>
  <w:endnote w:type="continuationSeparator" w:id="0">
    <w:p w14:paraId="5AC8D46B" w14:textId="77777777" w:rsidR="0057454A" w:rsidRDefault="0057454A" w:rsidP="0068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8D468" w14:textId="77777777" w:rsidR="0057454A" w:rsidRDefault="0057454A" w:rsidP="00682279">
      <w:r>
        <w:separator/>
      </w:r>
    </w:p>
  </w:footnote>
  <w:footnote w:type="continuationSeparator" w:id="0">
    <w:p w14:paraId="5AC8D469" w14:textId="77777777" w:rsidR="0057454A" w:rsidRDefault="0057454A" w:rsidP="00682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8D46C" w14:textId="77777777" w:rsidR="00BB5348" w:rsidRDefault="00BB5348" w:rsidP="00BB5348">
    <w:pPr>
      <w:pStyle w:val="Zhlav"/>
      <w:tabs>
        <w:tab w:val="clear" w:pos="4536"/>
        <w:tab w:val="clear" w:pos="9072"/>
        <w:tab w:val="left" w:pos="54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0755"/>
    <w:multiLevelType w:val="hybridMultilevel"/>
    <w:tmpl w:val="B3962982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" w15:restartNumberingAfterBreak="0">
    <w:nsid w:val="128817B1"/>
    <w:multiLevelType w:val="hybridMultilevel"/>
    <w:tmpl w:val="996EB60E"/>
    <w:lvl w:ilvl="0" w:tplc="587C1EBC">
      <w:start w:val="1"/>
      <w:numFmt w:val="decimal"/>
      <w:lvlText w:val="%1)"/>
      <w:lvlJc w:val="left"/>
      <w:pPr>
        <w:tabs>
          <w:tab w:val="num" w:pos="-633"/>
        </w:tabs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" w15:restartNumberingAfterBreak="0">
    <w:nsid w:val="1BB23F36"/>
    <w:multiLevelType w:val="hybridMultilevel"/>
    <w:tmpl w:val="FB8E00BE"/>
    <w:lvl w:ilvl="0" w:tplc="DD5E1B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633CA"/>
    <w:multiLevelType w:val="hybridMultilevel"/>
    <w:tmpl w:val="8DAEDB1E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" w15:restartNumberingAfterBreak="0">
    <w:nsid w:val="2E470740"/>
    <w:multiLevelType w:val="hybridMultilevel"/>
    <w:tmpl w:val="A7D635B2"/>
    <w:lvl w:ilvl="0" w:tplc="B1A45E86"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 w15:restartNumberingAfterBreak="0">
    <w:nsid w:val="3478125C"/>
    <w:multiLevelType w:val="hybridMultilevel"/>
    <w:tmpl w:val="8B7475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A2E0C"/>
    <w:multiLevelType w:val="hybridMultilevel"/>
    <w:tmpl w:val="CFC09ED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07A00"/>
    <w:multiLevelType w:val="hybridMultilevel"/>
    <w:tmpl w:val="860E44EA"/>
    <w:lvl w:ilvl="0" w:tplc="6FAEF27E">
      <w:start w:val="1"/>
      <w:numFmt w:val="decimal"/>
      <w:lvlText w:val="%1)"/>
      <w:lvlJc w:val="left"/>
      <w:pPr>
        <w:tabs>
          <w:tab w:val="num" w:pos="-633"/>
        </w:tabs>
        <w:ind w:left="-63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8" w15:restartNumberingAfterBreak="0">
    <w:nsid w:val="47EA2D67"/>
    <w:multiLevelType w:val="hybridMultilevel"/>
    <w:tmpl w:val="E2D0C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A27C0"/>
    <w:multiLevelType w:val="hybridMultilevel"/>
    <w:tmpl w:val="47388F26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0" w15:restartNumberingAfterBreak="0">
    <w:nsid w:val="5BB16ED0"/>
    <w:multiLevelType w:val="hybridMultilevel"/>
    <w:tmpl w:val="222A0E54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1" w15:restartNumberingAfterBreak="0">
    <w:nsid w:val="67FE39C5"/>
    <w:multiLevelType w:val="hybridMultilevel"/>
    <w:tmpl w:val="F21EEF68"/>
    <w:lvl w:ilvl="0" w:tplc="914A4C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F1487"/>
    <w:multiLevelType w:val="hybridMultilevel"/>
    <w:tmpl w:val="50345CC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64373"/>
    <w:multiLevelType w:val="hybridMultilevel"/>
    <w:tmpl w:val="8A6A6F5E"/>
    <w:lvl w:ilvl="0" w:tplc="040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9"/>
  </w:num>
  <w:num w:numId="10">
    <w:abstractNumId w:val="11"/>
  </w:num>
  <w:num w:numId="11">
    <w:abstractNumId w:val="3"/>
  </w:num>
  <w:num w:numId="12">
    <w:abstractNumId w:val="10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0E"/>
    <w:rsid w:val="000021E7"/>
    <w:rsid w:val="00007065"/>
    <w:rsid w:val="00026BD0"/>
    <w:rsid w:val="00032858"/>
    <w:rsid w:val="00035B25"/>
    <w:rsid w:val="00052510"/>
    <w:rsid w:val="000652B4"/>
    <w:rsid w:val="00066EAE"/>
    <w:rsid w:val="0007173F"/>
    <w:rsid w:val="00087843"/>
    <w:rsid w:val="00093FCB"/>
    <w:rsid w:val="000945A9"/>
    <w:rsid w:val="00096230"/>
    <w:rsid w:val="00097991"/>
    <w:rsid w:val="000A0AC0"/>
    <w:rsid w:val="000A435C"/>
    <w:rsid w:val="000A62B2"/>
    <w:rsid w:val="000C1260"/>
    <w:rsid w:val="000E268E"/>
    <w:rsid w:val="000F4BF5"/>
    <w:rsid w:val="00103F48"/>
    <w:rsid w:val="001056E6"/>
    <w:rsid w:val="001120F8"/>
    <w:rsid w:val="0012696C"/>
    <w:rsid w:val="00144473"/>
    <w:rsid w:val="00153A1B"/>
    <w:rsid w:val="0016255E"/>
    <w:rsid w:val="0016356E"/>
    <w:rsid w:val="00175216"/>
    <w:rsid w:val="00175B16"/>
    <w:rsid w:val="00184850"/>
    <w:rsid w:val="0019016D"/>
    <w:rsid w:val="001A4854"/>
    <w:rsid w:val="001C1FC3"/>
    <w:rsid w:val="001D106D"/>
    <w:rsid w:val="001D2B28"/>
    <w:rsid w:val="001D6593"/>
    <w:rsid w:val="001E02C2"/>
    <w:rsid w:val="001E7CAA"/>
    <w:rsid w:val="001F0A8A"/>
    <w:rsid w:val="001F1CD2"/>
    <w:rsid w:val="001F73E3"/>
    <w:rsid w:val="002026D0"/>
    <w:rsid w:val="00205DFE"/>
    <w:rsid w:val="002077E2"/>
    <w:rsid w:val="00212086"/>
    <w:rsid w:val="002173AF"/>
    <w:rsid w:val="002278E3"/>
    <w:rsid w:val="00232401"/>
    <w:rsid w:val="00236AF5"/>
    <w:rsid w:val="00243146"/>
    <w:rsid w:val="00243FE9"/>
    <w:rsid w:val="0024535C"/>
    <w:rsid w:val="00245E0F"/>
    <w:rsid w:val="002574B0"/>
    <w:rsid w:val="00262390"/>
    <w:rsid w:val="00276C1D"/>
    <w:rsid w:val="00277724"/>
    <w:rsid w:val="00281738"/>
    <w:rsid w:val="002A4891"/>
    <w:rsid w:val="002A5E52"/>
    <w:rsid w:val="002C2D6C"/>
    <w:rsid w:val="002C38C3"/>
    <w:rsid w:val="002D4F5C"/>
    <w:rsid w:val="002D5AB4"/>
    <w:rsid w:val="002E24A6"/>
    <w:rsid w:val="002E49D1"/>
    <w:rsid w:val="002E4BEF"/>
    <w:rsid w:val="002F3EC3"/>
    <w:rsid w:val="002F6665"/>
    <w:rsid w:val="0030743F"/>
    <w:rsid w:val="00307C59"/>
    <w:rsid w:val="00307FC6"/>
    <w:rsid w:val="00310116"/>
    <w:rsid w:val="00310B48"/>
    <w:rsid w:val="0031669E"/>
    <w:rsid w:val="00317EC7"/>
    <w:rsid w:val="003247C5"/>
    <w:rsid w:val="0033109A"/>
    <w:rsid w:val="0033204E"/>
    <w:rsid w:val="00333BE9"/>
    <w:rsid w:val="00335CF8"/>
    <w:rsid w:val="00344DC5"/>
    <w:rsid w:val="0036271D"/>
    <w:rsid w:val="00363EC2"/>
    <w:rsid w:val="00370EF3"/>
    <w:rsid w:val="0037438D"/>
    <w:rsid w:val="00377C67"/>
    <w:rsid w:val="003851B5"/>
    <w:rsid w:val="00385FD8"/>
    <w:rsid w:val="00392D4F"/>
    <w:rsid w:val="003A57A7"/>
    <w:rsid w:val="003A5814"/>
    <w:rsid w:val="003A66D6"/>
    <w:rsid w:val="003B0048"/>
    <w:rsid w:val="003B12CA"/>
    <w:rsid w:val="003C5481"/>
    <w:rsid w:val="003C5CFF"/>
    <w:rsid w:val="003D241C"/>
    <w:rsid w:val="003D3167"/>
    <w:rsid w:val="003E0464"/>
    <w:rsid w:val="003E2CD0"/>
    <w:rsid w:val="003E32C4"/>
    <w:rsid w:val="003F1976"/>
    <w:rsid w:val="003F4DF2"/>
    <w:rsid w:val="003F547F"/>
    <w:rsid w:val="00404E6D"/>
    <w:rsid w:val="004159CE"/>
    <w:rsid w:val="00426DF3"/>
    <w:rsid w:val="004350D1"/>
    <w:rsid w:val="0043619B"/>
    <w:rsid w:val="00447D54"/>
    <w:rsid w:val="00464B36"/>
    <w:rsid w:val="00466F90"/>
    <w:rsid w:val="0047304D"/>
    <w:rsid w:val="004750DC"/>
    <w:rsid w:val="00486C21"/>
    <w:rsid w:val="00496D89"/>
    <w:rsid w:val="004A5310"/>
    <w:rsid w:val="004A6F66"/>
    <w:rsid w:val="004B0402"/>
    <w:rsid w:val="004C3A9B"/>
    <w:rsid w:val="004D00C8"/>
    <w:rsid w:val="004D235B"/>
    <w:rsid w:val="004F03C3"/>
    <w:rsid w:val="004F7EF4"/>
    <w:rsid w:val="0051097F"/>
    <w:rsid w:val="00513DBA"/>
    <w:rsid w:val="00523EAE"/>
    <w:rsid w:val="005306CD"/>
    <w:rsid w:val="005427E0"/>
    <w:rsid w:val="00553E22"/>
    <w:rsid w:val="00561A39"/>
    <w:rsid w:val="0056283D"/>
    <w:rsid w:val="005635F2"/>
    <w:rsid w:val="005665C3"/>
    <w:rsid w:val="0057454A"/>
    <w:rsid w:val="00575973"/>
    <w:rsid w:val="005953BE"/>
    <w:rsid w:val="005A09FF"/>
    <w:rsid w:val="005A5AA3"/>
    <w:rsid w:val="005B26EC"/>
    <w:rsid w:val="005B3CB9"/>
    <w:rsid w:val="005D39C5"/>
    <w:rsid w:val="005E1229"/>
    <w:rsid w:val="005E7C6D"/>
    <w:rsid w:val="005E7E02"/>
    <w:rsid w:val="005F0B8E"/>
    <w:rsid w:val="005F1510"/>
    <w:rsid w:val="005F3A6F"/>
    <w:rsid w:val="005F530F"/>
    <w:rsid w:val="005F6E65"/>
    <w:rsid w:val="00610A42"/>
    <w:rsid w:val="0062622B"/>
    <w:rsid w:val="0063042E"/>
    <w:rsid w:val="00631A90"/>
    <w:rsid w:val="0063506E"/>
    <w:rsid w:val="00644D80"/>
    <w:rsid w:val="00647431"/>
    <w:rsid w:val="00670E20"/>
    <w:rsid w:val="00682279"/>
    <w:rsid w:val="006A5D71"/>
    <w:rsid w:val="006B1368"/>
    <w:rsid w:val="006B55C2"/>
    <w:rsid w:val="006B7BD9"/>
    <w:rsid w:val="006C6323"/>
    <w:rsid w:val="006D0E00"/>
    <w:rsid w:val="006D7A5A"/>
    <w:rsid w:val="006E062F"/>
    <w:rsid w:val="006F7FCC"/>
    <w:rsid w:val="00701A26"/>
    <w:rsid w:val="0071143D"/>
    <w:rsid w:val="007118FB"/>
    <w:rsid w:val="007122C7"/>
    <w:rsid w:val="007145A8"/>
    <w:rsid w:val="00714F35"/>
    <w:rsid w:val="00722FEA"/>
    <w:rsid w:val="0072710B"/>
    <w:rsid w:val="007272A7"/>
    <w:rsid w:val="007318E6"/>
    <w:rsid w:val="00734D64"/>
    <w:rsid w:val="00736EE9"/>
    <w:rsid w:val="00741C38"/>
    <w:rsid w:val="00757E11"/>
    <w:rsid w:val="0076128D"/>
    <w:rsid w:val="00765BEC"/>
    <w:rsid w:val="00766EC1"/>
    <w:rsid w:val="00766EFD"/>
    <w:rsid w:val="0077374F"/>
    <w:rsid w:val="00774A01"/>
    <w:rsid w:val="00785E3C"/>
    <w:rsid w:val="00787902"/>
    <w:rsid w:val="007912CE"/>
    <w:rsid w:val="00794C09"/>
    <w:rsid w:val="007958EB"/>
    <w:rsid w:val="007A312D"/>
    <w:rsid w:val="007A34BF"/>
    <w:rsid w:val="007B334A"/>
    <w:rsid w:val="007B6B14"/>
    <w:rsid w:val="007C6774"/>
    <w:rsid w:val="007D0F31"/>
    <w:rsid w:val="007D4A6B"/>
    <w:rsid w:val="007E471F"/>
    <w:rsid w:val="00812E1C"/>
    <w:rsid w:val="00825E13"/>
    <w:rsid w:val="008416CD"/>
    <w:rsid w:val="00841C03"/>
    <w:rsid w:val="008439E9"/>
    <w:rsid w:val="008526B5"/>
    <w:rsid w:val="0085449C"/>
    <w:rsid w:val="00861416"/>
    <w:rsid w:val="00865CDC"/>
    <w:rsid w:val="00874734"/>
    <w:rsid w:val="00881FFE"/>
    <w:rsid w:val="0088356D"/>
    <w:rsid w:val="00884B75"/>
    <w:rsid w:val="00885BA0"/>
    <w:rsid w:val="00887497"/>
    <w:rsid w:val="00893A13"/>
    <w:rsid w:val="008A0B9B"/>
    <w:rsid w:val="008A1E4C"/>
    <w:rsid w:val="008A720D"/>
    <w:rsid w:val="008B7ED5"/>
    <w:rsid w:val="008C1770"/>
    <w:rsid w:val="008C3E85"/>
    <w:rsid w:val="008C6E2E"/>
    <w:rsid w:val="008D5507"/>
    <w:rsid w:val="008E5EE5"/>
    <w:rsid w:val="008F2C6D"/>
    <w:rsid w:val="00902B0F"/>
    <w:rsid w:val="00912EBA"/>
    <w:rsid w:val="009266CC"/>
    <w:rsid w:val="00927CB0"/>
    <w:rsid w:val="009363ED"/>
    <w:rsid w:val="009440AD"/>
    <w:rsid w:val="0097513E"/>
    <w:rsid w:val="00975492"/>
    <w:rsid w:val="00980951"/>
    <w:rsid w:val="00982037"/>
    <w:rsid w:val="00985261"/>
    <w:rsid w:val="009956DF"/>
    <w:rsid w:val="009A4712"/>
    <w:rsid w:val="009B3203"/>
    <w:rsid w:val="009B4184"/>
    <w:rsid w:val="009B619C"/>
    <w:rsid w:val="009C5DE3"/>
    <w:rsid w:val="009D5234"/>
    <w:rsid w:val="009D6429"/>
    <w:rsid w:val="009E0145"/>
    <w:rsid w:val="009E6A72"/>
    <w:rsid w:val="009F1CCC"/>
    <w:rsid w:val="009F3095"/>
    <w:rsid w:val="00A0284A"/>
    <w:rsid w:val="00A028A0"/>
    <w:rsid w:val="00A07DD7"/>
    <w:rsid w:val="00A1102B"/>
    <w:rsid w:val="00A113D0"/>
    <w:rsid w:val="00A268E3"/>
    <w:rsid w:val="00A33506"/>
    <w:rsid w:val="00A36AA2"/>
    <w:rsid w:val="00A4089B"/>
    <w:rsid w:val="00A42F53"/>
    <w:rsid w:val="00A465AA"/>
    <w:rsid w:val="00A61613"/>
    <w:rsid w:val="00A64A4B"/>
    <w:rsid w:val="00A77E79"/>
    <w:rsid w:val="00A80AEF"/>
    <w:rsid w:val="00A87143"/>
    <w:rsid w:val="00AA5F13"/>
    <w:rsid w:val="00AB38B9"/>
    <w:rsid w:val="00AB5380"/>
    <w:rsid w:val="00B06E89"/>
    <w:rsid w:val="00B07577"/>
    <w:rsid w:val="00B141A5"/>
    <w:rsid w:val="00B201BF"/>
    <w:rsid w:val="00B2226E"/>
    <w:rsid w:val="00B2724D"/>
    <w:rsid w:val="00B27317"/>
    <w:rsid w:val="00B4252D"/>
    <w:rsid w:val="00B55E3E"/>
    <w:rsid w:val="00B642F7"/>
    <w:rsid w:val="00B67B5A"/>
    <w:rsid w:val="00B70B78"/>
    <w:rsid w:val="00B716BF"/>
    <w:rsid w:val="00B809C8"/>
    <w:rsid w:val="00B80BF3"/>
    <w:rsid w:val="00B84669"/>
    <w:rsid w:val="00B86011"/>
    <w:rsid w:val="00B87655"/>
    <w:rsid w:val="00B914CD"/>
    <w:rsid w:val="00B94277"/>
    <w:rsid w:val="00BB5348"/>
    <w:rsid w:val="00BB7D3C"/>
    <w:rsid w:val="00BC0C05"/>
    <w:rsid w:val="00BC103D"/>
    <w:rsid w:val="00BC20E4"/>
    <w:rsid w:val="00BC3870"/>
    <w:rsid w:val="00BC52FD"/>
    <w:rsid w:val="00BC6872"/>
    <w:rsid w:val="00BE2452"/>
    <w:rsid w:val="00C0337E"/>
    <w:rsid w:val="00C06319"/>
    <w:rsid w:val="00C12986"/>
    <w:rsid w:val="00C13839"/>
    <w:rsid w:val="00C16E53"/>
    <w:rsid w:val="00C17061"/>
    <w:rsid w:val="00C30948"/>
    <w:rsid w:val="00C30E84"/>
    <w:rsid w:val="00C339BA"/>
    <w:rsid w:val="00C50112"/>
    <w:rsid w:val="00C6011B"/>
    <w:rsid w:val="00C65550"/>
    <w:rsid w:val="00C65573"/>
    <w:rsid w:val="00CB59B3"/>
    <w:rsid w:val="00CC145D"/>
    <w:rsid w:val="00CC4401"/>
    <w:rsid w:val="00CD038D"/>
    <w:rsid w:val="00CE0153"/>
    <w:rsid w:val="00CF317C"/>
    <w:rsid w:val="00CF6782"/>
    <w:rsid w:val="00D03C8B"/>
    <w:rsid w:val="00D0788B"/>
    <w:rsid w:val="00D154CF"/>
    <w:rsid w:val="00D1578E"/>
    <w:rsid w:val="00D232F8"/>
    <w:rsid w:val="00D3072D"/>
    <w:rsid w:val="00D3114D"/>
    <w:rsid w:val="00D31DED"/>
    <w:rsid w:val="00D35715"/>
    <w:rsid w:val="00D3579E"/>
    <w:rsid w:val="00D411D4"/>
    <w:rsid w:val="00D45837"/>
    <w:rsid w:val="00D47435"/>
    <w:rsid w:val="00D52C3E"/>
    <w:rsid w:val="00D555E0"/>
    <w:rsid w:val="00D558EB"/>
    <w:rsid w:val="00D5778F"/>
    <w:rsid w:val="00D60967"/>
    <w:rsid w:val="00D621C8"/>
    <w:rsid w:val="00D80B06"/>
    <w:rsid w:val="00D85C0E"/>
    <w:rsid w:val="00D86BB3"/>
    <w:rsid w:val="00D86D8F"/>
    <w:rsid w:val="00D92680"/>
    <w:rsid w:val="00D962B6"/>
    <w:rsid w:val="00D96B4D"/>
    <w:rsid w:val="00DA3578"/>
    <w:rsid w:val="00DA3E11"/>
    <w:rsid w:val="00DB1145"/>
    <w:rsid w:val="00DB1352"/>
    <w:rsid w:val="00DB6C8B"/>
    <w:rsid w:val="00DC601C"/>
    <w:rsid w:val="00DD000A"/>
    <w:rsid w:val="00DE7D11"/>
    <w:rsid w:val="00DF38F6"/>
    <w:rsid w:val="00DF3E32"/>
    <w:rsid w:val="00E017D6"/>
    <w:rsid w:val="00E03FD6"/>
    <w:rsid w:val="00E07B3E"/>
    <w:rsid w:val="00E16DC5"/>
    <w:rsid w:val="00E21EE3"/>
    <w:rsid w:val="00E27D4C"/>
    <w:rsid w:val="00E33961"/>
    <w:rsid w:val="00E364EB"/>
    <w:rsid w:val="00E450B6"/>
    <w:rsid w:val="00E50180"/>
    <w:rsid w:val="00E561AC"/>
    <w:rsid w:val="00E567CD"/>
    <w:rsid w:val="00E72E57"/>
    <w:rsid w:val="00E73AA6"/>
    <w:rsid w:val="00E73E80"/>
    <w:rsid w:val="00E76100"/>
    <w:rsid w:val="00E76E70"/>
    <w:rsid w:val="00E80293"/>
    <w:rsid w:val="00E900F5"/>
    <w:rsid w:val="00E90468"/>
    <w:rsid w:val="00E97E94"/>
    <w:rsid w:val="00EA1FA7"/>
    <w:rsid w:val="00EB1056"/>
    <w:rsid w:val="00EB3B5F"/>
    <w:rsid w:val="00EB7B48"/>
    <w:rsid w:val="00EC068F"/>
    <w:rsid w:val="00EC157D"/>
    <w:rsid w:val="00EC775F"/>
    <w:rsid w:val="00EF0A8D"/>
    <w:rsid w:val="00EF2C2C"/>
    <w:rsid w:val="00EF3B0B"/>
    <w:rsid w:val="00EF7341"/>
    <w:rsid w:val="00F0389C"/>
    <w:rsid w:val="00F048B0"/>
    <w:rsid w:val="00F128EE"/>
    <w:rsid w:val="00F13F52"/>
    <w:rsid w:val="00F32AAF"/>
    <w:rsid w:val="00F40D76"/>
    <w:rsid w:val="00F51112"/>
    <w:rsid w:val="00F56A0C"/>
    <w:rsid w:val="00F63480"/>
    <w:rsid w:val="00F70169"/>
    <w:rsid w:val="00F82D01"/>
    <w:rsid w:val="00F84984"/>
    <w:rsid w:val="00F84E36"/>
    <w:rsid w:val="00FA1320"/>
    <w:rsid w:val="00FA3496"/>
    <w:rsid w:val="00FA7530"/>
    <w:rsid w:val="00FB07ED"/>
    <w:rsid w:val="00FC512E"/>
    <w:rsid w:val="00FC52CD"/>
    <w:rsid w:val="00FD7423"/>
    <w:rsid w:val="00FD7C0E"/>
    <w:rsid w:val="00FD7F4B"/>
    <w:rsid w:val="00FE2EDE"/>
    <w:rsid w:val="00FF194B"/>
    <w:rsid w:val="00FF413A"/>
    <w:rsid w:val="00FF60CB"/>
    <w:rsid w:val="00FF6964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C8D42D"/>
  <w15:docId w15:val="{6574B7C0-FE1F-4704-8B2A-C2C98C04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1368"/>
    <w:rPr>
      <w:sz w:val="24"/>
    </w:rPr>
  </w:style>
  <w:style w:type="paragraph" w:styleId="Nadpis1">
    <w:name w:val="heading 1"/>
    <w:basedOn w:val="Normln"/>
    <w:next w:val="Normln"/>
    <w:qFormat/>
    <w:rsid w:val="006B136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6B1368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next w:val="Normln"/>
    <w:qFormat/>
    <w:rsid w:val="006B1368"/>
    <w:pPr>
      <w:keepNext/>
      <w:autoSpaceDE w:val="0"/>
      <w:autoSpaceDN w:val="0"/>
      <w:adjustRightInd w:val="0"/>
      <w:ind w:left="3905" w:firstLine="349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rsid w:val="006B1368"/>
    <w:pPr>
      <w:keepNext/>
      <w:jc w:val="center"/>
      <w:outlineLvl w:val="3"/>
    </w:pPr>
    <w:rPr>
      <w:rFonts w:ascii="Arial" w:hAnsi="Arial" w:cs="Arial"/>
      <w:b/>
      <w:sz w:val="28"/>
      <w:szCs w:val="28"/>
    </w:rPr>
  </w:style>
  <w:style w:type="paragraph" w:styleId="Nadpis5">
    <w:name w:val="heading 5"/>
    <w:basedOn w:val="Normln"/>
    <w:next w:val="Normln"/>
    <w:qFormat/>
    <w:rsid w:val="006B1368"/>
    <w:pPr>
      <w:keepNext/>
      <w:ind w:left="-851"/>
      <w:jc w:val="both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qFormat/>
    <w:rsid w:val="006B1368"/>
    <w:pPr>
      <w:keepNext/>
      <w:ind w:left="-851"/>
      <w:outlineLvl w:val="5"/>
    </w:pPr>
    <w:rPr>
      <w:rFonts w:ascii="Arial" w:hAnsi="Arial" w:cs="Arial"/>
      <w:b/>
      <w:bCs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6B1368"/>
    <w:pPr>
      <w:tabs>
        <w:tab w:val="left" w:pos="1134"/>
        <w:tab w:val="left" w:pos="2410"/>
      </w:tabs>
      <w:ind w:hanging="142"/>
    </w:pPr>
    <w:rPr>
      <w:sz w:val="22"/>
    </w:rPr>
  </w:style>
  <w:style w:type="paragraph" w:styleId="Zkladntext">
    <w:name w:val="Body Text"/>
    <w:basedOn w:val="Normln"/>
    <w:link w:val="ZkladntextChar"/>
    <w:semiHidden/>
    <w:rsid w:val="006B1368"/>
    <w:pPr>
      <w:jc w:val="both"/>
    </w:pPr>
  </w:style>
  <w:style w:type="paragraph" w:customStyle="1" w:styleId="adrvpr">
    <w:name w:val="adr vpr"/>
    <w:basedOn w:val="Normln"/>
    <w:rsid w:val="006B1368"/>
    <w:pPr>
      <w:tabs>
        <w:tab w:val="left" w:pos="7513"/>
      </w:tabs>
      <w:ind w:left="-993" w:right="-426"/>
    </w:pPr>
    <w:rPr>
      <w:sz w:val="22"/>
    </w:rPr>
  </w:style>
  <w:style w:type="paragraph" w:styleId="Zkladntext2">
    <w:name w:val="Body Text 2"/>
    <w:basedOn w:val="Normln"/>
    <w:semiHidden/>
    <w:rsid w:val="006B1368"/>
    <w:rPr>
      <w:rFonts w:ascii="Arial" w:hAnsi="Arial" w:cs="Arial"/>
      <w:b/>
      <w:bCs/>
      <w:sz w:val="26"/>
      <w:szCs w:val="24"/>
    </w:rPr>
  </w:style>
  <w:style w:type="paragraph" w:styleId="Zhlav">
    <w:name w:val="header"/>
    <w:basedOn w:val="Normln"/>
    <w:link w:val="ZhlavChar"/>
    <w:uiPriority w:val="99"/>
    <w:rsid w:val="006B1368"/>
    <w:pPr>
      <w:tabs>
        <w:tab w:val="center" w:pos="4536"/>
        <w:tab w:val="right" w:pos="9072"/>
      </w:tabs>
    </w:pPr>
    <w:rPr>
      <w:szCs w:val="24"/>
    </w:rPr>
  </w:style>
  <w:style w:type="paragraph" w:styleId="Zkladntextodsazen2">
    <w:name w:val="Body Text Indent 2"/>
    <w:basedOn w:val="Normln"/>
    <w:semiHidden/>
    <w:rsid w:val="006B1368"/>
    <w:pPr>
      <w:ind w:left="-851"/>
      <w:jc w:val="both"/>
    </w:pPr>
    <w:rPr>
      <w:sz w:val="20"/>
    </w:rPr>
  </w:style>
  <w:style w:type="paragraph" w:styleId="Normlnweb">
    <w:name w:val="Normal (Web)"/>
    <w:basedOn w:val="Normln"/>
    <w:semiHidden/>
    <w:rsid w:val="006B1368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Zdraznn">
    <w:name w:val="Emphasis"/>
    <w:basedOn w:val="Standardnpsmoodstavce"/>
    <w:qFormat/>
    <w:rsid w:val="006B1368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21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21C8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822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2279"/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6011"/>
    <w:rPr>
      <w:sz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3240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32401"/>
    <w:rPr>
      <w:rFonts w:ascii="Consolas" w:eastAsia="Calibri" w:hAnsi="Consolas" w:cs="Times New Roman"/>
      <w:sz w:val="21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32401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A07DD7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80A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307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bronovar\Local%20Settings\Temporary%20Internet%20Files\OLK10\Dopis-modr&#233;%20z&#225;hlav&#237;4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5100A-C37F-48AF-A29E-6DE68D6750F9}"/>
      </w:docPartPr>
      <w:docPartBody>
        <w:p w:rsidR="007B7C2A" w:rsidRDefault="00305079">
          <w:r w:rsidRPr="00531452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79"/>
    <w:rsid w:val="00021390"/>
    <w:rsid w:val="000D759F"/>
    <w:rsid w:val="001936CE"/>
    <w:rsid w:val="002C3C8F"/>
    <w:rsid w:val="00305079"/>
    <w:rsid w:val="00484A72"/>
    <w:rsid w:val="004A400C"/>
    <w:rsid w:val="004E3CD4"/>
    <w:rsid w:val="00596233"/>
    <w:rsid w:val="00647CC9"/>
    <w:rsid w:val="006856E4"/>
    <w:rsid w:val="00753529"/>
    <w:rsid w:val="007B7C2A"/>
    <w:rsid w:val="00880376"/>
    <w:rsid w:val="00AE1465"/>
    <w:rsid w:val="00AE21AF"/>
    <w:rsid w:val="00B12B16"/>
    <w:rsid w:val="00B753A0"/>
    <w:rsid w:val="00C704DB"/>
    <w:rsid w:val="00D653D4"/>
    <w:rsid w:val="00DA6E44"/>
    <w:rsid w:val="00E2543F"/>
    <w:rsid w:val="00EA0CC9"/>
    <w:rsid w:val="00F7053C"/>
    <w:rsid w:val="00F75F78"/>
    <w:rsid w:val="00F82F5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50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2B1602ACA5944A3F8D4054E82ED1E" ma:contentTypeVersion="14" ma:contentTypeDescription="Vytvoří nový dokument" ma:contentTypeScope="" ma:versionID="d076d16dec4b86fc302e2215063be47e">
  <xsd:schema xmlns:xsd="http://www.w3.org/2001/XMLSchema" xmlns:xs="http://www.w3.org/2001/XMLSchema" xmlns:p="http://schemas.microsoft.com/office/2006/metadata/properties" xmlns:ns2="4cbb71d5-9a12-4112-9663-da8f5c23a8e7" xmlns:ns3="81345655-23be-4c0b-969c-f7893cc3bd5b" targetNamespace="http://schemas.microsoft.com/office/2006/metadata/properties" ma:root="true" ma:fieldsID="504da186e5ed728f6cd56d07a5f62ceb" ns2:_="" ns3:_="">
    <xsd:import namespace="4cbb71d5-9a12-4112-9663-da8f5c23a8e7"/>
    <xsd:import namespace="81345655-23be-4c0b-969c-f7893cc3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b71d5-9a12-4112-9663-da8f5c23a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e0cf12-f3e1-40ec-b145-d98aaad058d7}" ma:internalName="TaxCatchAll" ma:showField="CatchAllData" ma:web="4cbb71d5-9a12-4112-9663-da8f5c23a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45655-23be-4c0b-969c-f7893cc3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b71d5-9a12-4112-9663-da8f5c23a8e7" xsi:nil="true"/>
    <lcf76f155ced4ddcb4097134ff3c332f xmlns="81345655-23be-4c0b-969c-f7893cc3bd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9D0903-93DA-4ACC-8429-C985E35DBA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340E99-2A6B-4369-80D7-734D549DAB05}"/>
</file>

<file path=customXml/itemProps3.xml><?xml version="1.0" encoding="utf-8"?>
<ds:datastoreItem xmlns:ds="http://schemas.openxmlformats.org/officeDocument/2006/customXml" ds:itemID="{7A8B8639-8234-4508-B69E-C5FE6C536C5B}"/>
</file>

<file path=customXml/itemProps4.xml><?xml version="1.0" encoding="utf-8"?>
<ds:datastoreItem xmlns:ds="http://schemas.openxmlformats.org/officeDocument/2006/customXml" ds:itemID="{6DB4A83C-F198-4A15-A8FF-E094F64E33F8}"/>
</file>

<file path=docProps/app.xml><?xml version="1.0" encoding="utf-8"?>
<Properties xmlns="http://schemas.openxmlformats.org/officeDocument/2006/extended-properties" xmlns:vt="http://schemas.openxmlformats.org/officeDocument/2006/docPropsVTypes">
  <Template>Dopis-modré záhlaví4.dot</Template>
  <TotalTime>100</TotalTime>
  <Pages>1</Pages>
  <Words>45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DOPRAVNÍ  PODNIK OSTRAVA a</vt:lpstr>
    </vt:vector>
  </TitlesOfParts>
  <Company> 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DOPRAVNÍ  PODNIK OSTRAVA a</dc:title>
  <dc:subject/>
  <dc:creator>DPO Ostrava a.s.</dc:creator>
  <cp:keywords/>
  <cp:lastModifiedBy>Martin Kašný</cp:lastModifiedBy>
  <cp:revision>43</cp:revision>
  <cp:lastPrinted>2010-08-26T07:44:00Z</cp:lastPrinted>
  <dcterms:created xsi:type="dcterms:W3CDTF">2018-05-23T09:25:00Z</dcterms:created>
  <dcterms:modified xsi:type="dcterms:W3CDTF">2024-01-22T08:19:00Z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0x0101007502B1602ACA5944A3F8D4054E82ED1E</vt:lpwstr>
  </property>
</Properties>
</file>