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7973A5" w:rsidRPr="0012242E" w:rsidRDefault="007973A5" w:rsidP="007973A5">
      <w:pPr>
        <w:pStyle w:val="Nadpis4"/>
        <w:spacing w:before="4080"/>
        <w:jc w:val="center"/>
        <w:rPr>
          <w:rFonts w:eastAsia="Arial Unicode MS" w:cs="Arial"/>
          <w:caps/>
          <w:sz w:val="40"/>
          <w:szCs w:val="40"/>
          <w:u w:val="none"/>
        </w:rPr>
      </w:pPr>
      <w:r>
        <w:rPr>
          <w:rFonts w:cs="Arial"/>
          <w:caps/>
          <w:sz w:val="40"/>
          <w:szCs w:val="40"/>
          <w:u w:val="none"/>
        </w:rPr>
        <w:t>DÍLČÍ výkaz výměr</w:t>
      </w:r>
    </w:p>
    <w:p w:rsidR="008E24FA" w:rsidRDefault="0030793B" w:rsidP="009347CA">
      <w:pPr>
        <w:pStyle w:val="Nadpis4"/>
        <w:jc w:val="center"/>
        <w:rPr>
          <w:rFonts w:eastAsia="Arial Unicode MS" w:cs="Arial"/>
          <w:szCs w:val="28"/>
          <w:u w:val="none"/>
        </w:rPr>
      </w:pPr>
      <w:bookmarkStart w:id="0" w:name="_GoBack"/>
      <w:bookmarkEnd w:id="0"/>
      <w:r>
        <w:rPr>
          <w:rFonts w:eastAsia="Arial Unicode MS" w:cs="Arial"/>
          <w:szCs w:val="28"/>
          <w:u w:val="none"/>
        </w:rPr>
        <w:t>D.1.4.</w:t>
      </w:r>
      <w:r w:rsidR="009347CA">
        <w:rPr>
          <w:rFonts w:eastAsia="Arial Unicode MS" w:cs="Arial"/>
          <w:szCs w:val="28"/>
          <w:u w:val="none"/>
        </w:rPr>
        <w:t>6</w:t>
      </w:r>
      <w:r>
        <w:rPr>
          <w:rFonts w:eastAsia="Arial Unicode MS" w:cs="Arial"/>
          <w:szCs w:val="28"/>
          <w:u w:val="none"/>
        </w:rPr>
        <w:t xml:space="preserve"> </w:t>
      </w:r>
      <w:r w:rsidR="009347CA">
        <w:rPr>
          <w:rFonts w:eastAsia="Arial Unicode MS" w:cs="Arial"/>
          <w:szCs w:val="28"/>
          <w:u w:val="none"/>
        </w:rPr>
        <w:t>SO 02 – PLYNOINSTALACE</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A13" w:rsidRDefault="00F86A13">
      <w:r>
        <w:separator/>
      </w:r>
    </w:p>
  </w:endnote>
  <w:endnote w:type="continuationSeparator" w:id="0">
    <w:p w:rsidR="00F86A13" w:rsidRDefault="00F86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A13" w:rsidRDefault="00F86A13">
      <w:r>
        <w:separator/>
      </w:r>
    </w:p>
  </w:footnote>
  <w:footnote w:type="continuationSeparator" w:id="0">
    <w:p w:rsidR="00F86A13" w:rsidRDefault="00F86A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6B1D"/>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299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423"/>
    <w:rsid w:val="00713F54"/>
    <w:rsid w:val="0071712C"/>
    <w:rsid w:val="007176BA"/>
    <w:rsid w:val="00721A8E"/>
    <w:rsid w:val="007323C1"/>
    <w:rsid w:val="0073575B"/>
    <w:rsid w:val="0073758B"/>
    <w:rsid w:val="0073784A"/>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973A5"/>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A13"/>
    <w:rsid w:val="00F86D3A"/>
    <w:rsid w:val="00F86D89"/>
    <w:rsid w:val="00F86EA8"/>
    <w:rsid w:val="00F904B8"/>
    <w:rsid w:val="00F90964"/>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43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491ADA-CA19-4716-ACF9-A1494D7BB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458</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534</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2020-12-18T09:17:00Z</dcterms:created>
  <dcterms:modified xsi:type="dcterms:W3CDTF">2021-05-13T07:15:00Z</dcterms:modified>
</cp:coreProperties>
</file>