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8C" w:rsidRPr="00A42CCE" w:rsidRDefault="006D77AC" w:rsidP="004F33C5">
      <w:pPr>
        <w:pStyle w:val="WW-ZkladntextIMP"/>
        <w:spacing w:line="240" w:lineRule="auto"/>
        <w:jc w:val="center"/>
        <w:rPr>
          <w:rFonts w:cs="Times New Roman"/>
          <w:b/>
          <w:sz w:val="22"/>
          <w:szCs w:val="22"/>
        </w:rPr>
      </w:pPr>
      <w:r>
        <w:rPr>
          <w:rFonts w:cs="Times New Roman"/>
          <w:b/>
          <w:sz w:val="32"/>
          <w:szCs w:val="32"/>
        </w:rPr>
        <w:t xml:space="preserve">NÁVRH </w:t>
      </w:r>
      <w:r w:rsidR="00DF0E8C" w:rsidRPr="00A42CCE">
        <w:rPr>
          <w:rFonts w:cs="Times New Roman"/>
          <w:b/>
          <w:sz w:val="32"/>
          <w:szCs w:val="32"/>
        </w:rPr>
        <w:t xml:space="preserve">KUPNÍ </w:t>
      </w:r>
      <w:r w:rsidRPr="00A42CCE">
        <w:rPr>
          <w:rFonts w:cs="Times New Roman"/>
          <w:b/>
          <w:sz w:val="32"/>
          <w:szCs w:val="32"/>
        </w:rPr>
        <w:t>SMLOUV</w:t>
      </w:r>
      <w:r>
        <w:rPr>
          <w:rFonts w:cs="Times New Roman"/>
          <w:b/>
          <w:sz w:val="32"/>
          <w:szCs w:val="32"/>
        </w:rPr>
        <w:t>Y</w:t>
      </w:r>
    </w:p>
    <w:p w:rsidR="00DF0E8C" w:rsidRPr="00A42CCE" w:rsidRDefault="00DF5C0B" w:rsidP="004F33C5">
      <w:pPr>
        <w:pStyle w:val="WW-ZkladntextIMP"/>
        <w:spacing w:line="240" w:lineRule="auto"/>
        <w:jc w:val="center"/>
        <w:rPr>
          <w:rFonts w:cs="Times New Roman"/>
          <w:sz w:val="22"/>
          <w:szCs w:val="22"/>
        </w:rPr>
      </w:pPr>
      <w:r w:rsidRPr="00A42CCE">
        <w:rPr>
          <w:rFonts w:cs="Times New Roman"/>
          <w:color w:val="000000"/>
          <w:sz w:val="22"/>
          <w:szCs w:val="22"/>
        </w:rPr>
        <w:t xml:space="preserve">č. </w:t>
      </w:r>
      <w:r w:rsidR="004E1B99" w:rsidRPr="00A42CCE">
        <w:rPr>
          <w:rFonts w:cs="Times New Roman"/>
          <w:color w:val="000000"/>
          <w:sz w:val="22"/>
          <w:szCs w:val="22"/>
        </w:rPr>
        <w:t xml:space="preserve">smlouvy </w:t>
      </w:r>
      <w:r w:rsidR="00673D8D" w:rsidRPr="00A42CCE">
        <w:rPr>
          <w:rFonts w:cs="Times New Roman"/>
          <w:color w:val="000000"/>
          <w:sz w:val="22"/>
          <w:szCs w:val="22"/>
        </w:rPr>
        <w:t>kupujícího</w:t>
      </w:r>
      <w:r w:rsidRPr="00A42CCE">
        <w:rPr>
          <w:rFonts w:cs="Times New Roman"/>
          <w:color w:val="000000"/>
          <w:sz w:val="22"/>
          <w:szCs w:val="22"/>
        </w:rPr>
        <w:t>:</w:t>
      </w:r>
      <w:r w:rsidR="008A610B" w:rsidRPr="00A42CCE">
        <w:rPr>
          <w:rFonts w:cs="Times New Roman"/>
          <w:iCs/>
          <w:sz w:val="22"/>
          <w:szCs w:val="22"/>
        </w:rPr>
        <w:t xml:space="preserve"> </w:t>
      </w:r>
    </w:p>
    <w:p w:rsidR="008A610B" w:rsidRPr="00A42CCE" w:rsidRDefault="008A610B" w:rsidP="004F33C5">
      <w:pPr>
        <w:pStyle w:val="WW-ZkladntextIMP"/>
        <w:spacing w:line="240" w:lineRule="auto"/>
        <w:jc w:val="center"/>
        <w:rPr>
          <w:rFonts w:cs="Times New Roman"/>
          <w:iCs/>
          <w:sz w:val="22"/>
          <w:szCs w:val="22"/>
        </w:rPr>
      </w:pPr>
      <w:r w:rsidRPr="00A42CCE">
        <w:rPr>
          <w:rFonts w:cs="Times New Roman"/>
          <w:iCs/>
          <w:sz w:val="22"/>
          <w:szCs w:val="22"/>
        </w:rPr>
        <w:t xml:space="preserve">č. </w:t>
      </w:r>
      <w:r w:rsidR="004E1B99" w:rsidRPr="00A42CCE">
        <w:rPr>
          <w:rFonts w:cs="Times New Roman"/>
          <w:iCs/>
          <w:sz w:val="22"/>
          <w:szCs w:val="22"/>
        </w:rPr>
        <w:t xml:space="preserve">smlouvy </w:t>
      </w:r>
      <w:r w:rsidRPr="00A42CCE">
        <w:rPr>
          <w:rFonts w:cs="Times New Roman"/>
          <w:iCs/>
          <w:sz w:val="22"/>
          <w:szCs w:val="22"/>
        </w:rPr>
        <w:t>prodávajícího:</w:t>
      </w:r>
      <w:r w:rsidR="00D45177" w:rsidRPr="00A42CCE">
        <w:rPr>
          <w:rFonts w:cs="Times New Roman"/>
          <w:iCs/>
          <w:sz w:val="22"/>
          <w:szCs w:val="22"/>
        </w:rPr>
        <w:t xml:space="preserve"> </w:t>
      </w:r>
    </w:p>
    <w:p w:rsidR="005B7545" w:rsidRPr="00A42CCE" w:rsidRDefault="005B7545" w:rsidP="004F33C5">
      <w:pPr>
        <w:pStyle w:val="WW-ZkladntextIMP"/>
        <w:spacing w:line="240" w:lineRule="auto"/>
        <w:jc w:val="center"/>
        <w:rPr>
          <w:rFonts w:cs="Times New Roman"/>
          <w:iCs/>
          <w:sz w:val="22"/>
          <w:szCs w:val="22"/>
        </w:rPr>
      </w:pPr>
    </w:p>
    <w:p w:rsidR="006B3490" w:rsidRPr="00A42CCE" w:rsidRDefault="006B3490" w:rsidP="004F33C5">
      <w:pPr>
        <w:pStyle w:val="WW-ZkladntextIMP"/>
        <w:spacing w:line="240" w:lineRule="auto"/>
        <w:jc w:val="center"/>
        <w:rPr>
          <w:rFonts w:cs="Times New Roman"/>
          <w:iCs/>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Smluvní strany</w:t>
      </w:r>
    </w:p>
    <w:p w:rsidR="005B7545" w:rsidRPr="00A42CCE" w:rsidRDefault="0024734D" w:rsidP="004F33C5">
      <w:pPr>
        <w:pStyle w:val="ZkladntextIMP"/>
        <w:numPr>
          <w:ilvl w:val="1"/>
          <w:numId w:val="1"/>
        </w:numPr>
        <w:tabs>
          <w:tab w:val="left" w:pos="851"/>
        </w:tabs>
        <w:spacing w:line="240" w:lineRule="auto"/>
        <w:ind w:left="851" w:hanging="851"/>
        <w:rPr>
          <w:rFonts w:cs="Times New Roman"/>
          <w:sz w:val="22"/>
          <w:szCs w:val="22"/>
        </w:rPr>
      </w:pPr>
      <w:r w:rsidRPr="00A42CCE">
        <w:rPr>
          <w:rFonts w:cs="Times New Roman"/>
          <w:b/>
          <w:sz w:val="22"/>
          <w:szCs w:val="22"/>
        </w:rPr>
        <w:t>K</w:t>
      </w:r>
      <w:r w:rsidR="00DF0E8C" w:rsidRPr="00A42CCE">
        <w:rPr>
          <w:rFonts w:cs="Times New Roman"/>
          <w:b/>
          <w:sz w:val="22"/>
          <w:szCs w:val="22"/>
        </w:rPr>
        <w:t>upující:</w:t>
      </w:r>
    </w:p>
    <w:p w:rsidR="00DF0E8C" w:rsidRPr="00F67A89" w:rsidRDefault="00371E9E" w:rsidP="004F33C5">
      <w:pPr>
        <w:pStyle w:val="ZkladntextIMP"/>
        <w:tabs>
          <w:tab w:val="left" w:pos="4536"/>
        </w:tabs>
        <w:spacing w:line="240" w:lineRule="auto"/>
        <w:ind w:left="851"/>
        <w:rPr>
          <w:rFonts w:cs="Times New Roman"/>
          <w:b/>
          <w:sz w:val="22"/>
          <w:szCs w:val="22"/>
        </w:rPr>
      </w:pPr>
      <w:r w:rsidRPr="00F67A89">
        <w:rPr>
          <w:rFonts w:cs="Times New Roman"/>
          <w:b/>
          <w:sz w:val="22"/>
          <w:szCs w:val="22"/>
        </w:rPr>
        <w:t>Dopravní podnik Ostrava a.s.</w:t>
      </w:r>
    </w:p>
    <w:p w:rsidR="00CC5083" w:rsidRDefault="00A65BFC" w:rsidP="00CC5083">
      <w:pPr>
        <w:pStyle w:val="ZkladntextIMP"/>
        <w:tabs>
          <w:tab w:val="left" w:pos="4536"/>
        </w:tabs>
        <w:spacing w:line="240" w:lineRule="auto"/>
        <w:ind w:left="2880" w:hanging="2029"/>
        <w:rPr>
          <w:rFonts w:cs="Times New Roman"/>
          <w:sz w:val="22"/>
          <w:szCs w:val="22"/>
        </w:rPr>
      </w:pPr>
      <w:r w:rsidRPr="00A42CCE">
        <w:rPr>
          <w:rFonts w:cs="Times New Roman"/>
          <w:sz w:val="22"/>
          <w:szCs w:val="22"/>
        </w:rPr>
        <w:t xml:space="preserve">sídlo společnosti: </w:t>
      </w:r>
      <w:r w:rsidR="00CC5083">
        <w:rPr>
          <w:rFonts w:cs="Times New Roman"/>
          <w:sz w:val="22"/>
          <w:szCs w:val="22"/>
        </w:rPr>
        <w:tab/>
      </w:r>
      <w:r w:rsidR="00CC5083">
        <w:rPr>
          <w:rFonts w:cs="Times New Roman"/>
          <w:sz w:val="22"/>
          <w:szCs w:val="22"/>
        </w:rPr>
        <w:tab/>
      </w:r>
      <w:proofErr w:type="spellStart"/>
      <w:r w:rsidR="00371E9E" w:rsidRPr="00A42CCE">
        <w:rPr>
          <w:rFonts w:cs="Times New Roman"/>
          <w:sz w:val="22"/>
          <w:szCs w:val="22"/>
        </w:rPr>
        <w:t>Poděbradova</w:t>
      </w:r>
      <w:proofErr w:type="spellEnd"/>
      <w:r w:rsidR="00371E9E" w:rsidRPr="00A42CCE">
        <w:rPr>
          <w:rFonts w:cs="Times New Roman"/>
          <w:sz w:val="22"/>
          <w:szCs w:val="22"/>
        </w:rPr>
        <w:t xml:space="preserve"> 494/2</w:t>
      </w:r>
      <w:r w:rsidRPr="00A42CCE">
        <w:rPr>
          <w:rFonts w:cs="Times New Roman"/>
          <w:sz w:val="22"/>
          <w:szCs w:val="22"/>
        </w:rPr>
        <w:t xml:space="preserve">, </w:t>
      </w:r>
      <w:r w:rsidR="00371E9E" w:rsidRPr="00A42CCE">
        <w:rPr>
          <w:rFonts w:cs="Times New Roman"/>
          <w:sz w:val="22"/>
          <w:szCs w:val="22"/>
        </w:rPr>
        <w:t>Moravská Ostrava</w:t>
      </w:r>
      <w:r w:rsidR="003F3F15" w:rsidRPr="00A42CCE">
        <w:rPr>
          <w:rFonts w:cs="Times New Roman"/>
          <w:sz w:val="22"/>
          <w:szCs w:val="22"/>
        </w:rPr>
        <w:t>, 702</w:t>
      </w:r>
      <w:r w:rsidR="00B75F88" w:rsidRPr="00A42CCE">
        <w:rPr>
          <w:rFonts w:cs="Times New Roman"/>
          <w:sz w:val="22"/>
          <w:szCs w:val="22"/>
        </w:rPr>
        <w:t xml:space="preserve"> </w:t>
      </w:r>
      <w:r w:rsidR="003F3F15" w:rsidRPr="00A42CCE">
        <w:rPr>
          <w:rFonts w:cs="Times New Roman"/>
          <w:sz w:val="22"/>
          <w:szCs w:val="22"/>
        </w:rPr>
        <w:t xml:space="preserve">00 </w:t>
      </w:r>
    </w:p>
    <w:p w:rsidR="00DF0E8C" w:rsidRPr="00A42CCE" w:rsidRDefault="00CC5083" w:rsidP="00CC5083">
      <w:pPr>
        <w:pStyle w:val="ZkladntextIMP"/>
        <w:tabs>
          <w:tab w:val="left" w:pos="4536"/>
        </w:tabs>
        <w:spacing w:line="240" w:lineRule="auto"/>
        <w:ind w:left="2880" w:hanging="2029"/>
        <w:rPr>
          <w:rFonts w:cs="Times New Roman"/>
          <w:sz w:val="22"/>
          <w:szCs w:val="22"/>
        </w:rPr>
      </w:pPr>
      <w:r>
        <w:rPr>
          <w:rFonts w:cs="Times New Roman"/>
          <w:sz w:val="22"/>
          <w:szCs w:val="22"/>
        </w:rPr>
        <w:tab/>
      </w:r>
      <w:r>
        <w:rPr>
          <w:rFonts w:cs="Times New Roman"/>
          <w:sz w:val="22"/>
          <w:szCs w:val="22"/>
        </w:rPr>
        <w:tab/>
      </w:r>
      <w:r w:rsidR="003F3F15" w:rsidRPr="00A42CCE">
        <w:rPr>
          <w:rFonts w:cs="Times New Roman"/>
          <w:sz w:val="22"/>
          <w:szCs w:val="22"/>
        </w:rPr>
        <w:t>Ostrava</w:t>
      </w:r>
      <w:r w:rsidR="00371E9E" w:rsidRPr="00A42CCE">
        <w:rPr>
          <w:rFonts w:cs="Times New Roman"/>
          <w:sz w:val="22"/>
          <w:szCs w:val="22"/>
        </w:rPr>
        <w:t xml:space="preserve"> </w:t>
      </w:r>
    </w:p>
    <w:p w:rsidR="00F006B8" w:rsidRPr="00A42CCE" w:rsidRDefault="00DF0E8C"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 xml:space="preserve">Zastoupený: </w:t>
      </w:r>
      <w:r w:rsidRPr="00A42CCE">
        <w:rPr>
          <w:rFonts w:cs="Times New Roman"/>
          <w:sz w:val="22"/>
          <w:szCs w:val="22"/>
        </w:rPr>
        <w:tab/>
      </w:r>
      <w:r w:rsidR="00DA010B">
        <w:rPr>
          <w:rFonts w:cs="Times New Roman"/>
          <w:sz w:val="22"/>
          <w:szCs w:val="22"/>
        </w:rPr>
        <w:t>Ing. Daniel Morys, MBA, předseda představenstva</w:t>
      </w:r>
    </w:p>
    <w:p w:rsidR="00311889" w:rsidRPr="00A42CCE" w:rsidRDefault="00FF3444"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ab/>
      </w:r>
      <w:r w:rsidR="00311915">
        <w:rPr>
          <w:rFonts w:cs="Times New Roman"/>
          <w:sz w:val="22"/>
          <w:szCs w:val="22"/>
        </w:rPr>
        <w:t>Ing. Martin Chovanec, člen představenstva</w:t>
      </w:r>
    </w:p>
    <w:p w:rsidR="00B61857" w:rsidRPr="001E6CCC" w:rsidRDefault="00662782"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r w:rsidRPr="001E6CCC">
        <w:rPr>
          <w:rFonts w:cs="Times New Roman"/>
          <w:sz w:val="22"/>
          <w:szCs w:val="22"/>
        </w:rPr>
        <w:tab/>
      </w:r>
      <w:r w:rsidR="00B61857" w:rsidRPr="001E6CCC">
        <w:rPr>
          <w:rFonts w:cs="Times New Roman"/>
          <w:sz w:val="22"/>
          <w:szCs w:val="22"/>
        </w:rPr>
        <w:t>61974757</w:t>
      </w:r>
    </w:p>
    <w:p w:rsidR="00B61857" w:rsidRPr="001E6CCC" w:rsidRDefault="00B61857"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DIČ: </w:t>
      </w:r>
      <w:r w:rsidRPr="001E6CCC">
        <w:rPr>
          <w:rFonts w:cs="Times New Roman"/>
          <w:sz w:val="22"/>
          <w:szCs w:val="22"/>
        </w:rPr>
        <w:tab/>
        <w:t>CZ61974757</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r w:rsidRPr="001E6CCC">
        <w:rPr>
          <w:rFonts w:cs="Times New Roman"/>
          <w:sz w:val="22"/>
          <w:szCs w:val="22"/>
        </w:rPr>
        <w:tab/>
        <w:t xml:space="preserve">Komerční banka a. s., pobočka Ostrava </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číslo účtu: </w:t>
      </w:r>
      <w:r w:rsidRPr="001E6CCC">
        <w:rPr>
          <w:rFonts w:cs="Times New Roman"/>
          <w:sz w:val="22"/>
          <w:szCs w:val="22"/>
        </w:rPr>
        <w:tab/>
        <w:t>5708761/0100</w:t>
      </w:r>
    </w:p>
    <w:p w:rsidR="00F006B8"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osoba kupujícího</w:t>
      </w:r>
      <w:r w:rsidRPr="001E6CCC">
        <w:rPr>
          <w:rFonts w:cs="Times New Roman"/>
          <w:sz w:val="22"/>
          <w:szCs w:val="22"/>
        </w:rPr>
        <w:tab/>
      </w:r>
    </w:p>
    <w:p w:rsidR="00DF0E8C"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Pr="001E6CCC">
        <w:rPr>
          <w:rFonts w:cs="Times New Roman"/>
          <w:sz w:val="22"/>
          <w:szCs w:val="22"/>
        </w:rPr>
        <w:tab/>
      </w:r>
      <w:r w:rsidR="00E626AC" w:rsidRPr="001E6CCC">
        <w:rPr>
          <w:rFonts w:cs="Times New Roman"/>
          <w:sz w:val="22"/>
          <w:szCs w:val="22"/>
        </w:rPr>
        <w:t>Ing. Petr Tomala</w:t>
      </w:r>
    </w:p>
    <w:p w:rsidR="006B3490" w:rsidRPr="001E6CCC" w:rsidRDefault="00070327" w:rsidP="00E626AC">
      <w:pPr>
        <w:pStyle w:val="ZkladntextIMP"/>
        <w:tabs>
          <w:tab w:val="left" w:pos="4536"/>
        </w:tabs>
        <w:spacing w:line="240" w:lineRule="auto"/>
        <w:ind w:right="-285" w:firstLine="851"/>
        <w:rPr>
          <w:rFonts w:cs="Times New Roman"/>
          <w:sz w:val="22"/>
          <w:szCs w:val="22"/>
        </w:rPr>
      </w:pPr>
      <w:r w:rsidRPr="001E6CCC">
        <w:rPr>
          <w:rFonts w:cs="Times New Roman"/>
          <w:sz w:val="22"/>
          <w:szCs w:val="22"/>
        </w:rPr>
        <w:t>Ve věcech technických:</w:t>
      </w:r>
      <w:r w:rsidRPr="001E6CCC">
        <w:rPr>
          <w:rFonts w:cs="Times New Roman"/>
          <w:sz w:val="22"/>
          <w:szCs w:val="22"/>
        </w:rPr>
        <w:tab/>
      </w:r>
      <w:r w:rsidR="00E626AC" w:rsidRPr="001E6CCC">
        <w:rPr>
          <w:rFonts w:cs="Times New Roman"/>
          <w:sz w:val="22"/>
          <w:szCs w:val="22"/>
        </w:rPr>
        <w:t>Ing. Petr Tomala</w:t>
      </w:r>
    </w:p>
    <w:p w:rsidR="00B61857" w:rsidRPr="001E6CCC" w:rsidRDefault="00070327">
      <w:pPr>
        <w:pStyle w:val="ZkladntextIMP"/>
        <w:tabs>
          <w:tab w:val="left" w:pos="4536"/>
          <w:tab w:val="left" w:pos="6521"/>
        </w:tabs>
        <w:spacing w:line="240" w:lineRule="auto"/>
        <w:ind w:left="851" w:right="-285"/>
        <w:rPr>
          <w:rFonts w:cs="Times New Roman"/>
          <w:sz w:val="22"/>
          <w:szCs w:val="22"/>
        </w:rPr>
      </w:pPr>
      <w:r w:rsidRPr="001E6CCC">
        <w:rPr>
          <w:rFonts w:cs="Times New Roman"/>
          <w:sz w:val="22"/>
          <w:szCs w:val="22"/>
        </w:rPr>
        <w:tab/>
        <w:t xml:space="preserve">tel.: </w:t>
      </w:r>
      <w:r w:rsidR="00E626AC" w:rsidRPr="001E6CCC">
        <w:rPr>
          <w:rFonts w:cs="Times New Roman"/>
          <w:sz w:val="22"/>
          <w:szCs w:val="22"/>
        </w:rPr>
        <w:t>602 509</w:t>
      </w:r>
      <w:r w:rsidR="00440376" w:rsidRPr="001E6CCC">
        <w:rPr>
          <w:rFonts w:cs="Times New Roman"/>
          <w:sz w:val="22"/>
          <w:szCs w:val="22"/>
        </w:rPr>
        <w:t> </w:t>
      </w:r>
      <w:r w:rsidR="00E626AC" w:rsidRPr="001E6CCC">
        <w:rPr>
          <w:rFonts w:cs="Times New Roman"/>
          <w:sz w:val="22"/>
          <w:szCs w:val="22"/>
        </w:rPr>
        <w:t>232</w:t>
      </w:r>
      <w:r w:rsidRPr="001E6CCC">
        <w:rPr>
          <w:rFonts w:cs="Times New Roman"/>
          <w:sz w:val="22"/>
          <w:szCs w:val="22"/>
        </w:rPr>
        <w:tab/>
        <w:t>e-mail:</w:t>
      </w:r>
      <w:r w:rsidR="00E626AC" w:rsidRPr="001E6CCC">
        <w:rPr>
          <w:rFonts w:cs="Times New Roman"/>
          <w:sz w:val="22"/>
          <w:szCs w:val="22"/>
        </w:rPr>
        <w:t>ptomala</w:t>
      </w:r>
      <w:r w:rsidRPr="001E6CCC">
        <w:rPr>
          <w:rFonts w:cs="Times New Roman"/>
          <w:sz w:val="22"/>
          <w:szCs w:val="22"/>
        </w:rPr>
        <w:t>@dpo.cz</w:t>
      </w:r>
    </w:p>
    <w:p w:rsidR="0042286F" w:rsidRPr="001E6CCC" w:rsidRDefault="0042286F">
      <w:pPr>
        <w:ind w:left="851"/>
        <w:jc w:val="both"/>
        <w:rPr>
          <w:rFonts w:cs="Times New Roman"/>
          <w:sz w:val="22"/>
          <w:szCs w:val="22"/>
        </w:rPr>
      </w:pPr>
    </w:p>
    <w:p w:rsidR="00DA62AD" w:rsidRPr="001E6CCC" w:rsidRDefault="00DA62AD">
      <w:pPr>
        <w:ind w:left="851"/>
        <w:jc w:val="both"/>
        <w:rPr>
          <w:rFonts w:cs="Times New Roman"/>
          <w:sz w:val="22"/>
          <w:szCs w:val="22"/>
        </w:rPr>
      </w:pPr>
      <w:r w:rsidRPr="001E6CCC">
        <w:rPr>
          <w:rFonts w:cs="Times New Roman"/>
          <w:sz w:val="22"/>
          <w:szCs w:val="22"/>
        </w:rPr>
        <w:t>Společnost zapsaná v OR vedeném Krajským soudem v Ostravě, oddíl B, vložka 1104</w:t>
      </w:r>
    </w:p>
    <w:p w:rsidR="00DA62AD" w:rsidRPr="001E6CCC" w:rsidRDefault="00DA62AD">
      <w:pPr>
        <w:pStyle w:val="WW-ZkladntextIMP"/>
        <w:spacing w:line="240" w:lineRule="auto"/>
        <w:ind w:left="851"/>
        <w:rPr>
          <w:rFonts w:cs="Times New Roman"/>
          <w:sz w:val="22"/>
          <w:szCs w:val="22"/>
        </w:rPr>
      </w:pPr>
    </w:p>
    <w:p w:rsidR="00DF0E8C" w:rsidRPr="001E6CCC" w:rsidRDefault="00DF0E8C">
      <w:pPr>
        <w:pStyle w:val="WW-ZkladntextIMP"/>
        <w:spacing w:line="240" w:lineRule="auto"/>
        <w:ind w:left="851"/>
        <w:rPr>
          <w:rFonts w:cs="Times New Roman"/>
          <w:b/>
          <w:sz w:val="22"/>
          <w:szCs w:val="22"/>
        </w:rPr>
      </w:pPr>
      <w:r w:rsidRPr="001E6CCC">
        <w:rPr>
          <w:rFonts w:cs="Times New Roman"/>
          <w:sz w:val="22"/>
          <w:szCs w:val="22"/>
        </w:rPr>
        <w:t xml:space="preserve">(dále jen </w:t>
      </w:r>
      <w:r w:rsidR="001A3476" w:rsidRPr="001E6CCC">
        <w:rPr>
          <w:rFonts w:cs="Times New Roman"/>
          <w:b/>
          <w:sz w:val="22"/>
          <w:szCs w:val="22"/>
        </w:rPr>
        <w:t>kupující)</w:t>
      </w:r>
    </w:p>
    <w:p w:rsidR="00DF0E8C" w:rsidRPr="001E6CCC" w:rsidRDefault="00DF0E8C">
      <w:pPr>
        <w:pStyle w:val="WW-ZkladntextIMP"/>
        <w:spacing w:line="240" w:lineRule="auto"/>
        <w:ind w:left="851"/>
        <w:rPr>
          <w:rFonts w:cs="Times New Roman"/>
          <w:sz w:val="22"/>
          <w:szCs w:val="22"/>
        </w:rPr>
      </w:pPr>
    </w:p>
    <w:p w:rsidR="00226B6D" w:rsidRPr="001E6CCC" w:rsidRDefault="00226B6D">
      <w:pPr>
        <w:pStyle w:val="WW-ZkladntextIMP"/>
        <w:spacing w:line="240" w:lineRule="auto"/>
        <w:ind w:left="851"/>
        <w:rPr>
          <w:rFonts w:cs="Times New Roman"/>
          <w:sz w:val="22"/>
          <w:szCs w:val="22"/>
        </w:rPr>
      </w:pPr>
    </w:p>
    <w:p w:rsidR="00D45177" w:rsidRPr="001E6CCC" w:rsidRDefault="005B7545">
      <w:pPr>
        <w:pStyle w:val="ZkladntextIMP"/>
        <w:numPr>
          <w:ilvl w:val="1"/>
          <w:numId w:val="1"/>
        </w:numPr>
        <w:tabs>
          <w:tab w:val="left" w:pos="851"/>
        </w:tabs>
        <w:spacing w:line="240" w:lineRule="auto"/>
        <w:ind w:left="851" w:hanging="851"/>
        <w:rPr>
          <w:rFonts w:cs="Times New Roman"/>
          <w:b/>
          <w:sz w:val="22"/>
          <w:szCs w:val="22"/>
        </w:rPr>
      </w:pPr>
      <w:r w:rsidRPr="001E6CCC">
        <w:rPr>
          <w:rFonts w:cs="Times New Roman"/>
          <w:b/>
          <w:sz w:val="22"/>
          <w:szCs w:val="22"/>
        </w:rPr>
        <w:t>P</w:t>
      </w:r>
      <w:r w:rsidR="00D45177" w:rsidRPr="001E6CCC">
        <w:rPr>
          <w:rFonts w:cs="Times New Roman"/>
          <w:b/>
          <w:sz w:val="22"/>
          <w:szCs w:val="22"/>
        </w:rPr>
        <w:t>rodávající</w:t>
      </w:r>
      <w:r w:rsidR="00D45177" w:rsidRPr="001E6CCC">
        <w:rPr>
          <w:rFonts w:cs="Times New Roman"/>
          <w:sz w:val="22"/>
          <w:szCs w:val="22"/>
        </w:rPr>
        <w:t>:</w:t>
      </w:r>
    </w:p>
    <w:p w:rsidR="00D45177" w:rsidRPr="00E316FC" w:rsidRDefault="00F30505">
      <w:pPr>
        <w:pStyle w:val="ZkladntextIMP"/>
        <w:tabs>
          <w:tab w:val="left" w:pos="4536"/>
        </w:tabs>
        <w:spacing w:line="240" w:lineRule="auto"/>
        <w:ind w:left="851" w:right="-285"/>
        <w:rPr>
          <w:rFonts w:cs="Times New Roman"/>
          <w:sz w:val="22"/>
          <w:szCs w:val="22"/>
        </w:rPr>
      </w:pPr>
      <w:r w:rsidRPr="00F30505">
        <w:rPr>
          <w:rFonts w:cs="Times New Roman"/>
          <w:sz w:val="22"/>
          <w:szCs w:val="22"/>
        </w:rPr>
        <w:t>Název/Obchodní firma:</w:t>
      </w:r>
    </w:p>
    <w:p w:rsidR="001E3CDE" w:rsidRDefault="00A65BFC">
      <w:pPr>
        <w:pStyle w:val="ZkladntextIMP"/>
        <w:tabs>
          <w:tab w:val="left" w:pos="4536"/>
        </w:tabs>
        <w:ind w:left="851" w:right="-285"/>
        <w:rPr>
          <w:rFonts w:cs="Times New Roman"/>
          <w:sz w:val="22"/>
          <w:szCs w:val="22"/>
        </w:rPr>
      </w:pPr>
      <w:r w:rsidRPr="001E6CCC">
        <w:rPr>
          <w:rFonts w:cs="Times New Roman"/>
          <w:sz w:val="22"/>
          <w:szCs w:val="22"/>
        </w:rPr>
        <w:t>Sídlo</w:t>
      </w:r>
      <w:r w:rsidR="00FF3444" w:rsidRPr="001E6CCC">
        <w:rPr>
          <w:rFonts w:cs="Times New Roman"/>
          <w:sz w:val="22"/>
          <w:szCs w:val="22"/>
        </w:rPr>
        <w:t>:</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Zastoupený:</w:t>
      </w:r>
      <w:r w:rsidR="005F25E2">
        <w:rPr>
          <w:rFonts w:cs="Times New Roman"/>
          <w:sz w:val="22"/>
          <w:szCs w:val="22"/>
        </w:rPr>
        <w:t xml:space="preserve"> </w:t>
      </w:r>
    </w:p>
    <w:p w:rsidR="004D636A"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r w:rsidR="005F25E2" w:rsidRPr="005F25E2">
        <w:t xml:space="preserve"> </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DIČ:</w:t>
      </w:r>
      <w:r w:rsidR="005F25E2" w:rsidRPr="005F25E2">
        <w:t xml:space="preserve"> </w:t>
      </w:r>
    </w:p>
    <w:p w:rsidR="00D45177" w:rsidRPr="001E6CCC" w:rsidRDefault="008A13D5">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w:t>
      </w:r>
      <w:r w:rsidR="00D45177" w:rsidRPr="001E6CCC">
        <w:rPr>
          <w:rFonts w:cs="Times New Roman"/>
          <w:sz w:val="22"/>
          <w:szCs w:val="22"/>
        </w:rPr>
        <w:t xml:space="preserve">soba </w:t>
      </w:r>
      <w:r w:rsidR="004D636A" w:rsidRPr="001E6CCC">
        <w:rPr>
          <w:rFonts w:cs="Times New Roman"/>
          <w:sz w:val="22"/>
          <w:szCs w:val="22"/>
        </w:rPr>
        <w:t>prodávajícího</w:t>
      </w:r>
      <w:r w:rsidR="00D45177" w:rsidRPr="001E6CCC">
        <w:rPr>
          <w:rFonts w:cs="Times New Roman"/>
          <w:sz w:val="22"/>
          <w:szCs w:val="22"/>
        </w:rPr>
        <w:t>:</w:t>
      </w:r>
      <w:r w:rsidR="00061DD3" w:rsidRPr="00061DD3">
        <w:t xml:space="preserve"> </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00061DD3">
        <w:rPr>
          <w:rFonts w:cs="Times New Roman"/>
          <w:sz w:val="22"/>
          <w:szCs w:val="22"/>
        </w:rPr>
        <w:t xml:space="preserve"> </w:t>
      </w:r>
    </w:p>
    <w:p w:rsidR="001E3CDE" w:rsidRDefault="004D636A">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technických:</w:t>
      </w:r>
      <w:r w:rsidR="00061DD3">
        <w:rPr>
          <w:rFonts w:cs="Times New Roman"/>
          <w:sz w:val="22"/>
          <w:szCs w:val="22"/>
        </w:rPr>
        <w:t xml:space="preserve"> </w:t>
      </w:r>
    </w:p>
    <w:p w:rsidR="00535BD5" w:rsidRDefault="00D45177">
      <w:pPr>
        <w:pStyle w:val="dka"/>
        <w:widowControl/>
        <w:tabs>
          <w:tab w:val="left" w:pos="1134"/>
          <w:tab w:val="left" w:pos="1276"/>
          <w:tab w:val="left" w:pos="2127"/>
          <w:tab w:val="left" w:pos="9356"/>
        </w:tabs>
        <w:spacing w:before="120"/>
        <w:ind w:left="851"/>
        <w:rPr>
          <w:sz w:val="24"/>
        </w:rPr>
      </w:pPr>
      <w:r w:rsidRPr="001E6CCC">
        <w:rPr>
          <w:rFonts w:cs="Times New Roman"/>
          <w:color w:val="auto"/>
          <w:szCs w:val="22"/>
        </w:rPr>
        <w:t>Doručovací adresa pro doručení oznámení:</w:t>
      </w:r>
      <w:r w:rsidR="007F3E10" w:rsidRPr="007F3E10">
        <w:rPr>
          <w:sz w:val="24"/>
        </w:rPr>
        <w:t xml:space="preserve"> </w:t>
      </w:r>
    </w:p>
    <w:p w:rsidR="00FF4088" w:rsidRPr="0092218C" w:rsidRDefault="006B3490" w:rsidP="00E316FC">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r w:rsidRPr="0092218C">
        <w:rPr>
          <w:rFonts w:cs="Times New Roman"/>
          <w:sz w:val="22"/>
          <w:szCs w:val="22"/>
        </w:rPr>
        <w:t>:</w:t>
      </w:r>
      <w:r w:rsidR="007F3E10" w:rsidRPr="0092218C">
        <w:rPr>
          <w:rFonts w:cs="Times New Roman"/>
          <w:sz w:val="22"/>
          <w:szCs w:val="22"/>
        </w:rPr>
        <w:t xml:space="preserve"> </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Společnost zapsaná v obchodním rejstříku, vedeném krajským soudem </w:t>
      </w:r>
    </w:p>
    <w:p w:rsidR="00DF0E8C" w:rsidRDefault="00D45177">
      <w:pPr>
        <w:pStyle w:val="WW-ZkladntextIMP"/>
        <w:spacing w:line="240" w:lineRule="auto"/>
        <w:ind w:left="851"/>
        <w:rPr>
          <w:rFonts w:cs="Times New Roman"/>
          <w:b/>
          <w:sz w:val="22"/>
          <w:szCs w:val="22"/>
        </w:rPr>
      </w:pPr>
      <w:r w:rsidRPr="001E6CCC">
        <w:rPr>
          <w:rFonts w:cs="Times New Roman"/>
          <w:sz w:val="22"/>
          <w:szCs w:val="22"/>
        </w:rPr>
        <w:t xml:space="preserve">(dále jen </w:t>
      </w:r>
      <w:r w:rsidR="001A3476" w:rsidRPr="001E6CCC">
        <w:rPr>
          <w:rFonts w:cs="Times New Roman"/>
          <w:b/>
          <w:sz w:val="22"/>
          <w:szCs w:val="22"/>
        </w:rPr>
        <w:t>prodávající)</w:t>
      </w:r>
      <w:r w:rsidR="001A3476" w:rsidRPr="001E6CCC">
        <w:rPr>
          <w:rFonts w:cs="Times New Roman"/>
          <w:b/>
          <w:sz w:val="22"/>
          <w:szCs w:val="22"/>
        </w:rPr>
        <w:tab/>
      </w:r>
    </w:p>
    <w:p w:rsidR="00E316FC" w:rsidRDefault="00E316FC" w:rsidP="00E316FC">
      <w:pPr>
        <w:pStyle w:val="WW-ZkladntextIMP"/>
        <w:spacing w:line="240" w:lineRule="auto"/>
        <w:ind w:left="851"/>
        <w:rPr>
          <w:rFonts w:cs="Times New Roman"/>
          <w:i/>
          <w:color w:val="00B0F0"/>
          <w:sz w:val="22"/>
          <w:szCs w:val="22"/>
        </w:rPr>
      </w:pPr>
      <w:r>
        <w:rPr>
          <w:rFonts w:cs="Times New Roman"/>
          <w:i/>
          <w:color w:val="00B0F0"/>
          <w:sz w:val="22"/>
          <w:szCs w:val="22"/>
        </w:rPr>
        <w:t xml:space="preserve">(POZ. Doplní </w:t>
      </w:r>
      <w:r w:rsidR="001E3CDE">
        <w:rPr>
          <w:rFonts w:cs="Times New Roman"/>
          <w:i/>
          <w:color w:val="00B0F0"/>
          <w:sz w:val="22"/>
          <w:szCs w:val="22"/>
        </w:rPr>
        <w:t>účastník</w:t>
      </w:r>
      <w:r>
        <w:rPr>
          <w:rFonts w:cs="Times New Roman"/>
          <w:i/>
          <w:color w:val="00B0F0"/>
          <w:sz w:val="22"/>
          <w:szCs w:val="22"/>
        </w:rPr>
        <w:t>. Poté poznámku vymažte)</w:t>
      </w:r>
    </w:p>
    <w:p w:rsidR="00B1240A" w:rsidRPr="001E6CCC" w:rsidRDefault="00DF0E8C">
      <w:pPr>
        <w:pStyle w:val="WW-ZkladntextIMP"/>
        <w:spacing w:line="240" w:lineRule="auto"/>
        <w:ind w:left="851"/>
        <w:jc w:val="both"/>
        <w:rPr>
          <w:rFonts w:cs="Times New Roman"/>
          <w:b/>
          <w:sz w:val="22"/>
          <w:szCs w:val="22"/>
        </w:rPr>
      </w:pPr>
      <w:r w:rsidRPr="001E6CCC">
        <w:rPr>
          <w:rFonts w:cs="Times New Roman"/>
          <w:sz w:val="22"/>
          <w:szCs w:val="22"/>
        </w:rPr>
        <w:t>(dále společně nazývané jako smluvní strany)</w:t>
      </w:r>
    </w:p>
    <w:p w:rsidR="00C151DE" w:rsidRPr="001E6CCC" w:rsidRDefault="00C151DE">
      <w:pPr>
        <w:pStyle w:val="WW-ZkladntextIMP"/>
        <w:spacing w:line="240" w:lineRule="auto"/>
        <w:rPr>
          <w:rFonts w:cs="Times New Roman"/>
          <w:sz w:val="22"/>
          <w:szCs w:val="22"/>
        </w:rPr>
      </w:pPr>
    </w:p>
    <w:p w:rsidR="006C6DDA" w:rsidRDefault="008E03FF">
      <w:pPr>
        <w:pStyle w:val="WW-ZkladntextIMP"/>
        <w:spacing w:line="240" w:lineRule="auto"/>
        <w:rPr>
          <w:sz w:val="22"/>
          <w:szCs w:val="22"/>
        </w:rPr>
      </w:pPr>
      <w:r w:rsidRPr="001E6CCC">
        <w:rPr>
          <w:sz w:val="22"/>
          <w:szCs w:val="22"/>
        </w:rPr>
        <w:t xml:space="preserve">Tato smlouva byla uzavřena v rámci </w:t>
      </w:r>
      <w:r w:rsidR="006A0BFD" w:rsidRPr="001E6CCC">
        <w:rPr>
          <w:sz w:val="22"/>
          <w:szCs w:val="22"/>
        </w:rPr>
        <w:t xml:space="preserve">zadávacího </w:t>
      </w:r>
      <w:r w:rsidRPr="001E6CCC">
        <w:rPr>
          <w:sz w:val="22"/>
          <w:szCs w:val="22"/>
        </w:rPr>
        <w:t xml:space="preserve">řízení vedeného u Dopravního podniku Ostrava a.s. pod číslem </w:t>
      </w:r>
      <w:r w:rsidR="00A8440D" w:rsidRPr="00FB7EF8">
        <w:t>NVZ-47-17-</w:t>
      </w:r>
      <w:proofErr w:type="spellStart"/>
      <w:r w:rsidR="00A8440D" w:rsidRPr="00FB7EF8">
        <w:t>OŘsA</w:t>
      </w:r>
      <w:proofErr w:type="spellEnd"/>
      <w:r w:rsidR="00A8440D" w:rsidRPr="00FB7EF8">
        <w:t>-</w:t>
      </w:r>
      <w:proofErr w:type="spellStart"/>
      <w:r w:rsidR="00A8440D" w:rsidRPr="00FB7EF8">
        <w:t>Ko</w:t>
      </w:r>
      <w:proofErr w:type="spellEnd"/>
      <w:r w:rsidR="00A8440D" w:rsidRPr="00FB7EF8">
        <w:t>-IRO</w:t>
      </w:r>
      <w:r w:rsidR="00A8440D">
        <w:t>P</w:t>
      </w:r>
      <w:r w:rsidR="004C664C" w:rsidRPr="001E6CCC">
        <w:rPr>
          <w:sz w:val="22"/>
          <w:szCs w:val="22"/>
        </w:rPr>
        <w:t>.</w:t>
      </w:r>
    </w:p>
    <w:p w:rsidR="001B7F44" w:rsidRDefault="001B7F44">
      <w:pPr>
        <w:pStyle w:val="WW-ZkladntextIMP"/>
        <w:spacing w:line="240" w:lineRule="auto"/>
        <w:rPr>
          <w:rFonts w:cs="Times New Roman"/>
          <w:sz w:val="22"/>
          <w:szCs w:val="22"/>
        </w:rPr>
      </w:pPr>
    </w:p>
    <w:p w:rsidR="00144C0A" w:rsidRPr="00A42CCE" w:rsidRDefault="00144C0A">
      <w:pPr>
        <w:pStyle w:val="WW-ZkladntextIMP"/>
        <w:spacing w:line="240" w:lineRule="auto"/>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Předmět dodávky</w:t>
      </w:r>
    </w:p>
    <w:p w:rsidR="00CA1927" w:rsidRPr="00A42CCE" w:rsidRDefault="00CA1927">
      <w:pPr>
        <w:pStyle w:val="WW-ZkladntextIMP"/>
        <w:spacing w:line="240" w:lineRule="auto"/>
        <w:jc w:val="both"/>
        <w:rPr>
          <w:rFonts w:cs="Times New Roman"/>
          <w:sz w:val="22"/>
          <w:szCs w:val="22"/>
        </w:rPr>
      </w:pPr>
      <w:r w:rsidRPr="00A42CCE">
        <w:rPr>
          <w:rFonts w:cs="Times New Roman"/>
          <w:sz w:val="22"/>
          <w:szCs w:val="22"/>
        </w:rPr>
        <w:t>Prodávající se touto smlouvou zavazuje dodat níže uvedený předmět plnění</w:t>
      </w:r>
      <w:r w:rsidR="0079518D" w:rsidRPr="00A42CCE">
        <w:rPr>
          <w:rFonts w:cs="Times New Roman"/>
          <w:sz w:val="22"/>
          <w:szCs w:val="22"/>
        </w:rPr>
        <w:t xml:space="preserve"> a umožnit k němu nabýt vlastnické právo</w:t>
      </w:r>
      <w:r w:rsidRPr="00A42CCE">
        <w:rPr>
          <w:rFonts w:cs="Times New Roman"/>
          <w:sz w:val="22"/>
          <w:szCs w:val="22"/>
        </w:rPr>
        <w:t xml:space="preserve"> a kupující</w:t>
      </w:r>
      <w:r w:rsidR="00393655" w:rsidRPr="00A42CCE">
        <w:rPr>
          <w:rFonts w:cs="Times New Roman"/>
          <w:sz w:val="22"/>
          <w:szCs w:val="22"/>
        </w:rPr>
        <w:t xml:space="preserve"> se zavazuje řádně a včas dodaný předmět plnění převzít a zaplatit za něj smluvenou cenu</w:t>
      </w:r>
      <w:r w:rsidRPr="00A42CCE">
        <w:rPr>
          <w:rFonts w:cs="Times New Roman"/>
          <w:sz w:val="22"/>
          <w:szCs w:val="22"/>
        </w:rPr>
        <w:t>.</w:t>
      </w:r>
    </w:p>
    <w:p w:rsidR="00167833" w:rsidRPr="00A42CCE" w:rsidRDefault="00167833">
      <w:pPr>
        <w:pStyle w:val="WW-ZkladntextIMP"/>
        <w:spacing w:line="240" w:lineRule="auto"/>
        <w:jc w:val="both"/>
        <w:rPr>
          <w:rFonts w:cs="Times New Roman"/>
          <w:sz w:val="22"/>
          <w:szCs w:val="22"/>
        </w:rPr>
      </w:pPr>
    </w:p>
    <w:p w:rsidR="00226B6D" w:rsidRPr="00A42CCE" w:rsidRDefault="00DF0E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Předmětem dodávky j</w:t>
      </w:r>
      <w:r w:rsidR="00A71B1B" w:rsidRPr="00A42CCE">
        <w:rPr>
          <w:rFonts w:cs="Times New Roman"/>
          <w:sz w:val="22"/>
          <w:szCs w:val="22"/>
        </w:rPr>
        <w:t>e</w:t>
      </w:r>
      <w:r w:rsidRPr="00A42CCE">
        <w:rPr>
          <w:rFonts w:cs="Times New Roman"/>
          <w:sz w:val="22"/>
          <w:szCs w:val="22"/>
        </w:rPr>
        <w:t xml:space="preserve"> </w:t>
      </w:r>
      <w:r w:rsidR="003F6E1E">
        <w:rPr>
          <w:rFonts w:cs="Times New Roman"/>
          <w:sz w:val="22"/>
          <w:szCs w:val="22"/>
        </w:rPr>
        <w:t>nejvýše</w:t>
      </w:r>
      <w:r w:rsidR="003F6E1E" w:rsidRPr="00A42CCE">
        <w:rPr>
          <w:rFonts w:cs="Times New Roman"/>
          <w:sz w:val="22"/>
          <w:szCs w:val="22"/>
        </w:rPr>
        <w:t xml:space="preserve"> </w:t>
      </w:r>
      <w:r w:rsidR="00721273" w:rsidRPr="00A42CCE">
        <w:rPr>
          <w:rFonts w:cs="Times New Roman"/>
          <w:sz w:val="22"/>
          <w:szCs w:val="22"/>
        </w:rPr>
        <w:t>4</w:t>
      </w:r>
      <w:r w:rsidR="00C063ED" w:rsidRPr="00A42CCE">
        <w:rPr>
          <w:rFonts w:cs="Times New Roman"/>
          <w:sz w:val="22"/>
          <w:szCs w:val="22"/>
        </w:rPr>
        <w:t>0</w:t>
      </w:r>
      <w:r w:rsidR="0014493D" w:rsidRPr="00A42CCE">
        <w:rPr>
          <w:rFonts w:cs="Times New Roman"/>
          <w:sz w:val="22"/>
          <w:szCs w:val="22"/>
        </w:rPr>
        <w:t xml:space="preserve"> </w:t>
      </w:r>
      <w:r w:rsidRPr="00A42CCE">
        <w:rPr>
          <w:rFonts w:cs="Times New Roman"/>
          <w:sz w:val="22"/>
          <w:szCs w:val="22"/>
        </w:rPr>
        <w:t>ks</w:t>
      </w:r>
      <w:r w:rsidR="00F006B8" w:rsidRPr="00A42CCE">
        <w:rPr>
          <w:rFonts w:cs="Times New Roman"/>
          <w:sz w:val="22"/>
          <w:szCs w:val="22"/>
        </w:rPr>
        <w:t xml:space="preserve"> </w:t>
      </w:r>
      <w:r w:rsidR="00447062" w:rsidRPr="00A42CCE">
        <w:rPr>
          <w:rFonts w:cs="Times New Roman"/>
          <w:sz w:val="22"/>
          <w:szCs w:val="22"/>
        </w:rPr>
        <w:t xml:space="preserve">nových </w:t>
      </w:r>
      <w:r w:rsidR="00FD0E87" w:rsidRPr="00A42CCE">
        <w:rPr>
          <w:rFonts w:cs="Times New Roman"/>
          <w:sz w:val="22"/>
          <w:szCs w:val="22"/>
        </w:rPr>
        <w:t>nízkopodlažních</w:t>
      </w:r>
      <w:r w:rsidR="00EC2021" w:rsidRPr="00A42CCE">
        <w:rPr>
          <w:rFonts w:cs="Times New Roman"/>
          <w:sz w:val="22"/>
          <w:szCs w:val="22"/>
        </w:rPr>
        <w:t xml:space="preserve"> </w:t>
      </w:r>
      <w:r w:rsidR="00C20AFD">
        <w:rPr>
          <w:rFonts w:cs="Times New Roman"/>
          <w:sz w:val="22"/>
          <w:szCs w:val="22"/>
        </w:rPr>
        <w:t>velkokapacitních</w:t>
      </w:r>
      <w:r w:rsidR="00C20AFD" w:rsidRPr="00A42CCE">
        <w:rPr>
          <w:rFonts w:cs="Times New Roman"/>
          <w:sz w:val="22"/>
          <w:szCs w:val="22"/>
        </w:rPr>
        <w:t xml:space="preserve"> </w:t>
      </w:r>
      <w:r w:rsidR="0014493D" w:rsidRPr="00A42CCE">
        <w:rPr>
          <w:rFonts w:cs="Times New Roman"/>
          <w:sz w:val="22"/>
          <w:szCs w:val="22"/>
        </w:rPr>
        <w:t>tramvají</w:t>
      </w:r>
      <w:r w:rsidR="00B259B9" w:rsidRPr="00A42CCE">
        <w:rPr>
          <w:rFonts w:cs="Times New Roman"/>
          <w:sz w:val="22"/>
          <w:szCs w:val="22"/>
        </w:rPr>
        <w:t xml:space="preserve"> do </w:t>
      </w:r>
      <w:r w:rsidR="00B43E3F" w:rsidRPr="00A42CCE">
        <w:rPr>
          <w:rFonts w:cs="Times New Roman"/>
          <w:sz w:val="22"/>
          <w:szCs w:val="22"/>
        </w:rPr>
        <w:t>délky</w:t>
      </w:r>
      <w:r w:rsidR="00B259B9" w:rsidRPr="00A42CCE">
        <w:rPr>
          <w:rFonts w:cs="Times New Roman"/>
          <w:sz w:val="22"/>
          <w:szCs w:val="22"/>
        </w:rPr>
        <w:t xml:space="preserve"> </w:t>
      </w:r>
      <w:r w:rsidR="00C20AFD">
        <w:rPr>
          <w:rFonts w:cs="Times New Roman"/>
          <w:sz w:val="22"/>
          <w:szCs w:val="22"/>
        </w:rPr>
        <w:t>3</w:t>
      </w:r>
      <w:r w:rsidR="00AE72B2">
        <w:rPr>
          <w:rFonts w:cs="Times New Roman"/>
          <w:sz w:val="22"/>
          <w:szCs w:val="22"/>
        </w:rPr>
        <w:t>2,4</w:t>
      </w:r>
      <w:r w:rsidR="00C20AFD">
        <w:rPr>
          <w:rFonts w:cs="Times New Roman"/>
          <w:sz w:val="22"/>
          <w:szCs w:val="22"/>
        </w:rPr>
        <w:t xml:space="preserve">m </w:t>
      </w:r>
      <w:r w:rsidR="009171B2" w:rsidRPr="00A42CCE">
        <w:rPr>
          <w:rFonts w:cs="Times New Roman"/>
          <w:sz w:val="22"/>
          <w:szCs w:val="22"/>
        </w:rPr>
        <w:t>typu</w:t>
      </w:r>
      <w:r w:rsidR="00135A8B" w:rsidRPr="00A42CCE">
        <w:rPr>
          <w:rFonts w:cs="Times New Roman"/>
          <w:sz w:val="22"/>
          <w:szCs w:val="22"/>
        </w:rPr>
        <w:t xml:space="preserve"> </w:t>
      </w:r>
      <w:r w:rsidR="00C20AFD" w:rsidRPr="00440244">
        <w:rPr>
          <w:rFonts w:cs="Times New Roman"/>
          <w:sz w:val="22"/>
          <w:szCs w:val="22"/>
        </w:rPr>
        <w:t>………………</w:t>
      </w:r>
      <w:proofErr w:type="gramStart"/>
      <w:r w:rsidR="00C20AFD" w:rsidRPr="00440244">
        <w:rPr>
          <w:rFonts w:cs="Times New Roman"/>
          <w:sz w:val="22"/>
          <w:szCs w:val="22"/>
        </w:rPr>
        <w:t>…..</w:t>
      </w:r>
      <w:r w:rsidR="00E316FC" w:rsidRPr="00440244">
        <w:rPr>
          <w:rFonts w:cs="Times New Roman"/>
          <w:i/>
          <w:color w:val="00B0F0"/>
          <w:sz w:val="22"/>
          <w:szCs w:val="22"/>
          <w:u w:val="single"/>
        </w:rPr>
        <w:t>(Doplní</w:t>
      </w:r>
      <w:proofErr w:type="gramEnd"/>
      <w:r w:rsidR="001E3CDE" w:rsidRPr="00440244">
        <w:rPr>
          <w:rFonts w:cs="Times New Roman"/>
          <w:i/>
          <w:color w:val="00B0F0"/>
          <w:sz w:val="22"/>
          <w:szCs w:val="22"/>
          <w:u w:val="single"/>
        </w:rPr>
        <w:t xml:space="preserve"> účastník</w:t>
      </w:r>
      <w:r w:rsidR="00E316FC" w:rsidRPr="00440244">
        <w:rPr>
          <w:rFonts w:cs="Times New Roman"/>
          <w:i/>
          <w:color w:val="00B0F0"/>
          <w:sz w:val="22"/>
          <w:szCs w:val="22"/>
          <w:u w:val="single"/>
        </w:rPr>
        <w:t>)</w:t>
      </w:r>
      <w:r w:rsidR="00A37A4D" w:rsidRPr="00A42CCE">
        <w:rPr>
          <w:rFonts w:cs="Times New Roman"/>
          <w:i/>
          <w:color w:val="00B0F0"/>
          <w:sz w:val="22"/>
          <w:szCs w:val="22"/>
        </w:rPr>
        <w:t xml:space="preserve"> </w:t>
      </w:r>
      <w:r w:rsidRPr="00A42CCE">
        <w:rPr>
          <w:rFonts w:cs="Times New Roman"/>
          <w:sz w:val="22"/>
          <w:szCs w:val="22"/>
        </w:rPr>
        <w:t>vyrobené dle technické specifikace, která tvoří nedílnou přílohu č.</w:t>
      </w:r>
      <w:r w:rsidR="0014493D" w:rsidRPr="00A42CCE">
        <w:rPr>
          <w:rFonts w:cs="Times New Roman"/>
          <w:sz w:val="22"/>
          <w:szCs w:val="22"/>
        </w:rPr>
        <w:t xml:space="preserve"> </w:t>
      </w:r>
      <w:r w:rsidR="00DA5A2C" w:rsidRPr="00A42CCE">
        <w:rPr>
          <w:rFonts w:cs="Times New Roman"/>
          <w:sz w:val="22"/>
          <w:szCs w:val="22"/>
        </w:rPr>
        <w:t>1</w:t>
      </w:r>
      <w:r w:rsidR="00540DEB">
        <w:rPr>
          <w:rFonts w:cs="Times New Roman"/>
          <w:sz w:val="22"/>
          <w:szCs w:val="22"/>
        </w:rPr>
        <w:t xml:space="preserve"> </w:t>
      </w:r>
      <w:r w:rsidR="004277AD">
        <w:rPr>
          <w:rFonts w:cs="Times New Roman"/>
          <w:sz w:val="22"/>
          <w:szCs w:val="22"/>
        </w:rPr>
        <w:t xml:space="preserve">a odpovídající technickým podmínkám obsaženým v příloze č. 3 smlouvy </w:t>
      </w:r>
      <w:r w:rsidR="00FD0E87" w:rsidRPr="00A42CCE">
        <w:rPr>
          <w:rFonts w:cs="Times New Roman"/>
          <w:sz w:val="22"/>
          <w:szCs w:val="22"/>
        </w:rPr>
        <w:t>(dále také jen „tramvaj“</w:t>
      </w:r>
      <w:r w:rsidR="000B1FB3" w:rsidRPr="00A42CCE">
        <w:rPr>
          <w:rFonts w:cs="Times New Roman"/>
          <w:sz w:val="22"/>
          <w:szCs w:val="22"/>
        </w:rPr>
        <w:t xml:space="preserve"> nebo „vozidlo“</w:t>
      </w:r>
      <w:r w:rsidR="003F6E1E">
        <w:rPr>
          <w:rFonts w:cs="Times New Roman"/>
          <w:sz w:val="22"/>
          <w:szCs w:val="22"/>
        </w:rPr>
        <w:t xml:space="preserve"> nebo</w:t>
      </w:r>
      <w:r w:rsidR="00933CF9" w:rsidRPr="00A42CCE">
        <w:rPr>
          <w:rFonts w:cs="Times New Roman"/>
          <w:sz w:val="22"/>
          <w:szCs w:val="22"/>
        </w:rPr>
        <w:t xml:space="preserve"> „vůz“</w:t>
      </w:r>
      <w:r w:rsidR="00FD0E87" w:rsidRPr="00A42CCE">
        <w:rPr>
          <w:rFonts w:cs="Times New Roman"/>
          <w:sz w:val="22"/>
          <w:szCs w:val="22"/>
        </w:rPr>
        <w:t>)</w:t>
      </w:r>
      <w:r w:rsidR="00933CF9" w:rsidRPr="00A42CCE">
        <w:rPr>
          <w:rFonts w:cs="Times New Roman"/>
          <w:sz w:val="22"/>
          <w:szCs w:val="22"/>
        </w:rPr>
        <w:t>.</w:t>
      </w:r>
    </w:p>
    <w:p w:rsidR="00124DE6" w:rsidRPr="00A42CCE" w:rsidRDefault="00124DE6">
      <w:pPr>
        <w:pStyle w:val="WW-ZkladntextIMP"/>
        <w:tabs>
          <w:tab w:val="left" w:pos="426"/>
        </w:tabs>
        <w:spacing w:line="240" w:lineRule="auto"/>
        <w:rPr>
          <w:rFonts w:cs="Times New Roman"/>
          <w:sz w:val="22"/>
          <w:szCs w:val="22"/>
        </w:rPr>
      </w:pPr>
    </w:p>
    <w:p w:rsidR="00B43E3F" w:rsidRPr="00A42CCE" w:rsidRDefault="006A0BFD">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A42CCE">
        <w:rPr>
          <w:rFonts w:cs="Times New Roman"/>
          <w:sz w:val="22"/>
          <w:szCs w:val="22"/>
        </w:rPr>
        <w:t>Prodávaj</w:t>
      </w:r>
      <w:r w:rsidR="00760521" w:rsidRPr="00A42CCE">
        <w:rPr>
          <w:rFonts w:cs="Times New Roman"/>
          <w:sz w:val="22"/>
          <w:szCs w:val="22"/>
        </w:rPr>
        <w:t>í</w:t>
      </w:r>
      <w:r w:rsidRPr="00A42CCE">
        <w:rPr>
          <w:rFonts w:cs="Times New Roman"/>
          <w:sz w:val="22"/>
          <w:szCs w:val="22"/>
        </w:rPr>
        <w:t>cí se zavazuje dodat</w:t>
      </w:r>
      <w:r w:rsidR="00B43E3F" w:rsidRPr="00A42CCE">
        <w:rPr>
          <w:rFonts w:cs="Times New Roman"/>
          <w:bCs/>
          <w:sz w:val="22"/>
          <w:szCs w:val="22"/>
        </w:rPr>
        <w:t xml:space="preserve"> vozidla, kter</w:t>
      </w:r>
      <w:r w:rsidRPr="00A42CCE">
        <w:rPr>
          <w:rFonts w:cs="Times New Roman"/>
          <w:bCs/>
          <w:sz w:val="22"/>
          <w:szCs w:val="22"/>
        </w:rPr>
        <w:t>á</w:t>
      </w:r>
      <w:r w:rsidR="00B43E3F" w:rsidRPr="00A42CCE">
        <w:rPr>
          <w:rFonts w:cs="Times New Roman"/>
          <w:bCs/>
          <w:sz w:val="22"/>
          <w:szCs w:val="22"/>
        </w:rPr>
        <w:t xml:space="preserve"> splňují veškeré podmínky pro provoz na tra</w:t>
      </w:r>
      <w:r w:rsidR="00B43E3F" w:rsidRPr="00A42CCE">
        <w:rPr>
          <w:rFonts w:cs="Times New Roman"/>
          <w:bCs/>
          <w:sz w:val="22"/>
          <w:szCs w:val="22"/>
        </w:rPr>
        <w:t>m</w:t>
      </w:r>
      <w:r w:rsidR="00B43E3F" w:rsidRPr="00A42CCE">
        <w:rPr>
          <w:rFonts w:cs="Times New Roman"/>
          <w:bCs/>
          <w:sz w:val="22"/>
          <w:szCs w:val="22"/>
        </w:rPr>
        <w:t xml:space="preserve">vajové dráze v městské hromadné dopravě osob, stanovené závaznými právními předpisy platnými na území České republiky. </w:t>
      </w:r>
    </w:p>
    <w:p w:rsidR="00B43E3F" w:rsidRPr="00A42CCE" w:rsidRDefault="00B43E3F">
      <w:pPr>
        <w:pStyle w:val="WW-ZkladntextIMP"/>
        <w:tabs>
          <w:tab w:val="left" w:pos="426"/>
        </w:tabs>
        <w:spacing w:line="240" w:lineRule="auto"/>
        <w:rPr>
          <w:rFonts w:cs="Times New Roman"/>
          <w:sz w:val="22"/>
          <w:szCs w:val="22"/>
        </w:rPr>
      </w:pPr>
    </w:p>
    <w:p w:rsidR="00124DE6" w:rsidRPr="00A42CCE" w:rsidRDefault="00124DE6">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Součástí</w:t>
      </w:r>
      <w:r w:rsidR="002A62A7" w:rsidRPr="00A42CCE">
        <w:rPr>
          <w:rFonts w:cs="Times New Roman"/>
          <w:sz w:val="22"/>
          <w:szCs w:val="22"/>
        </w:rPr>
        <w:t xml:space="preserve"> dodávky prvního vozidla</w:t>
      </w:r>
      <w:r w:rsidRPr="00A42CCE">
        <w:rPr>
          <w:rFonts w:cs="Times New Roman"/>
          <w:sz w:val="22"/>
          <w:szCs w:val="22"/>
        </w:rPr>
        <w:t xml:space="preserve"> </w:t>
      </w:r>
      <w:r w:rsidR="002A62A7" w:rsidRPr="00A42CCE">
        <w:rPr>
          <w:rFonts w:cs="Times New Roman"/>
          <w:sz w:val="22"/>
          <w:szCs w:val="22"/>
        </w:rPr>
        <w:t>bude</w:t>
      </w:r>
      <w:r w:rsidRPr="00A42CCE">
        <w:rPr>
          <w:rFonts w:cs="Times New Roman"/>
          <w:sz w:val="22"/>
          <w:szCs w:val="22"/>
        </w:rPr>
        <w:t xml:space="preserve"> dodání</w:t>
      </w:r>
      <w:r w:rsidR="00760521" w:rsidRPr="00A42CCE">
        <w:rPr>
          <w:rFonts w:cs="Times New Roman"/>
          <w:sz w:val="22"/>
          <w:szCs w:val="22"/>
        </w:rPr>
        <w:t xml:space="preserve"> servisních přípravků</w:t>
      </w:r>
      <w:r w:rsidR="008270D6">
        <w:rPr>
          <w:rFonts w:cs="Times New Roman"/>
          <w:sz w:val="22"/>
          <w:szCs w:val="22"/>
        </w:rPr>
        <w:t xml:space="preserve"> a SW vybavení</w:t>
      </w:r>
      <w:r w:rsidR="00760521" w:rsidRPr="00A42CCE">
        <w:rPr>
          <w:rFonts w:cs="Times New Roman"/>
          <w:sz w:val="22"/>
          <w:szCs w:val="22"/>
        </w:rPr>
        <w:t xml:space="preserve"> v rozsahu dle Přílohy č. 2 smlouvy a dále</w:t>
      </w:r>
      <w:r w:rsidRPr="00A42CCE">
        <w:rPr>
          <w:rFonts w:cs="Times New Roman"/>
          <w:sz w:val="22"/>
          <w:szCs w:val="22"/>
        </w:rPr>
        <w:t xml:space="preserve"> technické dokumentace v českém jazyce v rozsahu:</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Rozhodnutí o schválení </w:t>
      </w:r>
      <w:r w:rsidR="00897B3A">
        <w:rPr>
          <w:sz w:val="22"/>
          <w:szCs w:val="22"/>
          <w:lang w:eastAsia="ar-SA"/>
        </w:rPr>
        <w:t xml:space="preserve">dodávaného </w:t>
      </w:r>
      <w:r w:rsidRPr="00A42CCE">
        <w:rPr>
          <w:sz w:val="22"/>
          <w:szCs w:val="22"/>
          <w:lang w:eastAsia="ar-SA"/>
        </w:rPr>
        <w:t>typu drážního vozidla dle § 54 odst. 1 zákona č. 266/1994 Sb. ve znění pozdějších předpisů,</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schválené technické podmínky zpracované v členění dle vyhlášky č. 173/1995 Sb., kterou se vydává dopravní řád drah, v platném znění, včetně příloh</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k obsluze a údržbě zahrnující – popis základních prvků tramvaje s uvedením jejich popisu, požadavky na údrž</w:t>
      </w:r>
      <w:r w:rsidR="00167833" w:rsidRPr="00A42CCE">
        <w:rPr>
          <w:sz w:val="22"/>
          <w:szCs w:val="22"/>
          <w:lang w:eastAsia="ar-SA"/>
        </w:rPr>
        <w:t>bu a opravy, schémata zapojení,</w:t>
      </w:r>
      <w:r w:rsidR="004F697F" w:rsidRPr="00A42CCE">
        <w:rPr>
          <w:sz w:val="22"/>
          <w:szCs w:val="22"/>
        </w:rPr>
        <w:t xml:space="preserve"> s</w:t>
      </w:r>
      <w:r w:rsidR="00FD0E87" w:rsidRPr="00A42CCE">
        <w:rPr>
          <w:sz w:val="22"/>
          <w:szCs w:val="22"/>
        </w:rPr>
        <w:t xml:space="preserve"> doporučeným </w:t>
      </w:r>
      <w:r w:rsidR="004F697F" w:rsidRPr="00A42CCE">
        <w:rPr>
          <w:sz w:val="22"/>
          <w:szCs w:val="22"/>
        </w:rPr>
        <w:t>k</w:t>
      </w:r>
      <w:r w:rsidR="004F697F" w:rsidRPr="00A42CCE">
        <w:rPr>
          <w:sz w:val="22"/>
          <w:szCs w:val="22"/>
        </w:rPr>
        <w:t>i</w:t>
      </w:r>
      <w:r w:rsidR="004F697F" w:rsidRPr="00A42CCE">
        <w:rPr>
          <w:sz w:val="22"/>
          <w:szCs w:val="22"/>
        </w:rPr>
        <w:t xml:space="preserve">lometrickým proběhem mezi jednotlivými </w:t>
      </w:r>
      <w:r w:rsidR="004F697F" w:rsidRPr="00633556">
        <w:rPr>
          <w:sz w:val="22"/>
          <w:szCs w:val="22"/>
        </w:rPr>
        <w:t>údržbami</w:t>
      </w:r>
      <w:r w:rsidR="000957DE" w:rsidRPr="00633556">
        <w:rPr>
          <w:sz w:val="22"/>
          <w:szCs w:val="22"/>
        </w:rPr>
        <w:t xml:space="preserve"> </w:t>
      </w:r>
      <w:r w:rsidR="00E316FC">
        <w:rPr>
          <w:sz w:val="22"/>
          <w:szCs w:val="22"/>
        </w:rPr>
        <w:t>………</w:t>
      </w:r>
      <w:proofErr w:type="gramStart"/>
      <w:r w:rsidR="00E316FC">
        <w:rPr>
          <w:sz w:val="22"/>
          <w:szCs w:val="22"/>
        </w:rPr>
        <w:t>…..</w:t>
      </w:r>
      <w:r w:rsidR="004F697F" w:rsidRPr="00633556">
        <w:rPr>
          <w:sz w:val="22"/>
          <w:szCs w:val="22"/>
        </w:rPr>
        <w:t xml:space="preserve"> km</w:t>
      </w:r>
      <w:proofErr w:type="gramEnd"/>
      <w:r w:rsidR="0070625E" w:rsidRPr="00633556">
        <w:rPr>
          <w:sz w:val="22"/>
          <w:szCs w:val="22"/>
        </w:rPr>
        <w:t>.</w:t>
      </w:r>
      <w:r w:rsidR="00FD0E87" w:rsidRPr="00633556">
        <w:rPr>
          <w:sz w:val="22"/>
          <w:szCs w:val="22"/>
        </w:rPr>
        <w:t xml:space="preserve"> </w:t>
      </w:r>
      <w:r w:rsidR="004F697F" w:rsidRPr="00A42CCE">
        <w:rPr>
          <w:sz w:val="22"/>
          <w:szCs w:val="22"/>
        </w:rPr>
        <w:t xml:space="preserve"> </w:t>
      </w:r>
      <w:r w:rsidR="00E316FC" w:rsidRPr="00144C0A">
        <w:rPr>
          <w:i/>
          <w:color w:val="00B0F0"/>
          <w:sz w:val="22"/>
          <w:szCs w:val="22"/>
          <w:u w:val="single"/>
          <w:lang w:eastAsia="ar-SA"/>
        </w:rPr>
        <w:t>(Doplní</w:t>
      </w:r>
      <w:r w:rsidR="001E3CDE" w:rsidRPr="00144C0A">
        <w:rPr>
          <w:i/>
          <w:color w:val="00B0F0"/>
          <w:sz w:val="22"/>
          <w:szCs w:val="22"/>
          <w:u w:val="single"/>
          <w:lang w:eastAsia="ar-SA"/>
        </w:rPr>
        <w:t xml:space="preserve"> účas</w:t>
      </w:r>
      <w:r w:rsidR="001E3CDE" w:rsidRPr="00144C0A">
        <w:rPr>
          <w:i/>
          <w:color w:val="00B0F0"/>
          <w:sz w:val="22"/>
          <w:szCs w:val="22"/>
          <w:u w:val="single"/>
          <w:lang w:eastAsia="ar-SA"/>
        </w:rPr>
        <w:t>t</w:t>
      </w:r>
      <w:r w:rsidR="001E3CDE" w:rsidRPr="00144C0A">
        <w:rPr>
          <w:i/>
          <w:color w:val="00B0F0"/>
          <w:sz w:val="22"/>
          <w:szCs w:val="22"/>
          <w:u w:val="single"/>
          <w:lang w:eastAsia="ar-SA"/>
        </w:rPr>
        <w:t>ník</w:t>
      </w:r>
      <w:r w:rsidR="00E316FC" w:rsidRPr="00144C0A">
        <w:rPr>
          <w:i/>
          <w:color w:val="00B0F0"/>
          <w:sz w:val="22"/>
          <w:szCs w:val="22"/>
          <w:u w:val="single"/>
          <w:lang w:eastAsia="ar-SA"/>
        </w:rPr>
        <w:t>)</w:t>
      </w:r>
    </w:p>
    <w:p w:rsidR="00026B9D" w:rsidRPr="00A42CCE" w:rsidRDefault="00026B9D">
      <w:pPr>
        <w:pStyle w:val="Odstavecseseznamem"/>
        <w:numPr>
          <w:ilvl w:val="0"/>
          <w:numId w:val="2"/>
        </w:numPr>
        <w:spacing w:before="90"/>
        <w:ind w:left="1418" w:hanging="567"/>
        <w:jc w:val="both"/>
        <w:rPr>
          <w:sz w:val="22"/>
          <w:szCs w:val="22"/>
          <w:lang w:eastAsia="ar-SA"/>
        </w:rPr>
      </w:pPr>
      <w:r w:rsidRPr="00A42CCE">
        <w:rPr>
          <w:sz w:val="22"/>
          <w:szCs w:val="22"/>
          <w:lang w:eastAsia="ar-SA"/>
        </w:rPr>
        <w:t>protokol akreditované zkušebny o splnění ČSN EN 15227</w:t>
      </w:r>
      <w:r w:rsidR="008F68EE">
        <w:rPr>
          <w:sz w:val="22"/>
          <w:szCs w:val="22"/>
          <w:lang w:eastAsia="ar-SA"/>
        </w:rPr>
        <w:t xml:space="preserve"> (případně rovnocenné normy)</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na havarijní nakolejování</w:t>
      </w:r>
      <w:r w:rsidR="00B854FA" w:rsidRPr="00A42CCE">
        <w:rPr>
          <w:sz w:val="22"/>
          <w:szCs w:val="22"/>
          <w:lang w:eastAsia="ar-SA"/>
        </w:rPr>
        <w:t>,</w:t>
      </w:r>
    </w:p>
    <w:p w:rsidR="00C25F56" w:rsidRPr="00A42CCE" w:rsidRDefault="00167833">
      <w:pPr>
        <w:pStyle w:val="Odstavecseseznamem"/>
        <w:numPr>
          <w:ilvl w:val="0"/>
          <w:numId w:val="2"/>
        </w:numPr>
        <w:spacing w:before="90"/>
        <w:ind w:left="1418" w:hanging="567"/>
        <w:jc w:val="both"/>
        <w:rPr>
          <w:sz w:val="22"/>
          <w:szCs w:val="22"/>
          <w:lang w:eastAsia="ar-SA"/>
        </w:rPr>
      </w:pPr>
      <w:r w:rsidRPr="00A42CCE">
        <w:rPr>
          <w:sz w:val="22"/>
          <w:szCs w:val="22"/>
          <w:lang w:eastAsia="ar-SA"/>
        </w:rPr>
        <w:t>katalog náhradních dílů</w:t>
      </w:r>
      <w:r w:rsidR="00645F99">
        <w:rPr>
          <w:sz w:val="22"/>
          <w:szCs w:val="22"/>
          <w:lang w:eastAsia="ar-SA"/>
        </w:rPr>
        <w:t>.</w:t>
      </w:r>
    </w:p>
    <w:p w:rsidR="00C25F56" w:rsidRPr="00A42CCE" w:rsidRDefault="00C25F56">
      <w:pPr>
        <w:pStyle w:val="Odstavecseseznamem"/>
        <w:ind w:left="851"/>
        <w:jc w:val="both"/>
        <w:rPr>
          <w:sz w:val="22"/>
          <w:szCs w:val="22"/>
          <w:lang w:eastAsia="ar-SA"/>
        </w:rPr>
      </w:pPr>
    </w:p>
    <w:p w:rsidR="00124DE6" w:rsidRPr="00A42CCE" w:rsidRDefault="00124DE6">
      <w:pPr>
        <w:pStyle w:val="Odstavecseseznamem"/>
        <w:ind w:left="851"/>
        <w:jc w:val="both"/>
        <w:rPr>
          <w:sz w:val="22"/>
          <w:szCs w:val="22"/>
          <w:lang w:eastAsia="ar-SA"/>
        </w:rPr>
      </w:pPr>
      <w:r w:rsidRPr="00A42CCE">
        <w:rPr>
          <w:sz w:val="22"/>
          <w:szCs w:val="22"/>
          <w:lang w:eastAsia="ar-SA"/>
        </w:rPr>
        <w:t xml:space="preserve">Veškerá dokumentace vč. katalogu náhradních dílů bude dodána 2x v elektronické podobě na CD, DVD, nebo USB </w:t>
      </w:r>
      <w:proofErr w:type="spellStart"/>
      <w:r w:rsidRPr="00A42CCE">
        <w:rPr>
          <w:sz w:val="22"/>
          <w:szCs w:val="22"/>
          <w:lang w:eastAsia="ar-SA"/>
        </w:rPr>
        <w:t>Flash</w:t>
      </w:r>
      <w:proofErr w:type="spellEnd"/>
      <w:r w:rsidRPr="00A42CCE">
        <w:rPr>
          <w:sz w:val="22"/>
          <w:szCs w:val="22"/>
          <w:lang w:eastAsia="ar-SA"/>
        </w:rPr>
        <w:t xml:space="preserve"> disku ve formátu PDF </w:t>
      </w:r>
      <w:r w:rsidR="005F5FD8" w:rsidRPr="005F5FD8">
        <w:rPr>
          <w:sz w:val="22"/>
          <w:szCs w:val="22"/>
          <w:lang w:eastAsia="ar-SA"/>
        </w:rPr>
        <w:t>(strojově čitelného) a ve formě so</w:t>
      </w:r>
      <w:r w:rsidR="005F5FD8" w:rsidRPr="005F5FD8">
        <w:rPr>
          <w:sz w:val="22"/>
          <w:szCs w:val="22"/>
          <w:lang w:eastAsia="ar-SA"/>
        </w:rPr>
        <w:t>u</w:t>
      </w:r>
      <w:r w:rsidR="005F5FD8" w:rsidRPr="005F5FD8">
        <w:rPr>
          <w:sz w:val="22"/>
          <w:szCs w:val="22"/>
          <w:lang w:eastAsia="ar-SA"/>
        </w:rPr>
        <w:t xml:space="preserve">boru formátu DWG,DXF či DWB </w:t>
      </w:r>
      <w:proofErr w:type="spellStart"/>
      <w:r w:rsidR="005F5FD8" w:rsidRPr="005F5FD8">
        <w:rPr>
          <w:sz w:val="22"/>
          <w:szCs w:val="22"/>
          <w:lang w:eastAsia="ar-SA"/>
        </w:rPr>
        <w:t>kompaktibílního</w:t>
      </w:r>
      <w:proofErr w:type="spellEnd"/>
      <w:r w:rsidR="005F5FD8" w:rsidRPr="005F5FD8">
        <w:rPr>
          <w:sz w:val="22"/>
          <w:szCs w:val="22"/>
          <w:lang w:eastAsia="ar-SA"/>
        </w:rPr>
        <w:t xml:space="preserve"> s </w:t>
      </w:r>
      <w:proofErr w:type="spellStart"/>
      <w:r w:rsidR="005F5FD8" w:rsidRPr="005F5FD8">
        <w:rPr>
          <w:sz w:val="22"/>
          <w:szCs w:val="22"/>
          <w:lang w:eastAsia="ar-SA"/>
        </w:rPr>
        <w:t>AutoCAD</w:t>
      </w:r>
      <w:proofErr w:type="spellEnd"/>
      <w:r w:rsidR="005F5FD8" w:rsidRPr="005F5FD8">
        <w:rPr>
          <w:sz w:val="22"/>
          <w:szCs w:val="22"/>
          <w:lang w:eastAsia="ar-SA"/>
        </w:rPr>
        <w:t xml:space="preserve"> 2015 či </w:t>
      </w:r>
      <w:proofErr w:type="spellStart"/>
      <w:r w:rsidR="005F5FD8" w:rsidRPr="005F5FD8">
        <w:rPr>
          <w:sz w:val="22"/>
          <w:szCs w:val="22"/>
          <w:lang w:eastAsia="ar-SA"/>
        </w:rPr>
        <w:t>VariCAD</w:t>
      </w:r>
      <w:proofErr w:type="spellEnd"/>
      <w:r w:rsidR="005F5FD8" w:rsidRPr="005F5FD8">
        <w:rPr>
          <w:sz w:val="22"/>
          <w:szCs w:val="22"/>
          <w:lang w:eastAsia="ar-SA"/>
        </w:rPr>
        <w:t xml:space="preserve"> 2009. Dále pak v tištěné podobě a to v počtu pěti kusů (</w:t>
      </w:r>
      <w:proofErr w:type="spellStart"/>
      <w:r w:rsidR="005F5FD8" w:rsidRPr="005F5FD8">
        <w:rPr>
          <w:sz w:val="22"/>
          <w:szCs w:val="22"/>
          <w:lang w:eastAsia="ar-SA"/>
        </w:rPr>
        <w:t>paré</w:t>
      </w:r>
      <w:proofErr w:type="spellEnd"/>
      <w:r w:rsidR="005F5FD8" w:rsidRPr="005F5FD8">
        <w:rPr>
          <w:sz w:val="22"/>
          <w:szCs w:val="22"/>
          <w:lang w:eastAsia="ar-SA"/>
        </w:rPr>
        <w:t xml:space="preserve">) z nichž alespoň jedno vyhotovení bude obsahovat podpisy osob uvedených na daném výkresu. Veškerá dokumentace bude předána </w:t>
      </w:r>
      <w:r w:rsidR="00AE72B2">
        <w:rPr>
          <w:sz w:val="22"/>
          <w:szCs w:val="22"/>
          <w:lang w:eastAsia="ar-SA"/>
        </w:rPr>
        <w:t>kupujícímu</w:t>
      </w:r>
      <w:r w:rsidR="005F5FD8" w:rsidRPr="005F5FD8">
        <w:rPr>
          <w:sz w:val="22"/>
          <w:szCs w:val="22"/>
          <w:lang w:eastAsia="ar-SA"/>
        </w:rPr>
        <w:t>.</w:t>
      </w:r>
      <w:r w:rsidR="00B05D0D" w:rsidRPr="00645F99">
        <w:rPr>
          <w:sz w:val="22"/>
          <w:szCs w:val="22"/>
          <w:lang w:eastAsia="ar-SA"/>
        </w:rPr>
        <w:t xml:space="preserve"> </w:t>
      </w:r>
      <w:r w:rsidR="00B05D0D" w:rsidRPr="00645F99">
        <w:rPr>
          <w:sz w:val="22"/>
          <w:szCs w:val="22"/>
        </w:rPr>
        <w:t>Servisní přípravky a SW vybavení pro diagnostiku budou dodány v rozsahu nezbytném pro zajištění řádného provozu a údržby. Servisními přípravky se r</w:t>
      </w:r>
      <w:r w:rsidR="00B05D0D" w:rsidRPr="00645F99">
        <w:rPr>
          <w:sz w:val="22"/>
          <w:szCs w:val="22"/>
        </w:rPr>
        <w:t>o</w:t>
      </w:r>
      <w:r w:rsidR="00B05D0D" w:rsidRPr="00645F99">
        <w:rPr>
          <w:sz w:val="22"/>
          <w:szCs w:val="22"/>
        </w:rPr>
        <w:t>zumí 1 sada výrobcem předepsaného speciálního servisního nářadí nezbytného pro prov</w:t>
      </w:r>
      <w:r w:rsidR="00B05D0D" w:rsidRPr="00645F99">
        <w:rPr>
          <w:sz w:val="22"/>
          <w:szCs w:val="22"/>
        </w:rPr>
        <w:t>á</w:t>
      </w:r>
      <w:r w:rsidR="00B05D0D" w:rsidRPr="00645F99">
        <w:rPr>
          <w:sz w:val="22"/>
          <w:szCs w:val="22"/>
        </w:rPr>
        <w:t>dění oprav a údržby vozidla. Jedná se o nářadí nad rámec běžného nářadí užívaného při opravách a údržbách obdobných vozidel, tedy speciální servisní přípravky určené k údržbě a opravám dodávaných vozidel, zejména pak servisní nářadí, které je dodavatel</w:t>
      </w:r>
      <w:r w:rsidR="005F6478" w:rsidRPr="00645F99">
        <w:rPr>
          <w:sz w:val="22"/>
          <w:szCs w:val="22"/>
        </w:rPr>
        <w:t>em</w:t>
      </w:r>
      <w:r w:rsidR="00B05D0D" w:rsidRPr="00645F99">
        <w:rPr>
          <w:sz w:val="22"/>
          <w:szCs w:val="22"/>
        </w:rPr>
        <w:t xml:space="preserve"> určeno výhradně k opravě vozidla</w:t>
      </w:r>
      <w:r w:rsidR="00645F99" w:rsidRPr="00645F99">
        <w:rPr>
          <w:sz w:val="22"/>
          <w:szCs w:val="22"/>
        </w:rPr>
        <w:t>.</w:t>
      </w:r>
    </w:p>
    <w:p w:rsidR="00DF0E8C" w:rsidRPr="00A42CCE" w:rsidRDefault="00DF0E8C">
      <w:pPr>
        <w:pStyle w:val="WW-ZkladntextIMP"/>
        <w:tabs>
          <w:tab w:val="left" w:pos="426"/>
        </w:tabs>
        <w:spacing w:line="240" w:lineRule="auto"/>
        <w:rPr>
          <w:rFonts w:cs="Times New Roman"/>
          <w:sz w:val="22"/>
          <w:szCs w:val="22"/>
        </w:rPr>
      </w:pPr>
    </w:p>
    <w:p w:rsidR="00124DE6" w:rsidRPr="00A42CCE" w:rsidRDefault="002A62A7">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Součástí dodávky</w:t>
      </w:r>
      <w:r w:rsidR="00124DE6" w:rsidRPr="00A42CCE">
        <w:rPr>
          <w:rFonts w:cs="Times New Roman"/>
          <w:sz w:val="22"/>
          <w:szCs w:val="22"/>
        </w:rPr>
        <w:t xml:space="preserve"> každé</w:t>
      </w:r>
      <w:r w:rsidRPr="00A42CCE">
        <w:rPr>
          <w:rFonts w:cs="Times New Roman"/>
          <w:sz w:val="22"/>
          <w:szCs w:val="22"/>
        </w:rPr>
        <w:t>ho</w:t>
      </w:r>
      <w:r w:rsidR="00124DE6" w:rsidRPr="00A42CCE">
        <w:rPr>
          <w:rFonts w:cs="Times New Roman"/>
          <w:sz w:val="22"/>
          <w:szCs w:val="22"/>
        </w:rPr>
        <w:t xml:space="preserve"> vozidl</w:t>
      </w:r>
      <w:r w:rsidRPr="00A42CCE">
        <w:rPr>
          <w:rFonts w:cs="Times New Roman"/>
          <w:sz w:val="22"/>
          <w:szCs w:val="22"/>
        </w:rPr>
        <w:t>a</w:t>
      </w:r>
      <w:r w:rsidR="00124DE6" w:rsidRPr="00A42CCE">
        <w:rPr>
          <w:rFonts w:cs="Times New Roman"/>
          <w:sz w:val="22"/>
          <w:szCs w:val="22"/>
        </w:rPr>
        <w:t xml:space="preserve"> </w:t>
      </w:r>
      <w:r w:rsidRPr="00A42CCE">
        <w:rPr>
          <w:rFonts w:cs="Times New Roman"/>
          <w:sz w:val="22"/>
          <w:szCs w:val="22"/>
        </w:rPr>
        <w:t>bude</w:t>
      </w:r>
      <w:r w:rsidR="00124DE6" w:rsidRPr="00A42CCE">
        <w:rPr>
          <w:rFonts w:cs="Times New Roman"/>
          <w:sz w:val="22"/>
          <w:szCs w:val="22"/>
        </w:rPr>
        <w:t xml:space="preserve"> dodá</w:t>
      </w:r>
      <w:r w:rsidRPr="00A42CCE">
        <w:rPr>
          <w:rFonts w:cs="Times New Roman"/>
          <w:sz w:val="22"/>
          <w:szCs w:val="22"/>
        </w:rPr>
        <w:t>ní</w:t>
      </w:r>
      <w:r w:rsidR="00124DE6" w:rsidRPr="00A42CCE">
        <w:rPr>
          <w:rFonts w:cs="Times New Roman"/>
          <w:sz w:val="22"/>
          <w:szCs w:val="22"/>
        </w:rPr>
        <w:t xml:space="preserve"> průvodní dokumentace (v českém jazyce) v rozsahu:</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prohlášení o shodě se schváleným typem,</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průkaz způsobilosti určených technických zařízení a průkaz způsobilosti drážního vozidla</w:t>
      </w:r>
      <w:r w:rsidR="00630915" w:rsidRPr="00A42CCE">
        <w:rPr>
          <w:sz w:val="22"/>
          <w:szCs w:val="22"/>
          <w:lang w:eastAsia="ar-SA"/>
        </w:rPr>
        <w:t>,</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výchozí revize elektrických zařízení</w:t>
      </w:r>
      <w:r w:rsidR="00C25F56" w:rsidRPr="00A42CCE">
        <w:rPr>
          <w:sz w:val="22"/>
          <w:szCs w:val="22"/>
          <w:lang w:eastAsia="ar-SA"/>
        </w:rPr>
        <w:t xml:space="preserve"> provedená dle ČSN 33 2000-6 a ČSN 33 1500</w:t>
      </w:r>
      <w:r w:rsidR="008F68EE">
        <w:rPr>
          <w:sz w:val="22"/>
          <w:szCs w:val="22"/>
          <w:lang w:eastAsia="ar-SA"/>
        </w:rPr>
        <w:t xml:space="preserve"> (případně rovnocenných norem)</w:t>
      </w:r>
      <w:r w:rsidR="00C25F56" w:rsidRPr="00A42CCE">
        <w:rPr>
          <w:sz w:val="22"/>
          <w:szCs w:val="22"/>
          <w:lang w:eastAsia="ar-SA"/>
        </w:rPr>
        <w:t>, ve smyslu vyhlášky MD č.100/1995 Sb. ve znění pozdějších předpisů</w:t>
      </w:r>
      <w:r w:rsidRPr="00A42CCE">
        <w:rPr>
          <w:sz w:val="22"/>
          <w:szCs w:val="22"/>
          <w:lang w:eastAsia="ar-SA"/>
        </w:rPr>
        <w:t>,</w:t>
      </w:r>
      <w:r w:rsidR="00734A3A" w:rsidRPr="00A42CCE">
        <w:rPr>
          <w:sz w:val="22"/>
          <w:szCs w:val="22"/>
          <w:lang w:eastAsia="ar-SA"/>
        </w:rPr>
        <w:t xml:space="preserve"> případně podle legislativy a technických norem účinných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 xml:space="preserve">protokol o technické prohlídce a zkoušce určených technických zařízení </w:t>
      </w:r>
      <w:r w:rsidR="00C25F56" w:rsidRPr="00A42CCE">
        <w:rPr>
          <w:sz w:val="22"/>
          <w:szCs w:val="22"/>
          <w:lang w:eastAsia="ar-SA"/>
        </w:rPr>
        <w:t>podle</w:t>
      </w:r>
      <w:r w:rsidR="00734A3A" w:rsidRPr="00A42CCE">
        <w:rPr>
          <w:sz w:val="22"/>
          <w:szCs w:val="22"/>
          <w:lang w:eastAsia="ar-SA"/>
        </w:rPr>
        <w:t xml:space="preserve"> § 47</w:t>
      </w:r>
      <w:r w:rsidR="00C25F56" w:rsidRPr="00A42CCE">
        <w:rPr>
          <w:sz w:val="22"/>
          <w:szCs w:val="22"/>
          <w:lang w:eastAsia="ar-SA"/>
        </w:rPr>
        <w:t xml:space="preserve"> zákona č.</w:t>
      </w:r>
      <w:r w:rsidR="006A0BFD" w:rsidRPr="00A42CCE">
        <w:rPr>
          <w:sz w:val="22"/>
          <w:szCs w:val="22"/>
          <w:lang w:eastAsia="ar-SA"/>
        </w:rPr>
        <w:t xml:space="preserve"> </w:t>
      </w:r>
      <w:r w:rsidR="00C25F56" w:rsidRPr="00A42CCE">
        <w:rPr>
          <w:sz w:val="22"/>
          <w:szCs w:val="22"/>
          <w:lang w:eastAsia="ar-SA"/>
        </w:rPr>
        <w:t>266/1994 Sb.</w:t>
      </w:r>
      <w:r w:rsidR="00734A3A" w:rsidRPr="00A42CCE">
        <w:rPr>
          <w:sz w:val="22"/>
          <w:szCs w:val="22"/>
          <w:lang w:eastAsia="ar-SA"/>
        </w:rPr>
        <w:t>, o dráhách,</w:t>
      </w:r>
      <w:r w:rsidR="00C25F56" w:rsidRPr="00A42CCE">
        <w:rPr>
          <w:sz w:val="22"/>
          <w:szCs w:val="22"/>
          <w:lang w:eastAsia="ar-SA"/>
        </w:rPr>
        <w:t xml:space="preserve"> ve znění zákona</w:t>
      </w:r>
      <w:r w:rsidR="00734A3A" w:rsidRPr="00A42CCE">
        <w:rPr>
          <w:sz w:val="22"/>
          <w:szCs w:val="22"/>
          <w:lang w:eastAsia="ar-SA"/>
        </w:rPr>
        <w:t xml:space="preserve"> pozdějších předpisů, případně podle legislativy, která nahradí uvedené ustanovení, účinné k okamžiku dodání voz</w:t>
      </w:r>
      <w:r w:rsidR="00734A3A" w:rsidRPr="00A42CCE">
        <w:rPr>
          <w:sz w:val="22"/>
          <w:szCs w:val="22"/>
          <w:lang w:eastAsia="ar-SA"/>
        </w:rPr>
        <w:t>i</w:t>
      </w:r>
      <w:r w:rsidR="00734A3A" w:rsidRPr="00A42CCE">
        <w:rPr>
          <w:sz w:val="22"/>
          <w:szCs w:val="22"/>
          <w:lang w:eastAsia="ar-SA"/>
        </w:rPr>
        <w:t>dla,</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protokol TBZ </w:t>
      </w:r>
      <w:r w:rsidR="00DD6E3B" w:rsidRPr="00A42CCE">
        <w:rPr>
          <w:sz w:val="22"/>
          <w:szCs w:val="22"/>
          <w:lang w:eastAsia="ar-SA"/>
        </w:rPr>
        <w:t>drážního vozidla dle vyhlášky MD č. 173/95 Sb. ve znění pozdějších předpisů,</w:t>
      </w:r>
      <w:r w:rsidR="00734A3A" w:rsidRPr="00A42CCE">
        <w:rPr>
          <w:sz w:val="22"/>
          <w:szCs w:val="22"/>
          <w:lang w:eastAsia="ar-SA"/>
        </w:rPr>
        <w:t xml:space="preserve"> případně podle legislativy, která nahradí uvedenou vyhlášku, účinnou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protokol o oživení elektrické výzbroje</w:t>
      </w:r>
      <w:r w:rsidR="00734A3A" w:rsidRPr="00A42CCE">
        <w:rPr>
          <w:sz w:val="22"/>
          <w:szCs w:val="22"/>
          <w:lang w:eastAsia="ar-SA"/>
        </w:rPr>
        <w:t>,</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záruční listy komponentů</w:t>
      </w:r>
      <w:r w:rsidR="0079518D" w:rsidRPr="00A42CCE">
        <w:rPr>
          <w:sz w:val="22"/>
          <w:szCs w:val="22"/>
          <w:lang w:eastAsia="ar-SA"/>
        </w:rPr>
        <w:t>,</w:t>
      </w:r>
      <w:r w:rsidRPr="00A42CCE">
        <w:rPr>
          <w:sz w:val="22"/>
          <w:szCs w:val="22"/>
          <w:lang w:eastAsia="ar-SA"/>
        </w:rPr>
        <w:t xml:space="preserve"> u nichž je záruka delší, než záruční lhůta celého vozidla (dle bodu </w:t>
      </w:r>
      <w:proofErr w:type="gramStart"/>
      <w:r w:rsidRPr="00A42CCE">
        <w:rPr>
          <w:sz w:val="22"/>
          <w:szCs w:val="22"/>
          <w:lang w:eastAsia="ar-SA"/>
        </w:rPr>
        <w:t>9.2. smlouvy</w:t>
      </w:r>
      <w:proofErr w:type="gramEnd"/>
      <w:r w:rsidRPr="00A42CCE">
        <w:rPr>
          <w:sz w:val="22"/>
          <w:szCs w:val="22"/>
          <w:lang w:eastAsia="ar-SA"/>
        </w:rPr>
        <w:t>),</w:t>
      </w:r>
    </w:p>
    <w:p w:rsidR="00BE0D36" w:rsidRPr="00A42CCE" w:rsidRDefault="00BB27C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shodě, případně </w:t>
      </w:r>
      <w:r w:rsidR="00BE0D36" w:rsidRPr="00A42CCE">
        <w:rPr>
          <w:sz w:val="22"/>
          <w:szCs w:val="22"/>
          <w:lang w:eastAsia="ar-SA"/>
        </w:rPr>
        <w:t xml:space="preserve">kusové protokoly všech komponentů, minimálně však:  </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vozidlovou skříň typ</w:t>
      </w:r>
      <w:r w:rsidR="00531584">
        <w:rPr>
          <w:sz w:val="22"/>
          <w:szCs w:val="22"/>
          <w:lang w:eastAsia="ar-SA"/>
        </w:rPr>
        <w:t>,</w:t>
      </w:r>
    </w:p>
    <w:p w:rsidR="00124DE6" w:rsidRPr="00A42CCE" w:rsidRDefault="00261D92">
      <w:pPr>
        <w:pStyle w:val="Odstavecseseznamem"/>
        <w:numPr>
          <w:ilvl w:val="0"/>
          <w:numId w:val="2"/>
        </w:numPr>
        <w:spacing w:before="90"/>
        <w:ind w:left="2410" w:hanging="567"/>
        <w:jc w:val="both"/>
        <w:rPr>
          <w:sz w:val="22"/>
          <w:szCs w:val="22"/>
          <w:lang w:eastAsia="ar-SA"/>
        </w:rPr>
      </w:pPr>
      <w:r w:rsidRPr="00A42CCE">
        <w:rPr>
          <w:sz w:val="22"/>
          <w:szCs w:val="22"/>
          <w:lang w:eastAsia="ar-SA"/>
        </w:rPr>
        <w:t>na rám</w:t>
      </w:r>
      <w:r w:rsidR="002A62A7" w:rsidRPr="00A42CCE">
        <w:rPr>
          <w:sz w:val="22"/>
          <w:szCs w:val="22"/>
          <w:lang w:eastAsia="ar-SA"/>
        </w:rPr>
        <w:t>y</w:t>
      </w:r>
      <w:r w:rsidRPr="00A42CCE">
        <w:rPr>
          <w:sz w:val="22"/>
          <w:szCs w:val="22"/>
          <w:lang w:eastAsia="ar-SA"/>
        </w:rPr>
        <w:t xml:space="preserve"> podvozk</w:t>
      </w:r>
      <w:r w:rsidR="002A62A7" w:rsidRPr="00A42CCE">
        <w:rPr>
          <w:sz w:val="22"/>
          <w:szCs w:val="22"/>
          <w:lang w:eastAsia="ar-SA"/>
        </w:rPr>
        <w:t>ů</w:t>
      </w:r>
      <w:r w:rsidR="00531584">
        <w:rPr>
          <w:sz w:val="22"/>
          <w:szCs w:val="22"/>
          <w:lang w:eastAsia="ar-SA"/>
        </w:rPr>
        <w:t>,</w:t>
      </w:r>
    </w:p>
    <w:p w:rsidR="001C3131"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trakční motory</w:t>
      </w:r>
      <w:r w:rsidR="00531584">
        <w:rPr>
          <w:sz w:val="22"/>
          <w:szCs w:val="22"/>
          <w:lang w:eastAsia="ar-SA"/>
        </w:rPr>
        <w:t>,</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plošinu pro invalidní</w:t>
      </w:r>
      <w:r w:rsidR="00261D92" w:rsidRPr="00A42CCE">
        <w:rPr>
          <w:sz w:val="22"/>
          <w:szCs w:val="22"/>
          <w:lang w:eastAsia="ar-SA"/>
        </w:rPr>
        <w:t xml:space="preserve"> vozíky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sběrač elektrického proudu</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topné jednotky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w:t>
      </w:r>
      <w:r w:rsidR="00531584">
        <w:rPr>
          <w:sz w:val="22"/>
          <w:szCs w:val="22"/>
          <w:lang w:eastAsia="ar-SA"/>
        </w:rPr>
        <w:t xml:space="preserve"> klimatizaci salónu cestujících,</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klimatizaci kabiny řidiče</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tachograf</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trakčních pohonů</w:t>
      </w:r>
      <w:r w:rsidR="00531584">
        <w:rPr>
          <w:sz w:val="22"/>
          <w:szCs w:val="22"/>
          <w:lang w:eastAsia="ar-SA"/>
        </w:rPr>
        <w:t>,</w:t>
      </w:r>
    </w:p>
    <w:p w:rsidR="00BE0D36"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pomocných pohonů</w:t>
      </w:r>
      <w:r w:rsidR="00531584">
        <w:rPr>
          <w:sz w:val="22"/>
          <w:szCs w:val="22"/>
          <w:lang w:eastAsia="ar-SA"/>
        </w:rPr>
        <w:t>.</w:t>
      </w:r>
    </w:p>
    <w:p w:rsidR="00124DE6" w:rsidRPr="00A42CCE" w:rsidRDefault="00124DE6">
      <w:pPr>
        <w:pStyle w:val="ZkladntextIMP"/>
        <w:tabs>
          <w:tab w:val="left" w:pos="851"/>
        </w:tabs>
        <w:spacing w:before="90" w:line="240" w:lineRule="auto"/>
        <w:jc w:val="both"/>
        <w:rPr>
          <w:rFonts w:cs="Times New Roman"/>
          <w:sz w:val="22"/>
          <w:szCs w:val="22"/>
        </w:rPr>
      </w:pPr>
    </w:p>
    <w:p w:rsidR="00124DE6" w:rsidRPr="00A42CCE" w:rsidRDefault="00C3464D">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Každé vozidlo bude mít </w:t>
      </w:r>
      <w:r w:rsidR="00124DE6" w:rsidRPr="00A42CCE">
        <w:rPr>
          <w:rFonts w:cs="Times New Roman"/>
          <w:sz w:val="22"/>
          <w:szCs w:val="22"/>
        </w:rPr>
        <w:t xml:space="preserve">SW vybavení, včetně interface s elektronickými systémy vozidla s tím, že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na své náklady</w:t>
      </w:r>
      <w:r w:rsidR="00124DE6" w:rsidRPr="00A42CCE">
        <w:rPr>
          <w:rFonts w:cs="Times New Roman"/>
          <w:sz w:val="22"/>
          <w:szCs w:val="22"/>
        </w:rPr>
        <w:t xml:space="preserve"> upgrade a update SW po celou dobu životnosti vozidla (soupis SW vybavení vč. jazykové verze je uveden </w:t>
      </w:r>
      <w:r w:rsidR="00EC2021" w:rsidRPr="00A42CCE">
        <w:rPr>
          <w:rFonts w:cs="Times New Roman"/>
          <w:sz w:val="22"/>
          <w:szCs w:val="22"/>
        </w:rPr>
        <w:t xml:space="preserve">v Příloze č. </w:t>
      </w:r>
      <w:r w:rsidR="00B43E3F" w:rsidRPr="00A42CCE">
        <w:rPr>
          <w:rFonts w:cs="Times New Roman"/>
          <w:sz w:val="22"/>
          <w:szCs w:val="22"/>
        </w:rPr>
        <w:t>2</w:t>
      </w:r>
      <w:r w:rsidR="00124DE6" w:rsidRPr="00A42CCE">
        <w:rPr>
          <w:rFonts w:cs="Times New Roman"/>
          <w:sz w:val="22"/>
          <w:szCs w:val="22"/>
        </w:rPr>
        <w:t xml:space="preserve"> </w:t>
      </w:r>
      <w:proofErr w:type="gramStart"/>
      <w:r w:rsidR="00124DE6" w:rsidRPr="00A42CCE">
        <w:rPr>
          <w:rFonts w:cs="Times New Roman"/>
          <w:sz w:val="22"/>
          <w:szCs w:val="22"/>
        </w:rPr>
        <w:t>této</w:t>
      </w:r>
      <w:proofErr w:type="gramEnd"/>
      <w:r w:rsidR="00124DE6" w:rsidRPr="00A42CCE">
        <w:rPr>
          <w:rFonts w:cs="Times New Roman"/>
          <w:sz w:val="22"/>
          <w:szCs w:val="22"/>
        </w:rPr>
        <w:t xml:space="preserve"> smlouvy)</w:t>
      </w:r>
      <w:r w:rsidR="00531584">
        <w:rPr>
          <w:rFonts w:cs="Times New Roman"/>
          <w:sz w:val="22"/>
          <w:szCs w:val="22"/>
        </w:rPr>
        <w:t xml:space="preserve">. </w:t>
      </w:r>
    </w:p>
    <w:p w:rsidR="00B9556A" w:rsidRPr="00A42CCE" w:rsidRDefault="00C3464D" w:rsidP="004F33C5">
      <w:pPr>
        <w:pStyle w:val="ZkladntextIMP"/>
        <w:spacing w:before="90" w:line="240" w:lineRule="auto"/>
        <w:ind w:left="851"/>
        <w:jc w:val="both"/>
        <w:rPr>
          <w:rFonts w:cs="Times New Roman"/>
          <w:sz w:val="22"/>
          <w:szCs w:val="22"/>
        </w:rPr>
      </w:pPr>
      <w:r w:rsidRPr="00A42CCE">
        <w:rPr>
          <w:rFonts w:cs="Times New Roman"/>
          <w:sz w:val="22"/>
          <w:szCs w:val="22"/>
        </w:rPr>
        <w:t xml:space="preserve">Každé vozidlo bude mít dále </w:t>
      </w:r>
      <w:r w:rsidR="00124DE6" w:rsidRPr="00A42CCE">
        <w:rPr>
          <w:rFonts w:cs="Times New Roman"/>
          <w:sz w:val="22"/>
          <w:szCs w:val="22"/>
        </w:rPr>
        <w:t xml:space="preserve">SW pro programové nastavení elektronických regulátorů trakčního měniče a statického měniče s vyčítáním uložených provozních záznamů.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 xml:space="preserve">na své náklady </w:t>
      </w:r>
      <w:r w:rsidR="00124DE6" w:rsidRPr="00A42CCE">
        <w:rPr>
          <w:rFonts w:cs="Times New Roman"/>
          <w:sz w:val="22"/>
          <w:szCs w:val="22"/>
        </w:rPr>
        <w:t>upgrade a update tohoto SW po dobu životnosti vozidla</w:t>
      </w:r>
      <w:r w:rsidR="008F1968" w:rsidRPr="00A42CCE">
        <w:rPr>
          <w:rFonts w:cs="Times New Roman"/>
          <w:sz w:val="22"/>
          <w:szCs w:val="22"/>
        </w:rPr>
        <w:t xml:space="preserve"> (soupis SW vč. jazykové verze je uveden v Příloze č. 2 </w:t>
      </w:r>
      <w:proofErr w:type="gramStart"/>
      <w:r w:rsidR="008F1968" w:rsidRPr="00A42CCE">
        <w:rPr>
          <w:rFonts w:cs="Times New Roman"/>
          <w:sz w:val="22"/>
          <w:szCs w:val="22"/>
        </w:rPr>
        <w:t>této</w:t>
      </w:r>
      <w:proofErr w:type="gramEnd"/>
      <w:r w:rsidR="008F1968" w:rsidRPr="00A42CCE">
        <w:rPr>
          <w:rFonts w:cs="Times New Roman"/>
          <w:sz w:val="22"/>
          <w:szCs w:val="22"/>
        </w:rPr>
        <w:t xml:space="preserve"> smlouvy).</w:t>
      </w:r>
      <w:r w:rsidR="00636D25" w:rsidRPr="00A42CCE">
        <w:rPr>
          <w:rFonts w:cs="Times New Roman"/>
          <w:sz w:val="22"/>
          <w:szCs w:val="22"/>
        </w:rPr>
        <w:t xml:space="preserve"> Výše uvedený software bude předán kupujícímu na CD nosiči, nebo USB paměťovém </w:t>
      </w:r>
      <w:proofErr w:type="spellStart"/>
      <w:r w:rsidR="00636D25" w:rsidRPr="00A42CCE">
        <w:rPr>
          <w:rFonts w:cs="Times New Roman"/>
          <w:sz w:val="22"/>
          <w:szCs w:val="22"/>
        </w:rPr>
        <w:t>uložišti</w:t>
      </w:r>
      <w:proofErr w:type="spellEnd"/>
      <w:r w:rsidR="004F33C5">
        <w:rPr>
          <w:rFonts w:cs="Times New Roman"/>
          <w:sz w:val="22"/>
          <w:szCs w:val="22"/>
        </w:rPr>
        <w:t xml:space="preserve"> společně s dodávkou prvního vozidla</w:t>
      </w:r>
      <w:r w:rsidR="00636D25" w:rsidRPr="00A42CCE">
        <w:rPr>
          <w:rFonts w:cs="Times New Roman"/>
          <w:sz w:val="22"/>
          <w:szCs w:val="22"/>
        </w:rPr>
        <w:t>.</w:t>
      </w:r>
      <w:r w:rsidR="005E2E0F" w:rsidRPr="00A42CCE">
        <w:rPr>
          <w:rFonts w:cs="Times New Roman"/>
          <w:sz w:val="22"/>
          <w:szCs w:val="22"/>
        </w:rPr>
        <w:t xml:space="preserve"> </w:t>
      </w:r>
    </w:p>
    <w:p w:rsidR="00B9556A" w:rsidRPr="00A42CCE" w:rsidRDefault="00B9556A" w:rsidP="004F33C5">
      <w:pPr>
        <w:pStyle w:val="ZkladntextIMP"/>
        <w:spacing w:before="90" w:line="240" w:lineRule="auto"/>
        <w:ind w:left="851"/>
        <w:jc w:val="both"/>
        <w:rPr>
          <w:rFonts w:cs="Times New Roman"/>
          <w:sz w:val="22"/>
          <w:szCs w:val="22"/>
        </w:rPr>
      </w:pPr>
      <w:r w:rsidRPr="00A42CCE">
        <w:t>Poža</w:t>
      </w:r>
      <w:r w:rsidRPr="00A42CCE">
        <w:rPr>
          <w:rFonts w:cs="Times New Roman"/>
          <w:sz w:val="22"/>
          <w:szCs w:val="22"/>
        </w:rPr>
        <w:t>davky na software: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kompatibilní s operačním systémem Windows 10 Professional 64 bit.,</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v českém jazyce,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Používání SW na min. 6 zařízeních (servisních noteboocích),</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Nesmí být vázán na konkrétní hardware.</w:t>
      </w:r>
    </w:p>
    <w:p w:rsidR="00B9556A" w:rsidRPr="00A42CCE" w:rsidRDefault="005E2E0F" w:rsidP="004F33C5">
      <w:pPr>
        <w:pStyle w:val="ZkladntextIMP"/>
        <w:spacing w:before="90" w:line="240" w:lineRule="auto"/>
        <w:ind w:left="851"/>
        <w:jc w:val="both"/>
        <w:rPr>
          <w:rFonts w:cs="Times New Roman"/>
          <w:sz w:val="22"/>
          <w:szCs w:val="22"/>
        </w:rPr>
      </w:pPr>
      <w:r w:rsidRPr="00A42CCE">
        <w:rPr>
          <w:rFonts w:cs="Times New Roman"/>
          <w:sz w:val="22"/>
          <w:szCs w:val="22"/>
        </w:rPr>
        <w:t>Ke každému SW bude vystaven předávací protokol, ze kterého bude patrné</w:t>
      </w:r>
      <w:r w:rsidR="00B9556A" w:rsidRPr="00A42CCE">
        <w:rPr>
          <w:rFonts w:cs="Times New Roman"/>
          <w:sz w:val="22"/>
          <w:szCs w:val="22"/>
        </w:rPr>
        <w:t xml:space="preserve"> přesné označení verze SW, jazyková verze, počet poskytnutých licencí a právo využívat SW po neomezenou dobu.</w:t>
      </w:r>
    </w:p>
    <w:p w:rsidR="00B9556A" w:rsidRPr="00A42CCE" w:rsidRDefault="0079518D" w:rsidP="004F33C5">
      <w:pPr>
        <w:pStyle w:val="ZkladntextIMP"/>
        <w:spacing w:before="90" w:line="240" w:lineRule="auto"/>
        <w:ind w:left="851"/>
        <w:jc w:val="both"/>
      </w:pPr>
      <w:r w:rsidRPr="00A42CCE">
        <w:rPr>
          <w:rFonts w:cs="Times New Roman"/>
          <w:sz w:val="22"/>
          <w:szCs w:val="22"/>
        </w:rPr>
        <w:t>M</w:t>
      </w:r>
      <w:r w:rsidR="00B9556A" w:rsidRPr="00A42CCE">
        <w:rPr>
          <w:rFonts w:cs="Times New Roman"/>
          <w:sz w:val="22"/>
          <w:szCs w:val="22"/>
        </w:rPr>
        <w:t>inimální hardwarové a SW vybavení servisních notebooků, kterými musí disponovat kupující</w:t>
      </w:r>
      <w:r w:rsidR="00CA25A2" w:rsidRPr="00A42CCE">
        <w:rPr>
          <w:rFonts w:cs="Times New Roman"/>
          <w:sz w:val="22"/>
          <w:szCs w:val="22"/>
        </w:rPr>
        <w:t>,</w:t>
      </w:r>
      <w:r w:rsidR="00C53E23" w:rsidRPr="00A42CCE">
        <w:rPr>
          <w:rFonts w:cs="Times New Roman"/>
          <w:sz w:val="22"/>
          <w:szCs w:val="22"/>
        </w:rPr>
        <w:t xml:space="preserve"> </w:t>
      </w:r>
      <w:r w:rsidRPr="00A42CCE">
        <w:rPr>
          <w:rFonts w:cs="Times New Roman"/>
          <w:sz w:val="22"/>
          <w:szCs w:val="22"/>
        </w:rPr>
        <w:t xml:space="preserve">jsou stanoveny </w:t>
      </w:r>
      <w:r w:rsidR="00C53E23" w:rsidRPr="00A42CCE">
        <w:rPr>
          <w:rFonts w:cs="Times New Roman"/>
          <w:sz w:val="22"/>
          <w:szCs w:val="22"/>
        </w:rPr>
        <w:t>v Příloze č. 2 smlouvy</w:t>
      </w:r>
      <w:r w:rsidR="00B9556A" w:rsidRPr="00A42CCE">
        <w:rPr>
          <w:rFonts w:cs="Times New Roman"/>
          <w:sz w:val="22"/>
          <w:szCs w:val="22"/>
        </w:rPr>
        <w:t>.</w:t>
      </w:r>
      <w:r w:rsidR="00B9556A" w:rsidRPr="00A42CCE">
        <w:t xml:space="preserve"> </w:t>
      </w:r>
    </w:p>
    <w:p w:rsidR="00124DE6" w:rsidRPr="00A42CCE" w:rsidRDefault="00124DE6" w:rsidP="004F33C5">
      <w:pPr>
        <w:pStyle w:val="WW-ZkladntextIMP"/>
        <w:tabs>
          <w:tab w:val="left" w:pos="426"/>
        </w:tabs>
        <w:spacing w:line="240" w:lineRule="auto"/>
        <w:rPr>
          <w:rFonts w:cs="Times New Roman"/>
          <w:sz w:val="22"/>
          <w:szCs w:val="22"/>
        </w:rPr>
      </w:pPr>
    </w:p>
    <w:p w:rsidR="00124DE6" w:rsidRPr="00A42CCE" w:rsidRDefault="00124DE6"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Předmětem plnění je dále uvedení vozidel do provozu </w:t>
      </w:r>
      <w:r w:rsidR="008F1968" w:rsidRPr="00A42CCE">
        <w:rPr>
          <w:rFonts w:cs="Times New Roman"/>
          <w:sz w:val="22"/>
          <w:szCs w:val="22"/>
        </w:rPr>
        <w:t xml:space="preserve">prodávajícím </w:t>
      </w:r>
      <w:r w:rsidRPr="00A42CCE">
        <w:rPr>
          <w:rFonts w:cs="Times New Roman"/>
          <w:sz w:val="22"/>
          <w:szCs w:val="22"/>
        </w:rPr>
        <w:t xml:space="preserve">u </w:t>
      </w:r>
      <w:r w:rsidR="008F1968" w:rsidRPr="00A42CCE">
        <w:rPr>
          <w:rFonts w:cs="Times New Roman"/>
          <w:sz w:val="22"/>
          <w:szCs w:val="22"/>
        </w:rPr>
        <w:t>kupujícího</w:t>
      </w:r>
      <w:r w:rsidR="00F714EB" w:rsidRPr="00A42CCE">
        <w:rPr>
          <w:rFonts w:cs="Times New Roman"/>
          <w:sz w:val="22"/>
          <w:szCs w:val="22"/>
        </w:rPr>
        <w:t>.</w:t>
      </w:r>
    </w:p>
    <w:p w:rsidR="00124DE6" w:rsidRPr="00A42CCE" w:rsidRDefault="00124DE6" w:rsidP="004F33C5">
      <w:pPr>
        <w:pStyle w:val="WW-ZkladntextIMP"/>
        <w:tabs>
          <w:tab w:val="left" w:pos="426"/>
        </w:tabs>
        <w:spacing w:line="240" w:lineRule="auto"/>
        <w:rPr>
          <w:rFonts w:cs="Times New Roman"/>
          <w:sz w:val="22"/>
          <w:szCs w:val="22"/>
        </w:rPr>
      </w:pPr>
    </w:p>
    <w:p w:rsidR="0070625E" w:rsidRDefault="00B43E3F"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Součástí dodávky je </w:t>
      </w:r>
      <w:r w:rsidRPr="00645F99">
        <w:rPr>
          <w:rFonts w:cs="Times New Roman"/>
          <w:sz w:val="22"/>
          <w:szCs w:val="22"/>
        </w:rPr>
        <w:t xml:space="preserve">také </w:t>
      </w:r>
      <w:r w:rsidR="008915FD" w:rsidRPr="00645F99">
        <w:rPr>
          <w:rFonts w:cs="Times New Roman"/>
          <w:sz w:val="22"/>
          <w:szCs w:val="22"/>
        </w:rPr>
        <w:t>s</w:t>
      </w:r>
      <w:r w:rsidR="008915FD" w:rsidRPr="00645F99">
        <w:rPr>
          <w:sz w:val="22"/>
          <w:szCs w:val="22"/>
        </w:rPr>
        <w:t xml:space="preserve">eznámení zaměstnanců s parametry vozidla, parametry servisních přípravků a SW v rozsahu nezbytném pro zajištění bezproblémové obsluhy a údržby vozidel. S parametry rozhodnými pro obsluhu a údržbu </w:t>
      </w:r>
      <w:r w:rsidR="005F4B19" w:rsidRPr="00645F99">
        <w:rPr>
          <w:sz w:val="22"/>
          <w:szCs w:val="22"/>
        </w:rPr>
        <w:t>vozidel</w:t>
      </w:r>
      <w:r w:rsidR="008915FD" w:rsidRPr="00645F99">
        <w:rPr>
          <w:sz w:val="22"/>
          <w:szCs w:val="22"/>
        </w:rPr>
        <w:t xml:space="preserve"> bude seznámeno vždy 30 zaměstnanců kupujícího</w:t>
      </w:r>
      <w:r w:rsidRPr="00645F99">
        <w:rPr>
          <w:rFonts w:cs="Times New Roman"/>
          <w:sz w:val="22"/>
          <w:szCs w:val="22"/>
        </w:rPr>
        <w:t xml:space="preserve">. </w:t>
      </w:r>
      <w:r w:rsidR="005F4B19" w:rsidRPr="00645F99">
        <w:rPr>
          <w:rFonts w:cs="Times New Roman"/>
          <w:sz w:val="22"/>
          <w:szCs w:val="22"/>
        </w:rPr>
        <w:t>Seznámení</w:t>
      </w:r>
      <w:r w:rsidR="005F4B19">
        <w:rPr>
          <w:rFonts w:cs="Times New Roman"/>
          <w:sz w:val="22"/>
          <w:szCs w:val="22"/>
        </w:rPr>
        <w:t xml:space="preserve"> se s příslušnými parametry</w:t>
      </w:r>
      <w:r w:rsidR="00873F5D" w:rsidRPr="00A42CCE">
        <w:rPr>
          <w:rFonts w:cs="Times New Roman"/>
          <w:sz w:val="22"/>
          <w:szCs w:val="22"/>
        </w:rPr>
        <w:t xml:space="preserve"> </w:t>
      </w:r>
      <w:r w:rsidRPr="00A42CCE">
        <w:rPr>
          <w:rFonts w:cs="Times New Roman"/>
          <w:sz w:val="22"/>
          <w:szCs w:val="22"/>
        </w:rPr>
        <w:t xml:space="preserve">bude </w:t>
      </w:r>
      <w:r w:rsidR="005F4B19">
        <w:rPr>
          <w:rFonts w:cs="Times New Roman"/>
          <w:sz w:val="22"/>
          <w:szCs w:val="22"/>
        </w:rPr>
        <w:t xml:space="preserve">u kupujícího v českém jazyce </w:t>
      </w:r>
      <w:r w:rsidRPr="00A42CCE">
        <w:rPr>
          <w:rFonts w:cs="Times New Roman"/>
          <w:sz w:val="22"/>
          <w:szCs w:val="22"/>
        </w:rPr>
        <w:t xml:space="preserve">provedeno nejpozději do 5 pracovních dnů od předání </w:t>
      </w:r>
      <w:r w:rsidR="00B265D0" w:rsidRPr="00A42CCE">
        <w:rPr>
          <w:rFonts w:cs="Times New Roman"/>
          <w:sz w:val="22"/>
          <w:szCs w:val="22"/>
        </w:rPr>
        <w:t>prvního vozidla</w:t>
      </w:r>
      <w:r w:rsidRPr="00A42CCE">
        <w:rPr>
          <w:rFonts w:cs="Times New Roman"/>
          <w:sz w:val="22"/>
          <w:szCs w:val="22"/>
        </w:rPr>
        <w:t xml:space="preserve">. </w:t>
      </w:r>
      <w:r w:rsidR="008915FD">
        <w:rPr>
          <w:rFonts w:cs="Times New Roman"/>
          <w:sz w:val="22"/>
          <w:szCs w:val="22"/>
        </w:rPr>
        <w:t xml:space="preserve">Platí, že po seznámení se </w:t>
      </w:r>
      <w:r w:rsidR="001D0C1B">
        <w:rPr>
          <w:rFonts w:cs="Times New Roman"/>
          <w:sz w:val="22"/>
          <w:szCs w:val="22"/>
        </w:rPr>
        <w:t xml:space="preserve">s </w:t>
      </w:r>
      <w:r w:rsidR="008915FD">
        <w:rPr>
          <w:rFonts w:cs="Times New Roman"/>
          <w:sz w:val="22"/>
          <w:szCs w:val="22"/>
        </w:rPr>
        <w:t>parametry vozidel, budou příslušní pracovníci</w:t>
      </w:r>
      <w:r w:rsidRPr="00A42CCE">
        <w:rPr>
          <w:rFonts w:cs="Times New Roman"/>
          <w:sz w:val="22"/>
          <w:szCs w:val="22"/>
        </w:rPr>
        <w:t xml:space="preserve"> opr</w:t>
      </w:r>
      <w:r w:rsidR="008915FD">
        <w:rPr>
          <w:rFonts w:cs="Times New Roman"/>
          <w:sz w:val="22"/>
          <w:szCs w:val="22"/>
        </w:rPr>
        <w:t>á</w:t>
      </w:r>
      <w:r w:rsidRPr="00A42CCE">
        <w:rPr>
          <w:rFonts w:cs="Times New Roman"/>
          <w:sz w:val="22"/>
          <w:szCs w:val="22"/>
        </w:rPr>
        <w:t>v</w:t>
      </w:r>
      <w:r w:rsidR="008915FD">
        <w:rPr>
          <w:rFonts w:cs="Times New Roman"/>
          <w:sz w:val="22"/>
          <w:szCs w:val="22"/>
        </w:rPr>
        <w:t>něni</w:t>
      </w:r>
      <w:r w:rsidRPr="00A42CCE">
        <w:rPr>
          <w:rFonts w:cs="Times New Roman"/>
          <w:sz w:val="22"/>
          <w:szCs w:val="22"/>
        </w:rPr>
        <w:t xml:space="preserve"> k provádění základní údržby a plánované údržby stanovené výrobcem po dobu záruky a po jejím ukončení.</w:t>
      </w:r>
      <w:r w:rsidR="005F4B19">
        <w:rPr>
          <w:rFonts w:cs="Times New Roman"/>
          <w:sz w:val="22"/>
          <w:szCs w:val="22"/>
        </w:rPr>
        <w:t xml:space="preserve"> </w:t>
      </w:r>
      <w:r w:rsidR="00BC3C31">
        <w:rPr>
          <w:rFonts w:cs="Times New Roman"/>
          <w:sz w:val="22"/>
          <w:szCs w:val="22"/>
        </w:rPr>
        <w:t xml:space="preserve">V případě přetrvávajících nejasností je prodávající povinen zajistit doplňkové </w:t>
      </w:r>
      <w:r w:rsidR="005F4B19">
        <w:rPr>
          <w:rFonts w:cs="Times New Roman"/>
          <w:sz w:val="22"/>
          <w:szCs w:val="22"/>
        </w:rPr>
        <w:t>seznámení se s příslušnými parametry v potřebném rozsahu</w:t>
      </w:r>
      <w:r w:rsidR="00BC3C31">
        <w:rPr>
          <w:rFonts w:cs="Times New Roman"/>
          <w:sz w:val="22"/>
          <w:szCs w:val="22"/>
        </w:rPr>
        <w:t>.</w:t>
      </w:r>
    </w:p>
    <w:p w:rsidR="006A6CBC" w:rsidRDefault="006A6CBC" w:rsidP="006A6CBC">
      <w:pPr>
        <w:pStyle w:val="ZkladntextIMP"/>
        <w:tabs>
          <w:tab w:val="left" w:pos="851"/>
        </w:tabs>
        <w:spacing w:line="240" w:lineRule="auto"/>
        <w:ind w:left="851"/>
        <w:jc w:val="both"/>
        <w:rPr>
          <w:rFonts w:cs="Times New Roman"/>
          <w:sz w:val="22"/>
          <w:szCs w:val="22"/>
        </w:rPr>
      </w:pPr>
    </w:p>
    <w:p w:rsidR="006A6CBC" w:rsidRPr="00A42CCE" w:rsidRDefault="006A6CBC" w:rsidP="004F33C5">
      <w:pPr>
        <w:pStyle w:val="ZkladntextIMP"/>
        <w:numPr>
          <w:ilvl w:val="1"/>
          <w:numId w:val="1"/>
        </w:numPr>
        <w:tabs>
          <w:tab w:val="left" w:pos="851"/>
        </w:tabs>
        <w:spacing w:line="240" w:lineRule="auto"/>
        <w:ind w:left="851" w:hanging="851"/>
        <w:jc w:val="both"/>
        <w:rPr>
          <w:rFonts w:cs="Times New Roman"/>
          <w:sz w:val="22"/>
          <w:szCs w:val="22"/>
        </w:rPr>
      </w:pPr>
      <w:r>
        <w:rPr>
          <w:rFonts w:cs="Times New Roman"/>
          <w:sz w:val="22"/>
          <w:szCs w:val="22"/>
        </w:rPr>
        <w:t xml:space="preserve">Prodávající je povinen do </w:t>
      </w:r>
      <w:r w:rsidR="00B97ACF">
        <w:rPr>
          <w:rFonts w:cs="Times New Roman"/>
          <w:sz w:val="22"/>
          <w:szCs w:val="22"/>
        </w:rPr>
        <w:t>120</w:t>
      </w:r>
      <w:r>
        <w:rPr>
          <w:rFonts w:cs="Times New Roman"/>
          <w:sz w:val="22"/>
          <w:szCs w:val="22"/>
        </w:rPr>
        <w:t xml:space="preserve"> dn</w:t>
      </w:r>
      <w:r w:rsidR="00B97ACF">
        <w:rPr>
          <w:rFonts w:cs="Times New Roman"/>
          <w:sz w:val="22"/>
          <w:szCs w:val="22"/>
        </w:rPr>
        <w:t>ů</w:t>
      </w:r>
      <w:r>
        <w:rPr>
          <w:rFonts w:cs="Times New Roman"/>
          <w:sz w:val="22"/>
          <w:szCs w:val="22"/>
        </w:rPr>
        <w:t xml:space="preserve"> ode dne </w:t>
      </w:r>
      <w:r w:rsidR="00CC5083" w:rsidRPr="009B5DE3">
        <w:rPr>
          <w:rFonts w:cs="Times New Roman"/>
          <w:bCs/>
          <w:iCs/>
          <w:color w:val="000000"/>
          <w:sz w:val="22"/>
          <w:szCs w:val="22"/>
          <w:lang w:eastAsia="cs-CZ"/>
        </w:rPr>
        <w:t>účinnosti</w:t>
      </w:r>
      <w:r w:rsidR="009B5DE3" w:rsidRPr="009B5DE3">
        <w:rPr>
          <w:rFonts w:cs="Times New Roman"/>
          <w:sz w:val="22"/>
          <w:szCs w:val="22"/>
        </w:rPr>
        <w:t xml:space="preserve"> </w:t>
      </w:r>
      <w:r>
        <w:rPr>
          <w:rFonts w:cs="Times New Roman"/>
          <w:sz w:val="22"/>
          <w:szCs w:val="22"/>
        </w:rPr>
        <w:t>této smlouvy navrhnout schéma odbavovacího systému vozidel v </w:t>
      </w:r>
      <w:r w:rsidR="00470F71">
        <w:rPr>
          <w:rFonts w:cs="Times New Roman"/>
          <w:sz w:val="22"/>
          <w:szCs w:val="22"/>
        </w:rPr>
        <w:t>členě</w:t>
      </w:r>
      <w:r>
        <w:rPr>
          <w:rFonts w:cs="Times New Roman"/>
          <w:sz w:val="22"/>
          <w:szCs w:val="22"/>
        </w:rPr>
        <w:t>ní dle přílohy č. 5 smlouvy, které musí odpovídat požadavkům kupujícího z této přílohy vyplývajících. Kupující</w:t>
      </w:r>
      <w:r w:rsidR="008D38AF">
        <w:rPr>
          <w:rFonts w:cs="Times New Roman"/>
          <w:sz w:val="22"/>
          <w:szCs w:val="22"/>
        </w:rPr>
        <w:t xml:space="preserve"> ve lhůtě </w:t>
      </w:r>
      <w:r w:rsidR="00B97ACF">
        <w:rPr>
          <w:rFonts w:cs="Times New Roman"/>
          <w:sz w:val="22"/>
          <w:szCs w:val="22"/>
        </w:rPr>
        <w:t>15</w:t>
      </w:r>
      <w:r w:rsidR="008D38AF">
        <w:rPr>
          <w:rFonts w:cs="Times New Roman"/>
          <w:sz w:val="22"/>
          <w:szCs w:val="22"/>
        </w:rPr>
        <w:t xml:space="preserve"> dnů ode dne jeho obdržení návrh odsouhlasí, případně ve stejné lhůtě </w:t>
      </w:r>
      <w:r w:rsidR="005F6B27">
        <w:rPr>
          <w:rFonts w:cs="Times New Roman"/>
          <w:sz w:val="22"/>
          <w:szCs w:val="22"/>
        </w:rPr>
        <w:t xml:space="preserve">písemně </w:t>
      </w:r>
      <w:r w:rsidR="008D38AF">
        <w:rPr>
          <w:rFonts w:cs="Times New Roman"/>
          <w:sz w:val="22"/>
          <w:szCs w:val="22"/>
        </w:rPr>
        <w:t>prodávajícímu sdělí své připomínky.</w:t>
      </w:r>
      <w:r>
        <w:rPr>
          <w:rFonts w:cs="Times New Roman"/>
          <w:sz w:val="22"/>
          <w:szCs w:val="22"/>
        </w:rPr>
        <w:t xml:space="preserve"> </w:t>
      </w:r>
      <w:r w:rsidR="008D38AF">
        <w:rPr>
          <w:rFonts w:cs="Times New Roman"/>
          <w:sz w:val="22"/>
          <w:szCs w:val="22"/>
        </w:rPr>
        <w:t xml:space="preserve">Prodávající je povinen případné připomínky kupujícího do </w:t>
      </w:r>
      <w:r w:rsidR="005F6B27">
        <w:rPr>
          <w:rFonts w:cs="Times New Roman"/>
          <w:sz w:val="22"/>
          <w:szCs w:val="22"/>
        </w:rPr>
        <w:t xml:space="preserve">návrhu </w:t>
      </w:r>
      <w:r w:rsidR="008D38AF">
        <w:rPr>
          <w:rFonts w:cs="Times New Roman"/>
          <w:sz w:val="22"/>
          <w:szCs w:val="22"/>
        </w:rPr>
        <w:t>odbavovacího systému zapracovat a takto upravené schéma zaslat kupujícímu k</w:t>
      </w:r>
      <w:r w:rsidR="00F0103D">
        <w:rPr>
          <w:rFonts w:cs="Times New Roman"/>
          <w:sz w:val="22"/>
          <w:szCs w:val="22"/>
        </w:rPr>
        <w:t> </w:t>
      </w:r>
      <w:r w:rsidR="008D38AF">
        <w:rPr>
          <w:rFonts w:cs="Times New Roman"/>
          <w:sz w:val="22"/>
          <w:szCs w:val="22"/>
        </w:rPr>
        <w:t>odsouhlasení</w:t>
      </w:r>
      <w:r w:rsidR="00F0103D">
        <w:rPr>
          <w:rFonts w:cs="Times New Roman"/>
          <w:sz w:val="22"/>
          <w:szCs w:val="22"/>
        </w:rPr>
        <w:t>, a to</w:t>
      </w:r>
      <w:r w:rsidR="008D38AF">
        <w:rPr>
          <w:rFonts w:cs="Times New Roman"/>
          <w:sz w:val="22"/>
          <w:szCs w:val="22"/>
        </w:rPr>
        <w:t xml:space="preserve"> do </w:t>
      </w:r>
      <w:r w:rsidR="00B97ACF">
        <w:rPr>
          <w:rFonts w:cs="Times New Roman"/>
          <w:sz w:val="22"/>
          <w:szCs w:val="22"/>
        </w:rPr>
        <w:t>15</w:t>
      </w:r>
      <w:r w:rsidR="008D38AF">
        <w:rPr>
          <w:rFonts w:cs="Times New Roman"/>
          <w:sz w:val="22"/>
          <w:szCs w:val="22"/>
        </w:rPr>
        <w:t xml:space="preserve"> dnů, ode dne obdržení připomínek. Pro schválení</w:t>
      </w:r>
      <w:r w:rsidR="00470F71">
        <w:rPr>
          <w:rFonts w:cs="Times New Roman"/>
          <w:sz w:val="22"/>
          <w:szCs w:val="22"/>
        </w:rPr>
        <w:t xml:space="preserve"> </w:t>
      </w:r>
      <w:r w:rsidR="005F6B27">
        <w:rPr>
          <w:rFonts w:cs="Times New Roman"/>
          <w:sz w:val="22"/>
          <w:szCs w:val="22"/>
        </w:rPr>
        <w:t>upraveného návrhu</w:t>
      </w:r>
      <w:r w:rsidR="008D38AF">
        <w:rPr>
          <w:rFonts w:cs="Times New Roman"/>
          <w:sz w:val="22"/>
          <w:szCs w:val="22"/>
        </w:rPr>
        <w:t xml:space="preserve">, či připomínky </w:t>
      </w:r>
      <w:r w:rsidR="00470F71">
        <w:rPr>
          <w:rFonts w:cs="Times New Roman"/>
          <w:sz w:val="22"/>
          <w:szCs w:val="22"/>
        </w:rPr>
        <w:t xml:space="preserve">kupujícího </w:t>
      </w:r>
      <w:r w:rsidR="008D38AF">
        <w:rPr>
          <w:rFonts w:cs="Times New Roman"/>
          <w:sz w:val="22"/>
          <w:szCs w:val="22"/>
        </w:rPr>
        <w:t>platí opětovně úprava věty druhé to</w:t>
      </w:r>
      <w:r w:rsidR="00470F71">
        <w:rPr>
          <w:rFonts w:cs="Times New Roman"/>
          <w:sz w:val="22"/>
          <w:szCs w:val="22"/>
        </w:rPr>
        <w:t xml:space="preserve">hoto odstavce. Smluvní strany postupují dle tohoto odstavce do odsouhlasení schéma odbavovacího systému. </w:t>
      </w:r>
      <w:r w:rsidR="008D38AF">
        <w:rPr>
          <w:rFonts w:cs="Times New Roman"/>
          <w:sz w:val="22"/>
          <w:szCs w:val="22"/>
        </w:rPr>
        <w:t xml:space="preserve">Odsouhlasení </w:t>
      </w:r>
      <w:r w:rsidR="005F6B27">
        <w:rPr>
          <w:rFonts w:cs="Times New Roman"/>
          <w:sz w:val="22"/>
          <w:szCs w:val="22"/>
        </w:rPr>
        <w:t>podoby</w:t>
      </w:r>
      <w:r w:rsidR="008D38AF">
        <w:rPr>
          <w:rFonts w:cs="Times New Roman"/>
          <w:sz w:val="22"/>
          <w:szCs w:val="22"/>
        </w:rPr>
        <w:t xml:space="preserve"> odbavovacího systému je podmínkou pro zahájení dodávek vozidel</w:t>
      </w:r>
      <w:r w:rsidR="00470F71">
        <w:rPr>
          <w:rFonts w:cs="Times New Roman"/>
          <w:sz w:val="22"/>
          <w:szCs w:val="22"/>
        </w:rPr>
        <w:t xml:space="preserve">, přičemž nebude-li konečná podoba odbavovacího schématu odsouhlasena do </w:t>
      </w:r>
      <w:r w:rsidR="00F0103D">
        <w:rPr>
          <w:rFonts w:cs="Times New Roman"/>
          <w:sz w:val="22"/>
          <w:szCs w:val="22"/>
        </w:rPr>
        <w:t>termínu dodávky 1. vozidla dle čl. 5.1 smlouvy, smlouva se od počátku ruší.</w:t>
      </w:r>
    </w:p>
    <w:p w:rsidR="0001707A" w:rsidRDefault="0001707A" w:rsidP="004F33C5">
      <w:pPr>
        <w:pStyle w:val="WW-ZkladntextIMP"/>
        <w:tabs>
          <w:tab w:val="left" w:pos="426"/>
        </w:tabs>
        <w:spacing w:line="240" w:lineRule="auto"/>
        <w:rPr>
          <w:rFonts w:cs="Times New Roman"/>
          <w:sz w:val="22"/>
          <w:szCs w:val="22"/>
        </w:rPr>
      </w:pPr>
    </w:p>
    <w:p w:rsidR="005E4178" w:rsidRPr="00A42CCE" w:rsidRDefault="005E4178" w:rsidP="004F33C5">
      <w:pPr>
        <w:pStyle w:val="WW-ZkladntextIMP"/>
        <w:tabs>
          <w:tab w:val="left" w:pos="426"/>
        </w:tabs>
        <w:spacing w:line="240" w:lineRule="auto"/>
        <w:rPr>
          <w:rFonts w:cs="Times New Roman"/>
          <w:sz w:val="22"/>
          <w:szCs w:val="22"/>
        </w:rPr>
      </w:pPr>
    </w:p>
    <w:p w:rsidR="00135A8B" w:rsidRPr="00A42CCE" w:rsidRDefault="00FF3444"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Místo dodání</w:t>
      </w:r>
      <w:r w:rsidR="008234B4" w:rsidRPr="00A42CCE">
        <w:rPr>
          <w:rFonts w:cs="Times New Roman"/>
          <w:b/>
          <w:sz w:val="28"/>
          <w:szCs w:val="28"/>
        </w:rPr>
        <w:t xml:space="preserve"> - plnění</w:t>
      </w:r>
    </w:p>
    <w:p w:rsidR="00135A8B"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Tramvaje budou dodány na adresu:</w:t>
      </w:r>
    </w:p>
    <w:p w:rsidR="00135A8B" w:rsidRDefault="001A3476" w:rsidP="00FC756D">
      <w:pPr>
        <w:pStyle w:val="WW-ZkladntextIMP"/>
        <w:spacing w:before="60" w:line="240" w:lineRule="auto"/>
        <w:ind w:left="851"/>
        <w:jc w:val="both"/>
        <w:rPr>
          <w:rFonts w:cs="Times New Roman"/>
          <w:sz w:val="22"/>
          <w:szCs w:val="22"/>
        </w:rPr>
      </w:pPr>
      <w:r w:rsidRPr="00A42CCE">
        <w:rPr>
          <w:rFonts w:cs="Times New Roman"/>
          <w:sz w:val="22"/>
          <w:szCs w:val="22"/>
        </w:rPr>
        <w:t>Dopravní podnik Ostrava a.s.</w:t>
      </w:r>
      <w:r w:rsidR="00FC756D">
        <w:rPr>
          <w:rFonts w:cs="Times New Roman"/>
          <w:sz w:val="22"/>
          <w:szCs w:val="22"/>
        </w:rPr>
        <w:t xml:space="preserve">, </w:t>
      </w:r>
      <w:r w:rsidRPr="00A42CCE">
        <w:rPr>
          <w:rFonts w:cs="Times New Roman"/>
          <w:sz w:val="22"/>
          <w:szCs w:val="22"/>
        </w:rPr>
        <w:t xml:space="preserve">Areál dílny </w:t>
      </w:r>
      <w:proofErr w:type="spellStart"/>
      <w:r w:rsidRPr="00A42CCE">
        <w:rPr>
          <w:rFonts w:cs="Times New Roman"/>
          <w:sz w:val="22"/>
          <w:szCs w:val="22"/>
        </w:rPr>
        <w:t>Martinov</w:t>
      </w:r>
      <w:proofErr w:type="spellEnd"/>
      <w:r w:rsidR="00FC756D">
        <w:rPr>
          <w:rFonts w:cs="Times New Roman"/>
          <w:sz w:val="22"/>
          <w:szCs w:val="22"/>
        </w:rPr>
        <w:t xml:space="preserve">, </w:t>
      </w:r>
      <w:proofErr w:type="spellStart"/>
      <w:r w:rsidRPr="00A42CCE">
        <w:rPr>
          <w:rFonts w:cs="Times New Roman"/>
          <w:sz w:val="22"/>
          <w:szCs w:val="22"/>
        </w:rPr>
        <w:t>Martinovská</w:t>
      </w:r>
      <w:proofErr w:type="spellEnd"/>
      <w:r w:rsidRPr="00A42CCE">
        <w:rPr>
          <w:rFonts w:cs="Times New Roman"/>
          <w:sz w:val="22"/>
          <w:szCs w:val="22"/>
        </w:rPr>
        <w:t xml:space="preserve"> 32</w:t>
      </w:r>
      <w:r w:rsidR="002A202A" w:rsidRPr="00A42CCE">
        <w:rPr>
          <w:rFonts w:cs="Times New Roman"/>
          <w:sz w:val="22"/>
          <w:szCs w:val="22"/>
        </w:rPr>
        <w:t>93</w:t>
      </w:r>
      <w:r w:rsidRPr="00A42CCE">
        <w:rPr>
          <w:rFonts w:cs="Times New Roman"/>
          <w:sz w:val="22"/>
          <w:szCs w:val="22"/>
        </w:rPr>
        <w:t>/4</w:t>
      </w:r>
      <w:r w:rsidR="002A202A" w:rsidRPr="00A42CCE">
        <w:rPr>
          <w:rFonts w:cs="Times New Roman"/>
          <w:sz w:val="22"/>
          <w:szCs w:val="22"/>
        </w:rPr>
        <w:t>0</w:t>
      </w:r>
      <w:r w:rsidR="00FC756D">
        <w:rPr>
          <w:rFonts w:cs="Times New Roman"/>
          <w:sz w:val="22"/>
          <w:szCs w:val="22"/>
        </w:rPr>
        <w:t xml:space="preserve">, </w:t>
      </w:r>
      <w:r w:rsidRPr="00A42CCE">
        <w:rPr>
          <w:rFonts w:cs="Times New Roman"/>
          <w:sz w:val="22"/>
          <w:szCs w:val="22"/>
        </w:rPr>
        <w:t xml:space="preserve">723 00 Ostrava – </w:t>
      </w:r>
      <w:proofErr w:type="spellStart"/>
      <w:r w:rsidRPr="00A42CCE">
        <w:rPr>
          <w:rFonts w:cs="Times New Roman"/>
          <w:sz w:val="22"/>
          <w:szCs w:val="22"/>
        </w:rPr>
        <w:t>Martinov</w:t>
      </w:r>
      <w:proofErr w:type="spellEnd"/>
    </w:p>
    <w:p w:rsidR="00715656" w:rsidRDefault="00715656" w:rsidP="004F33C5">
      <w:pPr>
        <w:pStyle w:val="ZkladntextIMP"/>
        <w:tabs>
          <w:tab w:val="left" w:pos="567"/>
          <w:tab w:val="left" w:pos="2410"/>
        </w:tabs>
        <w:suppressAutoHyphens w:val="0"/>
        <w:spacing w:line="240" w:lineRule="auto"/>
        <w:ind w:left="1701"/>
        <w:jc w:val="both"/>
        <w:rPr>
          <w:rFonts w:cs="Times New Roman"/>
          <w:sz w:val="22"/>
          <w:szCs w:val="22"/>
        </w:rPr>
      </w:pPr>
    </w:p>
    <w:p w:rsidR="005E4178" w:rsidRDefault="005E4178" w:rsidP="004F33C5">
      <w:pPr>
        <w:pStyle w:val="ZkladntextIMP"/>
        <w:tabs>
          <w:tab w:val="left" w:pos="567"/>
          <w:tab w:val="left" w:pos="2410"/>
        </w:tabs>
        <w:suppressAutoHyphens w:val="0"/>
        <w:spacing w:line="240" w:lineRule="auto"/>
        <w:ind w:left="1701"/>
        <w:jc w:val="both"/>
        <w:rPr>
          <w:rFonts w:cs="Times New Roman"/>
          <w:sz w:val="22"/>
          <w:szCs w:val="22"/>
        </w:rPr>
      </w:pPr>
    </w:p>
    <w:p w:rsidR="00DF0E8C" w:rsidRPr="00A42CCE" w:rsidRDefault="001A3476"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Způsob plnění dodávky a přeprava</w:t>
      </w:r>
    </w:p>
    <w:p w:rsidR="0024734D"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Prodávající je povinen:</w:t>
      </w:r>
    </w:p>
    <w:p w:rsidR="00D6523D"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rPr>
        <w:t>dodat zboží</w:t>
      </w:r>
      <w:r w:rsidR="00D903BB" w:rsidRPr="00A42CCE">
        <w:rPr>
          <w:sz w:val="22"/>
          <w:szCs w:val="22"/>
        </w:rPr>
        <w:t xml:space="preserve"> (předmět plnění)</w:t>
      </w:r>
      <w:r w:rsidRPr="00A42CCE">
        <w:rPr>
          <w:sz w:val="22"/>
          <w:szCs w:val="22"/>
        </w:rPr>
        <w:t xml:space="preserve"> dle kupní smlouvy na a</w:t>
      </w:r>
      <w:r w:rsidR="003966BC" w:rsidRPr="00A42CCE">
        <w:rPr>
          <w:sz w:val="22"/>
          <w:szCs w:val="22"/>
        </w:rPr>
        <w:t>dresu uvedenou v čl. 3, bod 3.1</w:t>
      </w:r>
      <w:r w:rsidRPr="00A42CCE">
        <w:rPr>
          <w:sz w:val="22"/>
          <w:szCs w:val="22"/>
        </w:rPr>
        <w:t xml:space="preserve"> </w:t>
      </w:r>
      <w:r w:rsidRPr="00A42CCE">
        <w:rPr>
          <w:sz w:val="22"/>
          <w:szCs w:val="22"/>
          <w:lang w:eastAsia="ar-SA"/>
        </w:rPr>
        <w:t>této smlouvy;</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obstarat na vlastní nebezpečí a náklady veškeré vývozní licence nebo jiná úřední p</w:t>
      </w:r>
      <w:r w:rsidRPr="00A42CCE">
        <w:rPr>
          <w:sz w:val="22"/>
          <w:szCs w:val="22"/>
          <w:lang w:eastAsia="ar-SA"/>
        </w:rPr>
        <w:t>o</w:t>
      </w:r>
      <w:r w:rsidRPr="00A42CCE">
        <w:rPr>
          <w:sz w:val="22"/>
          <w:szCs w:val="22"/>
          <w:lang w:eastAsia="ar-SA"/>
        </w:rPr>
        <w:t>volení nebo jiné doklady potřebné pro dodání zboží k dispozici kupujícímu. Pokud přicházejí v úvahu, vyřídit veškeré formality pro vývoz zboží do ujednaného místa dodání na hranici a pro průvoz jinou zemi;</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uzavřít na vlastní náklady smlouvu pro přepravu zboží do ujednaného místa určení;</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nést veškerá rizika ze </w:t>
      </w:r>
      <w:r w:rsidRPr="00645F99">
        <w:rPr>
          <w:sz w:val="22"/>
          <w:szCs w:val="22"/>
          <w:lang w:eastAsia="ar-SA"/>
        </w:rPr>
        <w:t>ztráty nebo poškození zboží do doby převzetí zboží</w:t>
      </w:r>
      <w:r w:rsidR="006A6ED5" w:rsidRPr="00645F99">
        <w:rPr>
          <w:sz w:val="22"/>
          <w:szCs w:val="22"/>
          <w:lang w:eastAsia="ar-SA"/>
        </w:rPr>
        <w:t xml:space="preserve"> </w:t>
      </w:r>
      <w:r w:rsidRPr="00645F99">
        <w:rPr>
          <w:sz w:val="22"/>
          <w:szCs w:val="22"/>
          <w:lang w:eastAsia="ar-SA"/>
        </w:rPr>
        <w:t>kupu</w:t>
      </w:r>
      <w:r w:rsidR="001860FA" w:rsidRPr="00645F99">
        <w:rPr>
          <w:sz w:val="22"/>
          <w:szCs w:val="22"/>
          <w:lang w:eastAsia="ar-SA"/>
        </w:rPr>
        <w:t>jícím</w:t>
      </w:r>
      <w:r w:rsidR="00064425" w:rsidRPr="00645F99">
        <w:rPr>
          <w:sz w:val="22"/>
          <w:szCs w:val="22"/>
          <w:lang w:eastAsia="ar-SA"/>
        </w:rPr>
        <w:t xml:space="preserve"> </w:t>
      </w:r>
      <w:r w:rsidR="00070327" w:rsidRPr="00645F99">
        <w:rPr>
          <w:sz w:val="22"/>
          <w:szCs w:val="22"/>
          <w:lang w:eastAsia="ar-SA"/>
        </w:rPr>
        <w:t xml:space="preserve">dle </w:t>
      </w:r>
      <w:r w:rsidR="005F4B19" w:rsidRPr="00645F99">
        <w:rPr>
          <w:sz w:val="22"/>
          <w:szCs w:val="22"/>
          <w:lang w:eastAsia="ar-SA"/>
        </w:rPr>
        <w:t>bodu</w:t>
      </w:r>
      <w:r w:rsidR="00070327" w:rsidRPr="00645F99">
        <w:rPr>
          <w:sz w:val="22"/>
          <w:szCs w:val="22"/>
          <w:lang w:eastAsia="ar-SA"/>
        </w:rPr>
        <w:t xml:space="preserve"> </w:t>
      </w:r>
      <w:r w:rsidR="005F4B19" w:rsidRPr="00645F99">
        <w:rPr>
          <w:sz w:val="22"/>
          <w:szCs w:val="22"/>
          <w:lang w:eastAsia="ar-SA"/>
        </w:rPr>
        <w:t>6.3 této smlouvy</w:t>
      </w:r>
      <w:r w:rsidR="00070327" w:rsidRPr="00645F99">
        <w:rPr>
          <w:sz w:val="22"/>
          <w:szCs w:val="22"/>
          <w:lang w:eastAsia="ar-SA"/>
        </w:rPr>
        <w:t>;</w:t>
      </w:r>
    </w:p>
    <w:p w:rsidR="002E3831" w:rsidRPr="00A42CCE" w:rsidRDefault="002E3831"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spojené se zbožím do doby jeho dodání, pokud přicházejí v úvahu, zaplatit náklady za celní formality potřebné p</w:t>
      </w:r>
      <w:r w:rsidR="00CB7D99" w:rsidRPr="00A42CCE">
        <w:rPr>
          <w:sz w:val="22"/>
          <w:szCs w:val="22"/>
          <w:lang w:eastAsia="ar-SA"/>
        </w:rPr>
        <w:t>r</w:t>
      </w:r>
      <w:r w:rsidRPr="00A42CCE">
        <w:rPr>
          <w:sz w:val="22"/>
          <w:szCs w:val="22"/>
          <w:lang w:eastAsia="ar-SA"/>
        </w:rPr>
        <w:t>o vý</w:t>
      </w:r>
      <w:r w:rsidR="00CB7D99" w:rsidRPr="00A42CCE">
        <w:rPr>
          <w:sz w:val="22"/>
          <w:szCs w:val="22"/>
          <w:lang w:eastAsia="ar-SA"/>
        </w:rPr>
        <w:t>v</w:t>
      </w:r>
      <w:r w:rsidRPr="00A42CCE">
        <w:rPr>
          <w:sz w:val="22"/>
          <w:szCs w:val="22"/>
          <w:lang w:eastAsia="ar-SA"/>
        </w:rPr>
        <w:t>oz zboží, jakožto i ve</w:t>
      </w:r>
      <w:r w:rsidRPr="00A42CCE">
        <w:rPr>
          <w:sz w:val="22"/>
          <w:szCs w:val="22"/>
          <w:lang w:eastAsia="ar-SA"/>
        </w:rPr>
        <w:t>š</w:t>
      </w:r>
      <w:r w:rsidRPr="00A42CCE">
        <w:rPr>
          <w:sz w:val="22"/>
          <w:szCs w:val="22"/>
          <w:lang w:eastAsia="ar-SA"/>
        </w:rPr>
        <w:t>keré clo, daně a jiné poplatky placené při vývozu zboží a pro průvoz zboží jinou z</w:t>
      </w:r>
      <w:r w:rsidRPr="00A42CCE">
        <w:rPr>
          <w:sz w:val="22"/>
          <w:szCs w:val="22"/>
          <w:lang w:eastAsia="ar-SA"/>
        </w:rPr>
        <w:t>e</w:t>
      </w:r>
      <w:r w:rsidRPr="00A42CCE">
        <w:rPr>
          <w:sz w:val="22"/>
          <w:szCs w:val="22"/>
          <w:lang w:eastAsia="ar-SA"/>
        </w:rPr>
        <w:t>mí</w:t>
      </w:r>
      <w:r w:rsidR="00CB7D99" w:rsidRPr="00A42CCE">
        <w:rPr>
          <w:sz w:val="22"/>
          <w:szCs w:val="22"/>
          <w:lang w:eastAsia="ar-SA"/>
        </w:rPr>
        <w:t>;</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opatřit kupujícímu na svoje náklady obvyklý dopravní doklad, důkaz o dodání nebo odpovídající elektronickou zprávu;</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na vlastní náklady opatřit balení zboží a nést náklady spojené s kontrolními úkony (ověření jakosti, hmotnosti, atd.);</w:t>
      </w:r>
    </w:p>
    <w:p w:rsidR="00CB7D99"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a poplatky spojené s obstaráním dokladů</w:t>
      </w:r>
      <w:r w:rsidR="002A202A" w:rsidRPr="00A42CCE">
        <w:rPr>
          <w:sz w:val="22"/>
          <w:szCs w:val="22"/>
          <w:lang w:eastAsia="ar-SA"/>
        </w:rPr>
        <w:t xml:space="preserve"> nebo odpovídaj</w:t>
      </w:r>
      <w:r w:rsidR="002A202A" w:rsidRPr="00A42CCE">
        <w:rPr>
          <w:sz w:val="22"/>
          <w:szCs w:val="22"/>
          <w:lang w:eastAsia="ar-SA"/>
        </w:rPr>
        <w:t>í</w:t>
      </w:r>
      <w:r w:rsidR="002A202A" w:rsidRPr="00A42CCE">
        <w:rPr>
          <w:sz w:val="22"/>
          <w:szCs w:val="22"/>
          <w:lang w:eastAsia="ar-SA"/>
        </w:rPr>
        <w:t>cích elektronických zpráv a nahradit tyto, pokud vznikly kupujícímu při jejich obst</w:t>
      </w:r>
      <w:r w:rsidR="002A202A" w:rsidRPr="00A42CCE">
        <w:rPr>
          <w:sz w:val="22"/>
          <w:szCs w:val="22"/>
          <w:lang w:eastAsia="ar-SA"/>
        </w:rPr>
        <w:t>a</w:t>
      </w:r>
      <w:r w:rsidR="002A202A" w:rsidRPr="00A42CCE">
        <w:rPr>
          <w:sz w:val="22"/>
          <w:szCs w:val="22"/>
          <w:lang w:eastAsia="ar-SA"/>
        </w:rPr>
        <w:t>rávání</w:t>
      </w:r>
      <w:r w:rsidR="006F7D3C" w:rsidRPr="00A42CCE">
        <w:rPr>
          <w:sz w:val="22"/>
          <w:szCs w:val="22"/>
          <w:lang w:eastAsia="ar-SA"/>
        </w:rPr>
        <w:t>.</w:t>
      </w:r>
      <w:r w:rsidRPr="00A42CCE">
        <w:rPr>
          <w:sz w:val="22"/>
          <w:szCs w:val="22"/>
          <w:lang w:eastAsia="ar-SA"/>
        </w:rPr>
        <w:t xml:space="preserve"> </w:t>
      </w:r>
    </w:p>
    <w:p w:rsidR="00692DB4" w:rsidRPr="00A42CCE" w:rsidRDefault="00692DB4" w:rsidP="004F33C5">
      <w:pPr>
        <w:pStyle w:val="Odstavecseseznamem"/>
        <w:numPr>
          <w:ilvl w:val="0"/>
          <w:numId w:val="2"/>
        </w:numPr>
        <w:spacing w:before="90"/>
        <w:ind w:left="1418" w:hanging="567"/>
        <w:jc w:val="both"/>
        <w:rPr>
          <w:sz w:val="22"/>
          <w:szCs w:val="22"/>
        </w:rPr>
      </w:pPr>
      <w:r w:rsidRPr="00A42CCE">
        <w:rPr>
          <w:sz w:val="22"/>
          <w:szCs w:val="22"/>
          <w:lang w:eastAsia="ar-SA"/>
        </w:rPr>
        <w:t>zajistit</w:t>
      </w:r>
      <w:r w:rsidRPr="00A42CCE">
        <w:rPr>
          <w:sz w:val="22"/>
          <w:szCs w:val="22"/>
        </w:rPr>
        <w:t xml:space="preserve"> na své náklady složení dodaného zboží z dopravního prostředku, na kterém bude zboží dopraveno. Požadovaný termín složení bude se zástupcem kupujícího ve věcech technických dohodnut </w:t>
      </w:r>
      <w:r w:rsidRPr="005F4B19">
        <w:rPr>
          <w:sz w:val="22"/>
          <w:szCs w:val="22"/>
        </w:rPr>
        <w:t xml:space="preserve">alespoň </w:t>
      </w:r>
      <w:r w:rsidR="009C738F" w:rsidRPr="005F4B19">
        <w:rPr>
          <w:sz w:val="22"/>
          <w:szCs w:val="22"/>
        </w:rPr>
        <w:t>3</w:t>
      </w:r>
      <w:r w:rsidR="00070327" w:rsidRPr="005F4B19">
        <w:rPr>
          <w:sz w:val="22"/>
          <w:szCs w:val="22"/>
        </w:rPr>
        <w:t xml:space="preserve"> </w:t>
      </w:r>
      <w:r w:rsidR="009C738F" w:rsidRPr="005F4B19">
        <w:rPr>
          <w:sz w:val="22"/>
          <w:szCs w:val="22"/>
        </w:rPr>
        <w:t xml:space="preserve">pracovní </w:t>
      </w:r>
      <w:r w:rsidR="00070327" w:rsidRPr="005F4B19">
        <w:rPr>
          <w:sz w:val="22"/>
          <w:szCs w:val="22"/>
        </w:rPr>
        <w:t>dny předem</w:t>
      </w:r>
      <w:r w:rsidR="004F33C5" w:rsidRPr="005F4B19">
        <w:rPr>
          <w:sz w:val="22"/>
          <w:szCs w:val="22"/>
        </w:rPr>
        <w:t>,</w:t>
      </w:r>
      <w:r w:rsidR="004F33C5">
        <w:rPr>
          <w:sz w:val="22"/>
          <w:szCs w:val="22"/>
        </w:rPr>
        <w:t xml:space="preserve"> nebude-li dohodnuto jinak</w:t>
      </w:r>
      <w:r w:rsidRPr="00A42CCE">
        <w:rPr>
          <w:sz w:val="22"/>
          <w:szCs w:val="22"/>
        </w:rPr>
        <w:t xml:space="preserve">. Složení dodaného zboží proběhne v pracovních dnech v čase od </w:t>
      </w:r>
      <w:r w:rsidR="009C738F">
        <w:rPr>
          <w:sz w:val="22"/>
          <w:szCs w:val="22"/>
        </w:rPr>
        <w:t>7</w:t>
      </w:r>
      <w:r w:rsidRPr="00A42CCE">
        <w:rPr>
          <w:sz w:val="22"/>
          <w:szCs w:val="22"/>
        </w:rPr>
        <w:t>:00 do 13:</w:t>
      </w:r>
      <w:r w:rsidR="009C738F">
        <w:rPr>
          <w:sz w:val="22"/>
          <w:szCs w:val="22"/>
        </w:rPr>
        <w:t>0</w:t>
      </w:r>
      <w:r w:rsidRPr="00A42CCE">
        <w:rPr>
          <w:sz w:val="22"/>
          <w:szCs w:val="22"/>
        </w:rPr>
        <w:t>0 za přítomnosti oprávněného zástupce kupujícího.</w:t>
      </w:r>
    </w:p>
    <w:p w:rsidR="0024734D" w:rsidRDefault="0024734D" w:rsidP="004F33C5">
      <w:pPr>
        <w:pStyle w:val="WW-ZkladntextIMP"/>
        <w:tabs>
          <w:tab w:val="left" w:pos="426"/>
        </w:tabs>
        <w:spacing w:line="240" w:lineRule="auto"/>
        <w:rPr>
          <w:rFonts w:cs="Times New Roman"/>
          <w:sz w:val="22"/>
          <w:szCs w:val="22"/>
        </w:rPr>
      </w:pPr>
    </w:p>
    <w:p w:rsidR="0017278D" w:rsidRPr="00A42CCE" w:rsidRDefault="0017278D" w:rsidP="004F33C5">
      <w:pPr>
        <w:pStyle w:val="WW-ZkladntextIMP"/>
        <w:tabs>
          <w:tab w:val="left" w:pos="426"/>
        </w:tabs>
        <w:spacing w:line="240" w:lineRule="auto"/>
        <w:rPr>
          <w:rFonts w:cs="Times New Roman"/>
          <w:sz w:val="22"/>
          <w:szCs w:val="22"/>
        </w:rPr>
      </w:pPr>
    </w:p>
    <w:p w:rsidR="00DF0E8C" w:rsidRPr="00A42CCE" w:rsidRDefault="00CF58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Termín</w:t>
      </w:r>
      <w:r w:rsidR="00486FF7" w:rsidRPr="00A42CCE">
        <w:rPr>
          <w:rFonts w:cs="Times New Roman"/>
          <w:b/>
          <w:sz w:val="28"/>
          <w:szCs w:val="28"/>
        </w:rPr>
        <w:t>y</w:t>
      </w:r>
      <w:r w:rsidR="00DF0E8C" w:rsidRPr="00A42CCE">
        <w:rPr>
          <w:rFonts w:cs="Times New Roman"/>
          <w:b/>
          <w:sz w:val="28"/>
          <w:szCs w:val="28"/>
        </w:rPr>
        <w:t xml:space="preserve"> plnění</w:t>
      </w:r>
      <w:r w:rsidR="00486FF7" w:rsidRPr="00A42CCE">
        <w:rPr>
          <w:rFonts w:cs="Times New Roman"/>
          <w:b/>
          <w:sz w:val="28"/>
          <w:szCs w:val="28"/>
        </w:rPr>
        <w:t xml:space="preserve"> a vymezení počtu tramvají</w:t>
      </w:r>
    </w:p>
    <w:p w:rsidR="00E22FD7" w:rsidRPr="00A42CCE" w:rsidRDefault="00E22FD7"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 xml:space="preserve">Předmět plnění se člení do </w:t>
      </w:r>
      <w:r w:rsidR="00F87EBA">
        <w:rPr>
          <w:rFonts w:cs="Times New Roman"/>
          <w:sz w:val="22"/>
          <w:szCs w:val="22"/>
        </w:rPr>
        <w:t>tří</w:t>
      </w:r>
      <w:r w:rsidR="00F87EBA" w:rsidRPr="00A42CCE">
        <w:rPr>
          <w:rFonts w:cs="Times New Roman"/>
          <w:sz w:val="22"/>
          <w:szCs w:val="22"/>
        </w:rPr>
        <w:t xml:space="preserve"> </w:t>
      </w:r>
      <w:r w:rsidR="00BC3C31">
        <w:rPr>
          <w:rFonts w:cs="Times New Roman"/>
          <w:sz w:val="22"/>
          <w:szCs w:val="22"/>
        </w:rPr>
        <w:t>dílčích</w:t>
      </w:r>
      <w:r w:rsidR="00933CF9" w:rsidRPr="00A42CCE">
        <w:rPr>
          <w:rFonts w:cs="Times New Roman"/>
          <w:sz w:val="22"/>
          <w:szCs w:val="22"/>
        </w:rPr>
        <w:t xml:space="preserve"> plnění</w:t>
      </w:r>
      <w:r w:rsidR="00AA2A08" w:rsidRPr="00A42CCE">
        <w:rPr>
          <w:rFonts w:cs="Times New Roman"/>
          <w:sz w:val="22"/>
          <w:szCs w:val="22"/>
        </w:rPr>
        <w:t xml:space="preserve"> </w:t>
      </w:r>
      <w:r w:rsidR="00BC3C31">
        <w:rPr>
          <w:rFonts w:cs="Times New Roman"/>
          <w:sz w:val="22"/>
          <w:szCs w:val="22"/>
        </w:rPr>
        <w:t xml:space="preserve">(částí) </w:t>
      </w:r>
      <w:r w:rsidR="00B05D0D">
        <w:rPr>
          <w:rFonts w:cs="Times New Roman"/>
          <w:sz w:val="22"/>
          <w:szCs w:val="22"/>
        </w:rPr>
        <w:t>určených k do</w:t>
      </w:r>
      <w:r w:rsidR="008270D6">
        <w:rPr>
          <w:rFonts w:cs="Times New Roman"/>
          <w:sz w:val="22"/>
          <w:szCs w:val="22"/>
        </w:rPr>
        <w:t>dá</w:t>
      </w:r>
      <w:r w:rsidR="00B05D0D">
        <w:rPr>
          <w:rFonts w:cs="Times New Roman"/>
          <w:sz w:val="22"/>
          <w:szCs w:val="22"/>
        </w:rPr>
        <w:t>ní ve lhůtách 2</w:t>
      </w:r>
      <w:r w:rsidR="00FA5A2B">
        <w:rPr>
          <w:rFonts w:cs="Times New Roman"/>
          <w:sz w:val="22"/>
          <w:szCs w:val="22"/>
        </w:rPr>
        <w:t>4</w:t>
      </w:r>
      <w:r w:rsidR="00B05D0D">
        <w:rPr>
          <w:rFonts w:cs="Times New Roman"/>
          <w:sz w:val="22"/>
          <w:szCs w:val="22"/>
        </w:rPr>
        <w:t xml:space="preserve"> – </w:t>
      </w:r>
      <w:r w:rsidR="00067600">
        <w:rPr>
          <w:rFonts w:cs="Times New Roman"/>
          <w:sz w:val="22"/>
          <w:szCs w:val="22"/>
        </w:rPr>
        <w:t xml:space="preserve">36 </w:t>
      </w:r>
      <w:r w:rsidR="00B05D0D">
        <w:rPr>
          <w:rFonts w:cs="Times New Roman"/>
          <w:sz w:val="22"/>
          <w:szCs w:val="22"/>
        </w:rPr>
        <w:t>měsíců</w:t>
      </w:r>
      <w:r w:rsidR="00291DA7">
        <w:rPr>
          <w:rFonts w:cs="Times New Roman"/>
          <w:sz w:val="22"/>
          <w:szCs w:val="22"/>
        </w:rPr>
        <w:t>,</w:t>
      </w:r>
      <w:r w:rsidR="00B05D0D">
        <w:rPr>
          <w:rFonts w:cs="Times New Roman"/>
          <w:sz w:val="22"/>
          <w:szCs w:val="22"/>
        </w:rPr>
        <w:t xml:space="preserve"> 3</w:t>
      </w:r>
      <w:r w:rsidR="00067600">
        <w:rPr>
          <w:rFonts w:cs="Times New Roman"/>
          <w:sz w:val="22"/>
          <w:szCs w:val="22"/>
        </w:rPr>
        <w:t>7</w:t>
      </w:r>
      <w:r w:rsidR="00B05D0D">
        <w:rPr>
          <w:rFonts w:cs="Times New Roman"/>
          <w:sz w:val="22"/>
          <w:szCs w:val="22"/>
        </w:rPr>
        <w:t xml:space="preserve"> – 4</w:t>
      </w:r>
      <w:r w:rsidR="008270D6">
        <w:rPr>
          <w:rFonts w:cs="Times New Roman"/>
          <w:sz w:val="22"/>
          <w:szCs w:val="22"/>
        </w:rPr>
        <w:t>8</w:t>
      </w:r>
      <w:r w:rsidR="00B05D0D">
        <w:rPr>
          <w:rFonts w:cs="Times New Roman"/>
          <w:sz w:val="22"/>
          <w:szCs w:val="22"/>
        </w:rPr>
        <w:t xml:space="preserve"> měsíců</w:t>
      </w:r>
      <w:r w:rsidR="00291DA7">
        <w:rPr>
          <w:rFonts w:cs="Times New Roman"/>
          <w:sz w:val="22"/>
          <w:szCs w:val="22"/>
        </w:rPr>
        <w:t xml:space="preserve"> a 49 – 60 </w:t>
      </w:r>
      <w:r w:rsidR="00FA5A2B">
        <w:rPr>
          <w:rFonts w:cs="Times New Roman"/>
          <w:sz w:val="22"/>
          <w:szCs w:val="22"/>
        </w:rPr>
        <w:t>měsíců</w:t>
      </w:r>
      <w:r w:rsidR="00B05D0D">
        <w:rPr>
          <w:rFonts w:cs="Times New Roman"/>
          <w:sz w:val="22"/>
          <w:szCs w:val="22"/>
        </w:rPr>
        <w:t xml:space="preserve"> </w:t>
      </w:r>
      <w:r w:rsidR="00B05D0D" w:rsidRPr="00AE72B2">
        <w:rPr>
          <w:rFonts w:cs="Times New Roman"/>
          <w:sz w:val="22"/>
          <w:szCs w:val="22"/>
        </w:rPr>
        <w:t xml:space="preserve">ode dne </w:t>
      </w:r>
      <w:r w:rsidR="00CC5083">
        <w:rPr>
          <w:rFonts w:cs="Times New Roman"/>
          <w:sz w:val="22"/>
          <w:szCs w:val="22"/>
        </w:rPr>
        <w:t>účinnosti</w:t>
      </w:r>
      <w:r w:rsidR="00CC5083" w:rsidRPr="00BB6567">
        <w:rPr>
          <w:rFonts w:cs="Times New Roman"/>
          <w:sz w:val="22"/>
          <w:szCs w:val="22"/>
        </w:rPr>
        <w:t xml:space="preserve"> </w:t>
      </w:r>
      <w:r w:rsidR="00B05D0D" w:rsidRPr="00BB6567">
        <w:rPr>
          <w:rFonts w:cs="Times New Roman"/>
          <w:sz w:val="22"/>
          <w:szCs w:val="22"/>
        </w:rPr>
        <w:t>smlouvy</w:t>
      </w:r>
      <w:r w:rsidRPr="00BB6567">
        <w:rPr>
          <w:rFonts w:cs="Times New Roman"/>
          <w:sz w:val="22"/>
          <w:szCs w:val="22"/>
        </w:rPr>
        <w:t>.</w:t>
      </w:r>
      <w:r w:rsidRPr="00A42CCE">
        <w:rPr>
          <w:rFonts w:cs="Times New Roman"/>
          <w:sz w:val="22"/>
          <w:szCs w:val="22"/>
        </w:rPr>
        <w:t xml:space="preserve"> Jednotliv</w:t>
      </w:r>
      <w:r w:rsidR="00AA2A08" w:rsidRPr="00A42CCE">
        <w:rPr>
          <w:rFonts w:cs="Times New Roman"/>
          <w:sz w:val="22"/>
          <w:szCs w:val="22"/>
        </w:rPr>
        <w:t xml:space="preserve">á </w:t>
      </w:r>
      <w:r w:rsidR="006A6ED5" w:rsidRPr="00A42CCE">
        <w:rPr>
          <w:rFonts w:cs="Times New Roman"/>
          <w:sz w:val="22"/>
          <w:szCs w:val="22"/>
        </w:rPr>
        <w:t>vozidla</w:t>
      </w:r>
      <w:r w:rsidRPr="00A42CCE">
        <w:rPr>
          <w:rFonts w:cs="Times New Roman"/>
          <w:sz w:val="22"/>
          <w:szCs w:val="22"/>
        </w:rPr>
        <w:t xml:space="preserve"> budou </w:t>
      </w:r>
      <w:r w:rsidR="00AB6204" w:rsidRPr="00A42CCE">
        <w:rPr>
          <w:rFonts w:cs="Times New Roman"/>
          <w:sz w:val="22"/>
          <w:szCs w:val="22"/>
        </w:rPr>
        <w:t>prodávajícím</w:t>
      </w:r>
      <w:r w:rsidRPr="00A42CCE">
        <w:rPr>
          <w:rFonts w:cs="Times New Roman"/>
          <w:sz w:val="22"/>
          <w:szCs w:val="22"/>
        </w:rPr>
        <w:t xml:space="preserve"> předány a </w:t>
      </w:r>
      <w:r w:rsidR="00AB6204" w:rsidRPr="00A42CCE">
        <w:rPr>
          <w:rFonts w:cs="Times New Roman"/>
          <w:sz w:val="22"/>
          <w:szCs w:val="22"/>
        </w:rPr>
        <w:t>kupujícím</w:t>
      </w:r>
      <w:r w:rsidRPr="00A42CCE">
        <w:rPr>
          <w:rFonts w:cs="Times New Roman"/>
          <w:sz w:val="22"/>
          <w:szCs w:val="22"/>
        </w:rPr>
        <w:t xml:space="preserve"> převzaty </w:t>
      </w:r>
      <w:r w:rsidR="00C65CE5" w:rsidRPr="00A42CCE">
        <w:rPr>
          <w:rFonts w:cs="Times New Roman"/>
          <w:sz w:val="22"/>
          <w:szCs w:val="22"/>
        </w:rPr>
        <w:t>v</w:t>
      </w:r>
      <w:r w:rsidRPr="00A42CCE">
        <w:rPr>
          <w:rFonts w:cs="Times New Roman"/>
          <w:sz w:val="22"/>
          <w:szCs w:val="22"/>
        </w:rPr>
        <w:t xml:space="preserve"> termín</w:t>
      </w:r>
      <w:r w:rsidR="00C65CE5" w:rsidRPr="00A42CCE">
        <w:rPr>
          <w:rFonts w:cs="Times New Roman"/>
          <w:sz w:val="22"/>
          <w:szCs w:val="22"/>
        </w:rPr>
        <w:t>ech</w:t>
      </w:r>
      <w:r w:rsidRPr="00A42CCE">
        <w:rPr>
          <w:rFonts w:cs="Times New Roman"/>
          <w:sz w:val="22"/>
          <w:szCs w:val="22"/>
        </w:rPr>
        <w:t xml:space="preserve"> uv</w:t>
      </w:r>
      <w:r w:rsidR="00C519E4" w:rsidRPr="00A42CCE">
        <w:rPr>
          <w:rFonts w:cs="Times New Roman"/>
          <w:sz w:val="22"/>
          <w:szCs w:val="22"/>
        </w:rPr>
        <w:t>edených v tabul</w:t>
      </w:r>
      <w:r w:rsidR="00721273" w:rsidRPr="00A42CCE">
        <w:rPr>
          <w:rFonts w:cs="Times New Roman"/>
          <w:sz w:val="22"/>
          <w:szCs w:val="22"/>
        </w:rPr>
        <w:t>kách</w:t>
      </w:r>
      <w:r w:rsidR="00C519E4" w:rsidRPr="00A42CCE">
        <w:rPr>
          <w:rFonts w:cs="Times New Roman"/>
          <w:sz w:val="22"/>
          <w:szCs w:val="22"/>
        </w:rPr>
        <w:t xml:space="preserve"> </w:t>
      </w:r>
      <w:proofErr w:type="gramStart"/>
      <w:r w:rsidR="00C519E4" w:rsidRPr="00A42CCE">
        <w:rPr>
          <w:rFonts w:cs="Times New Roman"/>
          <w:sz w:val="22"/>
          <w:szCs w:val="22"/>
        </w:rPr>
        <w:t>č. 1</w:t>
      </w:r>
      <w:r w:rsidRPr="00A42CCE">
        <w:rPr>
          <w:rFonts w:cs="Times New Roman"/>
          <w:sz w:val="22"/>
          <w:szCs w:val="22"/>
        </w:rPr>
        <w:t>.</w:t>
      </w:r>
      <w:r w:rsidR="00721273" w:rsidRPr="00A42CCE">
        <w:rPr>
          <w:rFonts w:cs="Times New Roman"/>
          <w:sz w:val="22"/>
          <w:szCs w:val="22"/>
        </w:rPr>
        <w:t>-</w:t>
      </w:r>
      <w:r w:rsidR="0068002D" w:rsidRPr="00A42CCE">
        <w:rPr>
          <w:rFonts w:cs="Times New Roman"/>
          <w:sz w:val="22"/>
          <w:szCs w:val="22"/>
        </w:rPr>
        <w:t xml:space="preserve"> </w:t>
      </w:r>
      <w:r w:rsidR="00F87EBA">
        <w:rPr>
          <w:rFonts w:cs="Times New Roman"/>
          <w:sz w:val="22"/>
          <w:szCs w:val="22"/>
        </w:rPr>
        <w:t>3</w:t>
      </w:r>
      <w:r w:rsidR="00721273" w:rsidRPr="00A42CCE">
        <w:rPr>
          <w:rFonts w:cs="Times New Roman"/>
          <w:sz w:val="22"/>
          <w:szCs w:val="22"/>
        </w:rPr>
        <w:t>.</w:t>
      </w:r>
      <w:proofErr w:type="gramEnd"/>
    </w:p>
    <w:p w:rsidR="00E22FD7" w:rsidRPr="00A42CCE" w:rsidRDefault="00E56252" w:rsidP="004F33C5">
      <w:pPr>
        <w:pStyle w:val="WW-ZkladntextIMP"/>
        <w:tabs>
          <w:tab w:val="left" w:pos="5670"/>
          <w:tab w:val="left" w:pos="6804"/>
        </w:tabs>
        <w:spacing w:before="120" w:line="240" w:lineRule="auto"/>
        <w:jc w:val="both"/>
        <w:rPr>
          <w:rFonts w:cs="Times New Roman"/>
          <w:sz w:val="22"/>
          <w:szCs w:val="22"/>
        </w:rPr>
      </w:pPr>
      <w:r w:rsidRPr="00A42CCE">
        <w:rPr>
          <w:rFonts w:cs="Times New Roman"/>
          <w:sz w:val="22"/>
          <w:szCs w:val="22"/>
        </w:rPr>
        <w:t xml:space="preserve">Tab. </w:t>
      </w:r>
      <w:proofErr w:type="gramStart"/>
      <w:r w:rsidRPr="00A42CCE">
        <w:rPr>
          <w:rFonts w:cs="Times New Roman"/>
          <w:sz w:val="22"/>
          <w:szCs w:val="22"/>
        </w:rPr>
        <w:t>č.</w:t>
      </w:r>
      <w:proofErr w:type="gramEnd"/>
      <w:r w:rsidRPr="00A42CCE">
        <w:rPr>
          <w:rFonts w:cs="Times New Roman"/>
          <w:sz w:val="22"/>
          <w:szCs w:val="22"/>
        </w:rPr>
        <w:t xml:space="preserve"> 1</w:t>
      </w:r>
      <w:r w:rsidR="00721273" w:rsidRPr="00A42CCE">
        <w:rPr>
          <w:rFonts w:cs="Times New Roman"/>
          <w:sz w:val="22"/>
          <w:szCs w:val="22"/>
        </w:rPr>
        <w:t xml:space="preserve"> pro </w:t>
      </w:r>
      <w:r w:rsidR="00AE72B2">
        <w:rPr>
          <w:rFonts w:cs="Times New Roman"/>
          <w:sz w:val="22"/>
          <w:szCs w:val="22"/>
        </w:rPr>
        <w:t>1</w:t>
      </w:r>
      <w:r w:rsidR="00CC29A7">
        <w:rPr>
          <w:rFonts w:cs="Times New Roman"/>
          <w:sz w:val="22"/>
          <w:szCs w:val="22"/>
        </w:rPr>
        <w:t xml:space="preserve">0 </w:t>
      </w:r>
      <w:r w:rsidR="00B05D0D">
        <w:rPr>
          <w:rFonts w:cs="Times New Roman"/>
          <w:sz w:val="22"/>
          <w:szCs w:val="22"/>
        </w:rPr>
        <w:t>vozid</w:t>
      </w:r>
      <w:r w:rsidR="00CC29A7">
        <w:rPr>
          <w:rFonts w:cs="Times New Roman"/>
          <w:sz w:val="22"/>
          <w:szCs w:val="22"/>
        </w:rPr>
        <w:t>el určených</w:t>
      </w:r>
      <w:r w:rsidR="00B05D0D">
        <w:rPr>
          <w:rFonts w:cs="Times New Roman"/>
          <w:sz w:val="22"/>
          <w:szCs w:val="22"/>
        </w:rPr>
        <w:t xml:space="preserve"> k dodání ve lhůtě </w:t>
      </w:r>
      <w:r w:rsidR="00067600">
        <w:rPr>
          <w:rFonts w:cs="Times New Roman"/>
          <w:sz w:val="22"/>
          <w:szCs w:val="22"/>
        </w:rPr>
        <w:t>24</w:t>
      </w:r>
      <w:r w:rsidR="00FA5A2B">
        <w:rPr>
          <w:rFonts w:cs="Times New Roman"/>
          <w:sz w:val="22"/>
          <w:szCs w:val="22"/>
        </w:rPr>
        <w:t xml:space="preserve"> - 36</w:t>
      </w:r>
      <w:r w:rsidR="00067600">
        <w:rPr>
          <w:rFonts w:cs="Times New Roman"/>
          <w:sz w:val="22"/>
          <w:szCs w:val="22"/>
        </w:rPr>
        <w:t xml:space="preserve"> </w:t>
      </w:r>
      <w:r w:rsidR="00B05D0D">
        <w:rPr>
          <w:rFonts w:cs="Times New Roman"/>
          <w:sz w:val="22"/>
          <w:szCs w:val="22"/>
        </w:rPr>
        <w:t>měsíců</w:t>
      </w:r>
      <w:r w:rsidR="00C6580B">
        <w:rPr>
          <w:rFonts w:cs="Times New Roman"/>
          <w:sz w:val="22"/>
          <w:szCs w:val="22"/>
        </w:rPr>
        <w:t xml:space="preserve"> </w:t>
      </w:r>
      <w:r w:rsidR="00AA2A08" w:rsidRPr="00A42CCE">
        <w:rPr>
          <w:rFonts w:cs="Times New Roman"/>
          <w:sz w:val="22"/>
          <w:szCs w:val="22"/>
        </w:rPr>
        <w:t>(</w:t>
      </w:r>
      <w:r w:rsidR="0068002D" w:rsidRPr="00A42CCE">
        <w:rPr>
          <w:rFonts w:cs="Times New Roman"/>
          <w:sz w:val="22"/>
          <w:szCs w:val="22"/>
        </w:rPr>
        <w:t>část</w:t>
      </w:r>
      <w:r w:rsidR="00AA2A08" w:rsidRPr="00A42CCE">
        <w:rPr>
          <w:rFonts w:cs="Times New Roman"/>
          <w:sz w:val="22"/>
          <w:szCs w:val="22"/>
        </w:rPr>
        <w:t xml:space="preserve"> č. 1)</w:t>
      </w:r>
    </w:p>
    <w:p w:rsidR="0055198F" w:rsidRPr="00A42CCE" w:rsidRDefault="0055198F"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55198F" w:rsidRPr="00A42CCE" w:rsidTr="004C6452">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55198F" w:rsidRPr="00A42CCE" w:rsidRDefault="0055198F" w:rsidP="004F33C5">
            <w:pPr>
              <w:suppressAutoHyphens w:val="0"/>
              <w:ind w:left="87"/>
              <w:jc w:val="center"/>
              <w:rPr>
                <w:rFonts w:cs="Times New Roman"/>
                <w:b/>
                <w:bCs/>
                <w:i/>
                <w:iCs/>
                <w:color w:val="000000"/>
                <w:sz w:val="22"/>
                <w:szCs w:val="22"/>
                <w:lang w:eastAsia="cs-CZ"/>
              </w:rPr>
            </w:pPr>
            <w:r w:rsidRPr="00A42CCE">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55198F" w:rsidRPr="00A42CCE" w:rsidRDefault="0055198F" w:rsidP="003C5F32">
            <w:pPr>
              <w:suppressAutoHyphens w:val="0"/>
              <w:jc w:val="center"/>
              <w:rPr>
                <w:rFonts w:cs="Times New Roman"/>
                <w:b/>
                <w:bCs/>
                <w:i/>
                <w:iCs/>
                <w:color w:val="000000"/>
                <w:sz w:val="22"/>
                <w:szCs w:val="22"/>
                <w:lang w:eastAsia="cs-CZ"/>
              </w:rPr>
            </w:pPr>
            <w:r w:rsidRPr="00A42CCE">
              <w:rPr>
                <w:rFonts w:cs="Times New Roman"/>
                <w:b/>
                <w:bCs/>
                <w:i/>
                <w:iCs/>
                <w:color w:val="000000"/>
                <w:sz w:val="22"/>
                <w:szCs w:val="22"/>
                <w:lang w:eastAsia="cs-CZ"/>
              </w:rPr>
              <w:t>termín předání</w:t>
            </w:r>
            <w:r w:rsidR="002F60C4">
              <w:rPr>
                <w:rFonts w:cs="Times New Roman"/>
                <w:b/>
                <w:bCs/>
                <w:i/>
                <w:iCs/>
                <w:color w:val="000000"/>
                <w:sz w:val="22"/>
                <w:szCs w:val="22"/>
                <w:lang w:eastAsia="cs-CZ"/>
              </w:rPr>
              <w:t xml:space="preserve"> (uveden počet </w:t>
            </w:r>
            <w:r w:rsidR="00853DA6">
              <w:rPr>
                <w:rFonts w:cs="Times New Roman"/>
                <w:b/>
                <w:bCs/>
                <w:i/>
                <w:iCs/>
                <w:color w:val="000000"/>
                <w:sz w:val="22"/>
                <w:szCs w:val="22"/>
                <w:lang w:eastAsia="cs-CZ"/>
              </w:rPr>
              <w:t xml:space="preserve">celých </w:t>
            </w:r>
            <w:r w:rsidR="002F60C4">
              <w:rPr>
                <w:rFonts w:cs="Times New Roman"/>
                <w:b/>
                <w:bCs/>
                <w:i/>
                <w:iCs/>
                <w:color w:val="000000"/>
                <w:sz w:val="22"/>
                <w:szCs w:val="22"/>
                <w:lang w:eastAsia="cs-CZ"/>
              </w:rPr>
              <w:t xml:space="preserve">měsíců </w:t>
            </w:r>
            <w:r w:rsidR="002F60C4" w:rsidRPr="00AE72B2">
              <w:rPr>
                <w:rFonts w:cs="Times New Roman"/>
                <w:b/>
                <w:bCs/>
                <w:i/>
                <w:iCs/>
                <w:color w:val="000000"/>
                <w:sz w:val="22"/>
                <w:szCs w:val="22"/>
                <w:lang w:eastAsia="cs-CZ"/>
              </w:rPr>
              <w:t xml:space="preserve">ode dne </w:t>
            </w:r>
            <w:r w:rsidR="003C5F32">
              <w:rPr>
                <w:rFonts w:cs="Times New Roman"/>
                <w:b/>
                <w:bCs/>
                <w:i/>
                <w:iCs/>
                <w:color w:val="000000"/>
                <w:sz w:val="22"/>
                <w:szCs w:val="22"/>
                <w:lang w:eastAsia="cs-CZ"/>
              </w:rPr>
              <w:t>úči</w:t>
            </w:r>
            <w:r w:rsidR="003C5F32">
              <w:rPr>
                <w:rFonts w:cs="Times New Roman"/>
                <w:b/>
                <w:bCs/>
                <w:i/>
                <w:iCs/>
                <w:color w:val="000000"/>
                <w:sz w:val="22"/>
                <w:szCs w:val="22"/>
                <w:lang w:eastAsia="cs-CZ"/>
              </w:rPr>
              <w:t>n</w:t>
            </w:r>
            <w:r w:rsidR="003C5F32">
              <w:rPr>
                <w:rFonts w:cs="Times New Roman"/>
                <w:b/>
                <w:bCs/>
                <w:i/>
                <w:iCs/>
                <w:color w:val="000000"/>
                <w:sz w:val="22"/>
                <w:szCs w:val="22"/>
                <w:lang w:eastAsia="cs-CZ"/>
              </w:rPr>
              <w:t>nosti</w:t>
            </w:r>
            <w:r w:rsidR="002F60C4" w:rsidRPr="00BB6567">
              <w:rPr>
                <w:rFonts w:cs="Times New Roman"/>
                <w:b/>
                <w:bCs/>
                <w:i/>
                <w:iCs/>
                <w:color w:val="000000"/>
                <w:sz w:val="22"/>
                <w:szCs w:val="22"/>
                <w:lang w:eastAsia="cs-CZ"/>
              </w:rPr>
              <w:t xml:space="preserve"> smlouv</w:t>
            </w:r>
            <w:r w:rsidR="002F60C4" w:rsidRPr="00AE72B2">
              <w:rPr>
                <w:rFonts w:cs="Times New Roman"/>
                <w:b/>
                <w:bCs/>
                <w:i/>
                <w:iCs/>
                <w:color w:val="000000"/>
                <w:sz w:val="22"/>
                <w:szCs w:val="22"/>
                <w:lang w:eastAsia="cs-CZ"/>
              </w:rPr>
              <w:t>y)</w:t>
            </w:r>
            <w:r w:rsidRPr="00AE72B2">
              <w:rPr>
                <w:rFonts w:cs="Times New Roman"/>
                <w:b/>
                <w:bCs/>
                <w:i/>
                <w:iCs/>
                <w:color w:val="000000"/>
                <w:sz w:val="22"/>
                <w:szCs w:val="22"/>
                <w:lang w:eastAsia="cs-CZ"/>
              </w:rPr>
              <w:t>:</w:t>
            </w:r>
          </w:p>
        </w:tc>
      </w:tr>
      <w:tr w:rsidR="00144C0A" w:rsidRPr="00E01B2B" w:rsidTr="00144C0A">
        <w:trPr>
          <w:trHeight w:val="354"/>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E01B2B" w:rsidRDefault="00144C0A" w:rsidP="008270D6">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1. vůz + plnění určené k dodávce s prvním vozem</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2.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3.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4.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5.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6.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7.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8.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9.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FA5A2B">
        <w:trPr>
          <w:trHeight w:val="402"/>
        </w:trPr>
        <w:tc>
          <w:tcPr>
            <w:tcW w:w="5245"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10.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bl>
    <w:p w:rsidR="0017278D" w:rsidRDefault="0017278D" w:rsidP="004F33C5">
      <w:pPr>
        <w:pStyle w:val="WW-ZkladntextIMP"/>
        <w:tabs>
          <w:tab w:val="left" w:pos="5670"/>
          <w:tab w:val="left" w:pos="6804"/>
        </w:tabs>
        <w:spacing w:before="120" w:line="240" w:lineRule="auto"/>
        <w:jc w:val="both"/>
        <w:rPr>
          <w:rFonts w:cs="Times New Roman"/>
          <w:sz w:val="22"/>
          <w:szCs w:val="22"/>
        </w:rPr>
      </w:pPr>
    </w:p>
    <w:p w:rsidR="00BC2B75" w:rsidRPr="00E01B2B" w:rsidRDefault="00BC2B75" w:rsidP="004F33C5">
      <w:pPr>
        <w:pStyle w:val="WW-ZkladntextIMP"/>
        <w:tabs>
          <w:tab w:val="left" w:pos="5670"/>
          <w:tab w:val="left" w:pos="6804"/>
        </w:tabs>
        <w:spacing w:before="120" w:line="240" w:lineRule="auto"/>
        <w:jc w:val="both"/>
        <w:rPr>
          <w:rFonts w:cs="Times New Roman"/>
          <w:sz w:val="22"/>
          <w:szCs w:val="22"/>
        </w:rPr>
      </w:pPr>
      <w:r w:rsidRPr="00E01B2B">
        <w:rPr>
          <w:rFonts w:cs="Times New Roman"/>
          <w:sz w:val="22"/>
          <w:szCs w:val="22"/>
        </w:rPr>
        <w:t xml:space="preserve">Tab. </w:t>
      </w:r>
      <w:proofErr w:type="gramStart"/>
      <w:r w:rsidRPr="00E01B2B">
        <w:rPr>
          <w:rFonts w:cs="Times New Roman"/>
          <w:sz w:val="22"/>
          <w:szCs w:val="22"/>
        </w:rPr>
        <w:t>č.</w:t>
      </w:r>
      <w:proofErr w:type="gramEnd"/>
      <w:r w:rsidRPr="00E01B2B">
        <w:rPr>
          <w:rFonts w:cs="Times New Roman"/>
          <w:sz w:val="22"/>
          <w:szCs w:val="22"/>
        </w:rPr>
        <w:t xml:space="preserve"> </w:t>
      </w:r>
      <w:r w:rsidR="008A3178" w:rsidRPr="00E01B2B">
        <w:rPr>
          <w:rFonts w:cs="Times New Roman"/>
          <w:sz w:val="22"/>
          <w:szCs w:val="22"/>
        </w:rPr>
        <w:t xml:space="preserve">2 </w:t>
      </w:r>
      <w:r w:rsidR="00CC29A7" w:rsidRPr="00E01B2B">
        <w:rPr>
          <w:rFonts w:cs="Times New Roman"/>
          <w:sz w:val="22"/>
          <w:szCs w:val="22"/>
        </w:rPr>
        <w:t xml:space="preserve">pro </w:t>
      </w:r>
      <w:r w:rsidR="00F87EBA">
        <w:rPr>
          <w:rFonts w:cs="Times New Roman"/>
          <w:sz w:val="22"/>
          <w:szCs w:val="22"/>
        </w:rPr>
        <w:t>2</w:t>
      </w:r>
      <w:r w:rsidR="00CC29A7" w:rsidRPr="00E01B2B">
        <w:rPr>
          <w:rFonts w:cs="Times New Roman"/>
          <w:sz w:val="22"/>
          <w:szCs w:val="22"/>
        </w:rPr>
        <w:t>0 vozidel určených</w:t>
      </w:r>
      <w:r w:rsidR="008270D6" w:rsidRPr="00E01B2B">
        <w:rPr>
          <w:rFonts w:cs="Times New Roman"/>
          <w:sz w:val="22"/>
          <w:szCs w:val="22"/>
        </w:rPr>
        <w:t xml:space="preserve"> k dodání ve lhůtě </w:t>
      </w:r>
      <w:r w:rsidR="00FA5A2B">
        <w:rPr>
          <w:rFonts w:cs="Times New Roman"/>
          <w:sz w:val="22"/>
          <w:szCs w:val="22"/>
        </w:rPr>
        <w:t>37</w:t>
      </w:r>
      <w:r w:rsidR="008270D6" w:rsidRPr="00E01B2B">
        <w:rPr>
          <w:rFonts w:cs="Times New Roman"/>
          <w:sz w:val="22"/>
          <w:szCs w:val="22"/>
        </w:rPr>
        <w:t xml:space="preserve"> - </w:t>
      </w:r>
      <w:r w:rsidR="00FA5A2B">
        <w:rPr>
          <w:rFonts w:cs="Times New Roman"/>
          <w:sz w:val="22"/>
          <w:szCs w:val="22"/>
        </w:rPr>
        <w:t>48</w:t>
      </w:r>
      <w:r w:rsidR="008270D6" w:rsidRPr="00E01B2B">
        <w:rPr>
          <w:rFonts w:cs="Times New Roman"/>
          <w:sz w:val="22"/>
          <w:szCs w:val="22"/>
        </w:rPr>
        <w:t xml:space="preserve"> měsíců</w:t>
      </w:r>
      <w:r w:rsidR="008270D6" w:rsidRPr="00E01B2B" w:rsidDel="008270D6">
        <w:rPr>
          <w:rFonts w:cs="Times New Roman"/>
          <w:sz w:val="22"/>
          <w:szCs w:val="22"/>
        </w:rPr>
        <w:t xml:space="preserve"> </w:t>
      </w:r>
      <w:r w:rsidR="00AA2A08" w:rsidRPr="00E01B2B">
        <w:rPr>
          <w:rFonts w:cs="Times New Roman"/>
          <w:sz w:val="22"/>
          <w:szCs w:val="22"/>
        </w:rPr>
        <w:t>(</w:t>
      </w:r>
      <w:r w:rsidR="0068002D" w:rsidRPr="00E01B2B">
        <w:rPr>
          <w:rFonts w:cs="Times New Roman"/>
          <w:sz w:val="22"/>
          <w:szCs w:val="22"/>
        </w:rPr>
        <w:t>část</w:t>
      </w:r>
      <w:r w:rsidR="00AA2A08" w:rsidRPr="00E01B2B">
        <w:rPr>
          <w:rFonts w:cs="Times New Roman"/>
          <w:sz w:val="22"/>
          <w:szCs w:val="22"/>
        </w:rPr>
        <w:t xml:space="preserve"> č. 2)</w:t>
      </w:r>
    </w:p>
    <w:p w:rsidR="00BC2B75" w:rsidRPr="00E01B2B" w:rsidRDefault="00BC2B75"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BC2B75" w:rsidRPr="00E01B2B" w:rsidTr="00CF588C">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BC2B75" w:rsidRPr="00E01B2B" w:rsidRDefault="00BC2B75" w:rsidP="004F33C5">
            <w:pPr>
              <w:suppressAutoHyphens w:val="0"/>
              <w:ind w:left="87"/>
              <w:jc w:val="center"/>
              <w:rPr>
                <w:rFonts w:cs="Times New Roman"/>
                <w:b/>
                <w:bCs/>
                <w:i/>
                <w:iCs/>
                <w:color w:val="000000"/>
                <w:sz w:val="22"/>
                <w:szCs w:val="22"/>
                <w:lang w:eastAsia="cs-CZ"/>
              </w:rPr>
            </w:pPr>
            <w:r w:rsidRPr="00E01B2B">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BC2B75" w:rsidRPr="00E01B2B" w:rsidRDefault="00BC2B75" w:rsidP="00FB07ED">
            <w:pPr>
              <w:suppressAutoHyphens w:val="0"/>
              <w:jc w:val="center"/>
              <w:rPr>
                <w:rFonts w:cs="Times New Roman"/>
                <w:b/>
                <w:bCs/>
                <w:i/>
                <w:iCs/>
                <w:color w:val="000000"/>
                <w:sz w:val="22"/>
                <w:szCs w:val="22"/>
                <w:lang w:eastAsia="cs-CZ"/>
              </w:rPr>
            </w:pPr>
            <w:r w:rsidRPr="00E01B2B">
              <w:rPr>
                <w:rFonts w:cs="Times New Roman"/>
                <w:b/>
                <w:bCs/>
                <w:i/>
                <w:iCs/>
                <w:color w:val="000000"/>
                <w:sz w:val="22"/>
                <w:szCs w:val="22"/>
                <w:lang w:eastAsia="cs-CZ"/>
              </w:rPr>
              <w:t>termín předání</w:t>
            </w:r>
            <w:r w:rsidR="002F60C4" w:rsidRPr="00E01B2B">
              <w:rPr>
                <w:rFonts w:cs="Times New Roman"/>
                <w:b/>
                <w:bCs/>
                <w:i/>
                <w:iCs/>
                <w:color w:val="000000"/>
                <w:sz w:val="22"/>
                <w:szCs w:val="22"/>
                <w:lang w:eastAsia="cs-CZ"/>
              </w:rPr>
              <w:t xml:space="preserve"> (uveden počet </w:t>
            </w:r>
            <w:r w:rsidR="005C46B9" w:rsidRPr="00E01B2B">
              <w:rPr>
                <w:rFonts w:cs="Times New Roman"/>
                <w:b/>
                <w:bCs/>
                <w:i/>
                <w:iCs/>
                <w:color w:val="000000"/>
                <w:sz w:val="22"/>
                <w:szCs w:val="22"/>
                <w:lang w:eastAsia="cs-CZ"/>
              </w:rPr>
              <w:t xml:space="preserve">celých </w:t>
            </w:r>
            <w:r w:rsidR="002F60C4" w:rsidRPr="00CC5083">
              <w:rPr>
                <w:rFonts w:cs="Times New Roman"/>
                <w:b/>
                <w:bCs/>
                <w:i/>
                <w:iCs/>
                <w:color w:val="000000"/>
                <w:sz w:val="22"/>
                <w:szCs w:val="22"/>
                <w:lang w:eastAsia="cs-CZ"/>
              </w:rPr>
              <w:t xml:space="preserve">měsíců ode dne </w:t>
            </w:r>
            <w:r w:rsidR="003C5F32" w:rsidRPr="00CC5083">
              <w:rPr>
                <w:rFonts w:cs="Times New Roman"/>
                <w:b/>
                <w:bCs/>
                <w:i/>
                <w:iCs/>
                <w:color w:val="000000"/>
                <w:sz w:val="22"/>
                <w:szCs w:val="22"/>
                <w:lang w:eastAsia="cs-CZ"/>
              </w:rPr>
              <w:t>úči</w:t>
            </w:r>
            <w:r w:rsidR="003C5F32" w:rsidRPr="00CC5083">
              <w:rPr>
                <w:rFonts w:cs="Times New Roman"/>
                <w:b/>
                <w:bCs/>
                <w:i/>
                <w:iCs/>
                <w:color w:val="000000"/>
                <w:sz w:val="22"/>
                <w:szCs w:val="22"/>
                <w:lang w:eastAsia="cs-CZ"/>
              </w:rPr>
              <w:t>n</w:t>
            </w:r>
            <w:r w:rsidR="003C5F32" w:rsidRPr="00CC5083">
              <w:rPr>
                <w:rFonts w:cs="Times New Roman"/>
                <w:b/>
                <w:bCs/>
                <w:i/>
                <w:iCs/>
                <w:color w:val="000000"/>
                <w:sz w:val="22"/>
                <w:szCs w:val="22"/>
                <w:lang w:eastAsia="cs-CZ"/>
              </w:rPr>
              <w:t>nosti</w:t>
            </w:r>
            <w:r w:rsidR="00FB07ED">
              <w:rPr>
                <w:rFonts w:cs="Times New Roman"/>
                <w:b/>
                <w:bCs/>
                <w:i/>
                <w:iCs/>
                <w:color w:val="000000"/>
                <w:sz w:val="22"/>
                <w:szCs w:val="22"/>
                <w:lang w:eastAsia="cs-CZ"/>
              </w:rPr>
              <w:t xml:space="preserve"> </w:t>
            </w:r>
            <w:r w:rsidR="002F60C4" w:rsidRPr="00CC5083">
              <w:rPr>
                <w:rFonts w:cs="Times New Roman"/>
                <w:b/>
                <w:bCs/>
                <w:i/>
                <w:iCs/>
                <w:color w:val="000000"/>
                <w:sz w:val="22"/>
                <w:szCs w:val="22"/>
                <w:lang w:eastAsia="cs-CZ"/>
              </w:rPr>
              <w:t>smlouvy</w:t>
            </w:r>
            <w:r w:rsidR="002F60C4" w:rsidRPr="00E01B2B">
              <w:rPr>
                <w:rFonts w:cs="Times New Roman"/>
                <w:b/>
                <w:bCs/>
                <w:i/>
                <w:iCs/>
                <w:color w:val="000000"/>
                <w:sz w:val="22"/>
                <w:szCs w:val="22"/>
                <w:lang w:eastAsia="cs-CZ"/>
              </w:rPr>
              <w:t>)</w:t>
            </w:r>
            <w:r w:rsidRPr="00E01B2B">
              <w:rPr>
                <w:rFonts w:cs="Times New Roman"/>
                <w:b/>
                <w:bCs/>
                <w:i/>
                <w:iCs/>
                <w:color w:val="000000"/>
                <w:sz w:val="22"/>
                <w:szCs w:val="22"/>
                <w:lang w:eastAsia="cs-CZ"/>
              </w:rPr>
              <w:t>:</w:t>
            </w:r>
          </w:p>
        </w:tc>
      </w:tr>
      <w:tr w:rsidR="00144C0A" w:rsidRPr="00E01B2B" w:rsidTr="00144C0A">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10</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lastRenderedPageBreak/>
              <w:t>11</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12</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13</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14</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15</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16</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17</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18</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19</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20</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21</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22</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23</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24</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25</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26</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27</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28</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29</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DA315A">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30.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DA315A">
            <w:pPr>
              <w:rPr>
                <w:i/>
                <w:color w:val="00B0F0"/>
                <w:sz w:val="22"/>
                <w:szCs w:val="22"/>
                <w:u w:val="single"/>
              </w:rPr>
            </w:pPr>
            <w:r w:rsidRPr="004B2B75">
              <w:rPr>
                <w:i/>
                <w:color w:val="00B0F0"/>
                <w:sz w:val="22"/>
                <w:szCs w:val="22"/>
                <w:u w:val="single"/>
              </w:rPr>
              <w:t>(Doplní účastník)</w:t>
            </w:r>
          </w:p>
        </w:tc>
      </w:tr>
    </w:tbl>
    <w:p w:rsidR="00BC2B75" w:rsidRDefault="00BC2B75" w:rsidP="004F33C5">
      <w:pPr>
        <w:pStyle w:val="WW-ZkladntextIMP"/>
        <w:tabs>
          <w:tab w:val="left" w:pos="5670"/>
          <w:tab w:val="left" w:pos="6804"/>
        </w:tabs>
        <w:spacing w:line="240" w:lineRule="auto"/>
        <w:ind w:left="851"/>
        <w:jc w:val="both"/>
        <w:rPr>
          <w:rFonts w:cs="Times New Roman"/>
          <w:sz w:val="22"/>
          <w:szCs w:val="22"/>
        </w:rPr>
      </w:pPr>
    </w:p>
    <w:p w:rsidR="00291DA7" w:rsidRPr="00E01B2B" w:rsidRDefault="00291DA7" w:rsidP="00291DA7">
      <w:pPr>
        <w:pStyle w:val="WW-ZkladntextIMP"/>
        <w:tabs>
          <w:tab w:val="left" w:pos="5670"/>
          <w:tab w:val="left" w:pos="6804"/>
        </w:tabs>
        <w:spacing w:before="120" w:line="240" w:lineRule="auto"/>
        <w:jc w:val="both"/>
        <w:rPr>
          <w:rFonts w:cs="Times New Roman"/>
          <w:sz w:val="22"/>
          <w:szCs w:val="22"/>
        </w:rPr>
      </w:pPr>
      <w:r w:rsidRPr="00E01B2B">
        <w:rPr>
          <w:rFonts w:cs="Times New Roman"/>
          <w:sz w:val="22"/>
          <w:szCs w:val="22"/>
        </w:rPr>
        <w:t xml:space="preserve">Tab. </w:t>
      </w:r>
      <w:proofErr w:type="gramStart"/>
      <w:r w:rsidRPr="00E01B2B">
        <w:rPr>
          <w:rFonts w:cs="Times New Roman"/>
          <w:sz w:val="22"/>
          <w:szCs w:val="22"/>
        </w:rPr>
        <w:t>č.</w:t>
      </w:r>
      <w:proofErr w:type="gramEnd"/>
      <w:r w:rsidRPr="00E01B2B">
        <w:rPr>
          <w:rFonts w:cs="Times New Roman"/>
          <w:sz w:val="22"/>
          <w:szCs w:val="22"/>
        </w:rPr>
        <w:t xml:space="preserve"> </w:t>
      </w:r>
      <w:r w:rsidR="00F87EBA">
        <w:rPr>
          <w:rFonts w:cs="Times New Roman"/>
          <w:sz w:val="22"/>
          <w:szCs w:val="22"/>
        </w:rPr>
        <w:t>3</w:t>
      </w:r>
      <w:r w:rsidRPr="00E01B2B">
        <w:rPr>
          <w:rFonts w:cs="Times New Roman"/>
          <w:sz w:val="22"/>
          <w:szCs w:val="22"/>
        </w:rPr>
        <w:t xml:space="preserve"> pro 10 vozidel určených</w:t>
      </w:r>
      <w:r>
        <w:rPr>
          <w:rFonts w:cs="Times New Roman"/>
          <w:sz w:val="22"/>
          <w:szCs w:val="22"/>
        </w:rPr>
        <w:t xml:space="preserve"> k dodání ve lhůtě </w:t>
      </w:r>
      <w:r w:rsidR="00F87EBA">
        <w:rPr>
          <w:rFonts w:cs="Times New Roman"/>
          <w:sz w:val="22"/>
          <w:szCs w:val="22"/>
        </w:rPr>
        <w:t>49</w:t>
      </w:r>
      <w:r w:rsidR="00F87EBA" w:rsidRPr="00E01B2B">
        <w:rPr>
          <w:rFonts w:cs="Times New Roman"/>
          <w:sz w:val="22"/>
          <w:szCs w:val="22"/>
        </w:rPr>
        <w:t xml:space="preserve"> </w:t>
      </w:r>
      <w:r w:rsidRPr="00E01B2B">
        <w:rPr>
          <w:rFonts w:cs="Times New Roman"/>
          <w:sz w:val="22"/>
          <w:szCs w:val="22"/>
        </w:rPr>
        <w:t xml:space="preserve">- </w:t>
      </w:r>
      <w:r w:rsidR="00F87EBA">
        <w:rPr>
          <w:rFonts w:cs="Times New Roman"/>
          <w:sz w:val="22"/>
          <w:szCs w:val="22"/>
        </w:rPr>
        <w:t>60</w:t>
      </w:r>
      <w:r w:rsidRPr="00E01B2B">
        <w:rPr>
          <w:rFonts w:cs="Times New Roman"/>
          <w:sz w:val="22"/>
          <w:szCs w:val="22"/>
        </w:rPr>
        <w:t xml:space="preserve"> měsíců</w:t>
      </w:r>
      <w:r w:rsidRPr="00E01B2B" w:rsidDel="008270D6">
        <w:rPr>
          <w:rFonts w:cs="Times New Roman"/>
          <w:sz w:val="22"/>
          <w:szCs w:val="22"/>
        </w:rPr>
        <w:t xml:space="preserve"> </w:t>
      </w:r>
      <w:r w:rsidRPr="00E01B2B">
        <w:rPr>
          <w:rFonts w:cs="Times New Roman"/>
          <w:sz w:val="22"/>
          <w:szCs w:val="22"/>
        </w:rPr>
        <w:t xml:space="preserve">(část č. </w:t>
      </w:r>
      <w:r w:rsidR="00F87EBA">
        <w:rPr>
          <w:rFonts w:cs="Times New Roman"/>
          <w:sz w:val="22"/>
          <w:szCs w:val="22"/>
        </w:rPr>
        <w:t>3</w:t>
      </w:r>
      <w:r w:rsidRPr="00E01B2B">
        <w:rPr>
          <w:rFonts w:cs="Times New Roman"/>
          <w:sz w:val="22"/>
          <w:szCs w:val="22"/>
        </w:rPr>
        <w:t>)</w:t>
      </w:r>
    </w:p>
    <w:p w:rsidR="00291DA7" w:rsidRPr="00E01B2B" w:rsidRDefault="00291DA7" w:rsidP="00291DA7">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291DA7" w:rsidRPr="00E01B2B" w:rsidTr="00291DA7">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291DA7" w:rsidRPr="00E01B2B" w:rsidRDefault="00291DA7" w:rsidP="00291DA7">
            <w:pPr>
              <w:suppressAutoHyphens w:val="0"/>
              <w:ind w:left="87"/>
              <w:jc w:val="center"/>
              <w:rPr>
                <w:rFonts w:cs="Times New Roman"/>
                <w:b/>
                <w:bCs/>
                <w:i/>
                <w:iCs/>
                <w:color w:val="000000"/>
                <w:sz w:val="22"/>
                <w:szCs w:val="22"/>
                <w:lang w:eastAsia="cs-CZ"/>
              </w:rPr>
            </w:pPr>
            <w:r w:rsidRPr="00E01B2B">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291DA7" w:rsidRPr="00E01B2B" w:rsidRDefault="00291DA7" w:rsidP="00EF6A1D">
            <w:pPr>
              <w:suppressAutoHyphens w:val="0"/>
              <w:jc w:val="center"/>
              <w:rPr>
                <w:rFonts w:cs="Times New Roman"/>
                <w:b/>
                <w:bCs/>
                <w:i/>
                <w:iCs/>
                <w:color w:val="000000"/>
                <w:sz w:val="22"/>
                <w:szCs w:val="22"/>
                <w:lang w:eastAsia="cs-CZ"/>
              </w:rPr>
            </w:pPr>
            <w:r w:rsidRPr="00E01B2B">
              <w:rPr>
                <w:rFonts w:cs="Times New Roman"/>
                <w:b/>
                <w:bCs/>
                <w:i/>
                <w:iCs/>
                <w:color w:val="000000"/>
                <w:sz w:val="22"/>
                <w:szCs w:val="22"/>
                <w:lang w:eastAsia="cs-CZ"/>
              </w:rPr>
              <w:t xml:space="preserve">termín předání (uveden počet celých měsíců ode dne </w:t>
            </w:r>
            <w:r w:rsidR="003C5F32">
              <w:rPr>
                <w:rFonts w:cs="Times New Roman"/>
                <w:b/>
                <w:bCs/>
                <w:i/>
                <w:iCs/>
                <w:color w:val="000000"/>
                <w:sz w:val="22"/>
                <w:szCs w:val="22"/>
                <w:lang w:eastAsia="cs-CZ"/>
              </w:rPr>
              <w:t>úči</w:t>
            </w:r>
            <w:r w:rsidR="003C5F32">
              <w:rPr>
                <w:rFonts w:cs="Times New Roman"/>
                <w:b/>
                <w:bCs/>
                <w:i/>
                <w:iCs/>
                <w:color w:val="000000"/>
                <w:sz w:val="22"/>
                <w:szCs w:val="22"/>
                <w:lang w:eastAsia="cs-CZ"/>
              </w:rPr>
              <w:t>n</w:t>
            </w:r>
            <w:r w:rsidR="003C5F32">
              <w:rPr>
                <w:rFonts w:cs="Times New Roman"/>
                <w:b/>
                <w:bCs/>
                <w:i/>
                <w:iCs/>
                <w:color w:val="000000"/>
                <w:sz w:val="22"/>
                <w:szCs w:val="22"/>
                <w:lang w:eastAsia="cs-CZ"/>
              </w:rPr>
              <w:t>nosti</w:t>
            </w:r>
            <w:r w:rsidR="00EF6A1D">
              <w:rPr>
                <w:rFonts w:cs="Times New Roman"/>
                <w:b/>
                <w:bCs/>
                <w:i/>
                <w:iCs/>
                <w:color w:val="000000"/>
                <w:sz w:val="22"/>
                <w:szCs w:val="22"/>
                <w:lang w:eastAsia="cs-CZ"/>
              </w:rPr>
              <w:t xml:space="preserve"> </w:t>
            </w:r>
            <w:r w:rsidRPr="00E01B2B">
              <w:rPr>
                <w:rFonts w:cs="Times New Roman"/>
                <w:b/>
                <w:bCs/>
                <w:i/>
                <w:iCs/>
                <w:color w:val="000000"/>
                <w:sz w:val="22"/>
                <w:szCs w:val="22"/>
                <w:lang w:eastAsia="cs-CZ"/>
              </w:rPr>
              <w:t>smlouvy):</w:t>
            </w:r>
          </w:p>
        </w:tc>
      </w:tr>
      <w:tr w:rsidR="00144C0A" w:rsidRPr="00E01B2B" w:rsidTr="00144C0A">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31</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32</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33</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34</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35</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36</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37</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38</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lastRenderedPageBreak/>
              <w:t>39</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40</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bl>
    <w:p w:rsidR="00291DA7" w:rsidRPr="00A42CCE" w:rsidRDefault="00291DA7" w:rsidP="004F33C5">
      <w:pPr>
        <w:pStyle w:val="WW-ZkladntextIMP"/>
        <w:tabs>
          <w:tab w:val="left" w:pos="5670"/>
          <w:tab w:val="left" w:pos="6804"/>
        </w:tabs>
        <w:spacing w:line="240" w:lineRule="auto"/>
        <w:ind w:left="851"/>
        <w:jc w:val="both"/>
        <w:rPr>
          <w:rFonts w:cs="Times New Roman"/>
          <w:sz w:val="22"/>
          <w:szCs w:val="22"/>
        </w:rPr>
      </w:pPr>
    </w:p>
    <w:p w:rsidR="00143BE6" w:rsidRPr="00A42CCE" w:rsidRDefault="00D8618D" w:rsidP="004F33C5">
      <w:pPr>
        <w:pStyle w:val="WW-ZkladntextIMP"/>
        <w:tabs>
          <w:tab w:val="left" w:pos="5670"/>
          <w:tab w:val="left" w:pos="6804"/>
        </w:tabs>
        <w:spacing w:line="240" w:lineRule="auto"/>
        <w:ind w:left="851"/>
        <w:jc w:val="both"/>
        <w:rPr>
          <w:rFonts w:cs="Times New Roman"/>
          <w:sz w:val="22"/>
          <w:szCs w:val="22"/>
        </w:rPr>
      </w:pPr>
      <w:r w:rsidRPr="00A42CCE">
        <w:rPr>
          <w:rFonts w:cs="Times New Roman"/>
          <w:sz w:val="22"/>
          <w:szCs w:val="22"/>
        </w:rPr>
        <w:t>Smluvní strany výslovně sjednávají možnost dřívějšího dodání vozidel</w:t>
      </w:r>
      <w:r w:rsidR="00C66A64" w:rsidRPr="00A42CCE">
        <w:rPr>
          <w:rFonts w:cs="Times New Roman"/>
          <w:sz w:val="22"/>
          <w:szCs w:val="22"/>
        </w:rPr>
        <w:t xml:space="preserve"> (</w:t>
      </w:r>
      <w:r w:rsidR="0013112B">
        <w:rPr>
          <w:rFonts w:cs="Times New Roman"/>
          <w:sz w:val="22"/>
          <w:szCs w:val="22"/>
        </w:rPr>
        <w:t xml:space="preserve">vždy však pouze </w:t>
      </w:r>
      <w:r w:rsidR="00C66A64" w:rsidRPr="00A42CCE">
        <w:rPr>
          <w:rFonts w:cs="Times New Roman"/>
          <w:sz w:val="22"/>
          <w:szCs w:val="22"/>
        </w:rPr>
        <w:t xml:space="preserve">v rámci </w:t>
      </w:r>
      <w:r w:rsidR="00C6580B">
        <w:rPr>
          <w:rFonts w:cs="Times New Roman"/>
          <w:sz w:val="22"/>
          <w:szCs w:val="22"/>
        </w:rPr>
        <w:t>každé z</w:t>
      </w:r>
      <w:r w:rsidR="00C6580B" w:rsidRPr="00A42CCE">
        <w:rPr>
          <w:rFonts w:cs="Times New Roman"/>
          <w:sz w:val="22"/>
          <w:szCs w:val="22"/>
        </w:rPr>
        <w:t xml:space="preserve"> </w:t>
      </w:r>
      <w:r w:rsidR="00EB648A">
        <w:rPr>
          <w:rFonts w:cs="Times New Roman"/>
          <w:sz w:val="22"/>
          <w:szCs w:val="22"/>
        </w:rPr>
        <w:t>část</w:t>
      </w:r>
      <w:r w:rsidR="00C6580B">
        <w:rPr>
          <w:rFonts w:cs="Times New Roman"/>
          <w:sz w:val="22"/>
          <w:szCs w:val="22"/>
        </w:rPr>
        <w:t>í</w:t>
      </w:r>
      <w:r w:rsidR="00C66A64" w:rsidRPr="00A42CCE">
        <w:rPr>
          <w:rFonts w:cs="Times New Roman"/>
          <w:sz w:val="22"/>
          <w:szCs w:val="22"/>
        </w:rPr>
        <w:t>)</w:t>
      </w:r>
      <w:r w:rsidRPr="00A42CCE">
        <w:rPr>
          <w:rFonts w:cs="Times New Roman"/>
          <w:sz w:val="22"/>
          <w:szCs w:val="22"/>
        </w:rPr>
        <w:t xml:space="preserve"> než k dat</w:t>
      </w:r>
      <w:r w:rsidR="00BC2B75" w:rsidRPr="00A42CCE">
        <w:rPr>
          <w:rFonts w:cs="Times New Roman"/>
          <w:sz w:val="22"/>
          <w:szCs w:val="22"/>
        </w:rPr>
        <w:t>ům</w:t>
      </w:r>
      <w:r w:rsidRPr="00A42CCE">
        <w:rPr>
          <w:rFonts w:cs="Times New Roman"/>
          <w:sz w:val="22"/>
          <w:szCs w:val="22"/>
        </w:rPr>
        <w:t xml:space="preserve"> uveden</w:t>
      </w:r>
      <w:r w:rsidR="008234B4" w:rsidRPr="00A42CCE">
        <w:rPr>
          <w:rFonts w:cs="Times New Roman"/>
          <w:sz w:val="22"/>
          <w:szCs w:val="22"/>
        </w:rPr>
        <w:t>ých</w:t>
      </w:r>
      <w:r w:rsidRPr="00A42CCE">
        <w:rPr>
          <w:rFonts w:cs="Times New Roman"/>
          <w:sz w:val="22"/>
          <w:szCs w:val="22"/>
        </w:rPr>
        <w:t xml:space="preserve"> v</w:t>
      </w:r>
      <w:r w:rsidR="00C6580B">
        <w:rPr>
          <w:rFonts w:cs="Times New Roman"/>
          <w:sz w:val="22"/>
          <w:szCs w:val="22"/>
        </w:rPr>
        <w:t> </w:t>
      </w:r>
      <w:r w:rsidRPr="00A42CCE">
        <w:rPr>
          <w:rFonts w:cs="Times New Roman"/>
          <w:sz w:val="22"/>
          <w:szCs w:val="22"/>
        </w:rPr>
        <w:t>tabul</w:t>
      </w:r>
      <w:r w:rsidR="008234B4" w:rsidRPr="00A42CCE">
        <w:rPr>
          <w:rFonts w:cs="Times New Roman"/>
          <w:sz w:val="22"/>
          <w:szCs w:val="22"/>
        </w:rPr>
        <w:t>kách</w:t>
      </w:r>
      <w:r w:rsidR="00C6580B">
        <w:rPr>
          <w:rFonts w:cs="Times New Roman"/>
          <w:sz w:val="22"/>
          <w:szCs w:val="22"/>
        </w:rPr>
        <w:t xml:space="preserve"> pro jednotlivé části</w:t>
      </w:r>
      <w:r w:rsidR="00143BE6" w:rsidRPr="00A42CCE">
        <w:rPr>
          <w:rFonts w:cs="Times New Roman"/>
          <w:sz w:val="22"/>
          <w:szCs w:val="22"/>
        </w:rPr>
        <w:t>.</w:t>
      </w:r>
    </w:p>
    <w:p w:rsidR="0017278D" w:rsidRDefault="0017278D" w:rsidP="004F33C5">
      <w:pPr>
        <w:pStyle w:val="WW-ZkladntextIMP"/>
        <w:tabs>
          <w:tab w:val="left" w:pos="5670"/>
          <w:tab w:val="left" w:pos="6804"/>
        </w:tabs>
        <w:spacing w:line="240" w:lineRule="auto"/>
        <w:ind w:left="851"/>
        <w:jc w:val="both"/>
        <w:rPr>
          <w:rFonts w:cs="Times New Roman"/>
          <w:b/>
          <w:sz w:val="22"/>
          <w:szCs w:val="22"/>
          <w:u w:val="single"/>
        </w:rPr>
      </w:pPr>
    </w:p>
    <w:p w:rsidR="00C66A64" w:rsidRPr="00A42CCE" w:rsidRDefault="00E94FE2" w:rsidP="004F33C5">
      <w:pPr>
        <w:pStyle w:val="WW-ZkladntextIMP"/>
        <w:tabs>
          <w:tab w:val="left" w:pos="5670"/>
          <w:tab w:val="left" w:pos="6804"/>
        </w:tabs>
        <w:spacing w:line="240" w:lineRule="auto"/>
        <w:ind w:left="851"/>
        <w:jc w:val="both"/>
        <w:rPr>
          <w:rFonts w:cs="Times New Roman"/>
          <w:sz w:val="22"/>
          <w:szCs w:val="22"/>
        </w:rPr>
      </w:pPr>
      <w:proofErr w:type="gramStart"/>
      <w:r w:rsidRPr="00A42CCE">
        <w:rPr>
          <w:rFonts w:cs="Times New Roman"/>
          <w:b/>
          <w:sz w:val="22"/>
          <w:szCs w:val="22"/>
          <w:u w:val="single"/>
        </w:rPr>
        <w:t>P</w:t>
      </w:r>
      <w:r w:rsidR="00C66A64" w:rsidRPr="00A42CCE">
        <w:rPr>
          <w:rFonts w:cs="Times New Roman"/>
          <w:b/>
          <w:sz w:val="22"/>
          <w:szCs w:val="22"/>
          <w:u w:val="single"/>
        </w:rPr>
        <w:t>oč</w:t>
      </w:r>
      <w:r w:rsidRPr="00A42CCE">
        <w:rPr>
          <w:rFonts w:cs="Times New Roman"/>
          <w:b/>
          <w:sz w:val="22"/>
          <w:szCs w:val="22"/>
          <w:u w:val="single"/>
        </w:rPr>
        <w:t>e</w:t>
      </w:r>
      <w:r w:rsidR="00C66A64" w:rsidRPr="00A42CCE">
        <w:rPr>
          <w:rFonts w:cs="Times New Roman"/>
          <w:b/>
          <w:sz w:val="22"/>
          <w:szCs w:val="22"/>
          <w:u w:val="single"/>
        </w:rPr>
        <w:t xml:space="preserve">t </w:t>
      </w:r>
      <w:r w:rsidRPr="00A42CCE">
        <w:rPr>
          <w:rFonts w:cs="Times New Roman"/>
          <w:b/>
          <w:sz w:val="22"/>
          <w:szCs w:val="22"/>
          <w:u w:val="single"/>
        </w:rPr>
        <w:t xml:space="preserve"> </w:t>
      </w:r>
      <w:r w:rsidR="00C66A64" w:rsidRPr="00A42CCE">
        <w:rPr>
          <w:rFonts w:cs="Times New Roman"/>
          <w:b/>
          <w:sz w:val="22"/>
          <w:szCs w:val="22"/>
          <w:u w:val="single"/>
        </w:rPr>
        <w:t>tramvají</w:t>
      </w:r>
      <w:proofErr w:type="gramEnd"/>
      <w:r w:rsidRPr="00A42CCE">
        <w:rPr>
          <w:rFonts w:cs="Times New Roman"/>
          <w:b/>
          <w:sz w:val="22"/>
          <w:szCs w:val="22"/>
          <w:u w:val="single"/>
        </w:rPr>
        <w:t xml:space="preserve"> dodaných v části č. </w:t>
      </w:r>
      <w:r w:rsidR="00F87EBA">
        <w:rPr>
          <w:rFonts w:cs="Times New Roman"/>
          <w:b/>
          <w:sz w:val="22"/>
          <w:szCs w:val="22"/>
          <w:u w:val="single"/>
        </w:rPr>
        <w:t>3</w:t>
      </w:r>
      <w:r w:rsidR="00C66A64" w:rsidRPr="00A42CCE">
        <w:rPr>
          <w:rFonts w:cs="Times New Roman"/>
          <w:b/>
          <w:sz w:val="22"/>
          <w:szCs w:val="22"/>
          <w:u w:val="single"/>
        </w:rPr>
        <w:t>:</w:t>
      </w:r>
    </w:p>
    <w:p w:rsidR="00C66A64" w:rsidRPr="00A42CCE" w:rsidRDefault="00C66A64" w:rsidP="00A862F4">
      <w:pPr>
        <w:pStyle w:val="WW-ZkladntextIMP"/>
        <w:spacing w:line="240" w:lineRule="auto"/>
        <w:ind w:left="851"/>
        <w:jc w:val="both"/>
        <w:rPr>
          <w:rFonts w:ascii="Garamond" w:hAnsi="Garamond"/>
        </w:rPr>
      </w:pPr>
      <w:r w:rsidRPr="00A42CCE">
        <w:rPr>
          <w:rFonts w:cs="Times New Roman"/>
          <w:sz w:val="22"/>
          <w:szCs w:val="22"/>
        </w:rPr>
        <w:t>Smluvní strany se dohodly a prodávající prohlašuje, že mu je od samého počátku známo, že celkový počet vozidel</w:t>
      </w:r>
      <w:r w:rsidR="00E94FE2" w:rsidRPr="00A42CCE">
        <w:rPr>
          <w:rFonts w:cs="Times New Roman"/>
          <w:sz w:val="22"/>
          <w:szCs w:val="22"/>
        </w:rPr>
        <w:t xml:space="preserve"> dodaných v části č. </w:t>
      </w:r>
      <w:r w:rsidR="00F87EBA">
        <w:rPr>
          <w:rFonts w:cs="Times New Roman"/>
          <w:sz w:val="22"/>
          <w:szCs w:val="22"/>
        </w:rPr>
        <w:t>3</w:t>
      </w:r>
      <w:r w:rsidR="00F87EBA" w:rsidRPr="00A42CCE">
        <w:rPr>
          <w:rFonts w:cs="Times New Roman"/>
          <w:sz w:val="22"/>
          <w:szCs w:val="22"/>
        </w:rPr>
        <w:t xml:space="preserve"> </w:t>
      </w:r>
      <w:r w:rsidR="00E94FE2" w:rsidRPr="00A42CCE">
        <w:rPr>
          <w:rFonts w:cs="Times New Roman"/>
          <w:sz w:val="22"/>
          <w:szCs w:val="22"/>
        </w:rPr>
        <w:t>(tj. v</w:t>
      </w:r>
      <w:r w:rsidR="008270D6">
        <w:rPr>
          <w:rFonts w:cs="Times New Roman"/>
          <w:sz w:val="22"/>
          <w:szCs w:val="22"/>
        </w:rPr>
        <w:t xml:space="preserve">e lhůtě </w:t>
      </w:r>
      <w:r w:rsidR="00F87EBA">
        <w:rPr>
          <w:rFonts w:cs="Times New Roman"/>
          <w:sz w:val="22"/>
          <w:szCs w:val="22"/>
        </w:rPr>
        <w:t xml:space="preserve">49 </w:t>
      </w:r>
      <w:r w:rsidR="008270D6">
        <w:rPr>
          <w:rFonts w:cs="Times New Roman"/>
          <w:sz w:val="22"/>
          <w:szCs w:val="22"/>
        </w:rPr>
        <w:t xml:space="preserve">– </w:t>
      </w:r>
      <w:r w:rsidR="00F87EBA">
        <w:rPr>
          <w:rFonts w:cs="Times New Roman"/>
          <w:sz w:val="22"/>
          <w:szCs w:val="22"/>
        </w:rPr>
        <w:t>60</w:t>
      </w:r>
      <w:r w:rsidR="008270D6">
        <w:rPr>
          <w:rFonts w:cs="Times New Roman"/>
          <w:sz w:val="22"/>
          <w:szCs w:val="22"/>
        </w:rPr>
        <w:t xml:space="preserve"> měsíců ode dne </w:t>
      </w:r>
      <w:r w:rsidR="003C5F32" w:rsidRPr="00CC5083">
        <w:rPr>
          <w:rFonts w:cs="Times New Roman"/>
          <w:b/>
          <w:bCs/>
          <w:i/>
          <w:iCs/>
          <w:color w:val="000000"/>
          <w:sz w:val="22"/>
          <w:szCs w:val="22"/>
          <w:lang w:eastAsia="cs-CZ"/>
        </w:rPr>
        <w:t>účinnosti</w:t>
      </w:r>
      <w:r w:rsidR="00406DB1">
        <w:rPr>
          <w:rFonts w:cs="Times New Roman"/>
          <w:sz w:val="22"/>
          <w:szCs w:val="22"/>
        </w:rPr>
        <w:t xml:space="preserve"> </w:t>
      </w:r>
      <w:r w:rsidR="008270D6" w:rsidRPr="00CC5083">
        <w:rPr>
          <w:rFonts w:cs="Times New Roman"/>
          <w:sz w:val="22"/>
          <w:szCs w:val="22"/>
        </w:rPr>
        <w:t>smlouvy</w:t>
      </w:r>
      <w:r w:rsidR="00E94FE2" w:rsidRPr="00CC5083">
        <w:rPr>
          <w:rFonts w:cs="Times New Roman"/>
          <w:sz w:val="22"/>
          <w:szCs w:val="22"/>
        </w:rPr>
        <w:t>) bude</w:t>
      </w:r>
      <w:r w:rsidR="00E94FE2" w:rsidRPr="00A42CCE">
        <w:rPr>
          <w:rFonts w:cs="Times New Roman"/>
          <w:sz w:val="22"/>
          <w:szCs w:val="22"/>
        </w:rPr>
        <w:t xml:space="preserve"> závislý na specifik</w:t>
      </w:r>
      <w:r w:rsidR="00BC3C31">
        <w:rPr>
          <w:rFonts w:cs="Times New Roman"/>
          <w:sz w:val="22"/>
          <w:szCs w:val="22"/>
        </w:rPr>
        <w:t>aci</w:t>
      </w:r>
      <w:r w:rsidR="00E94FE2" w:rsidRPr="00A42CCE">
        <w:rPr>
          <w:rFonts w:cs="Times New Roman"/>
          <w:sz w:val="22"/>
          <w:szCs w:val="22"/>
        </w:rPr>
        <w:t xml:space="preserve"> v písemné objednávce kupujícího doručené prodávajícímu na adresu prodávajícího uvedenou na titulní straně této kupní smlouvy nebo později písemně sdělenou prodávajícím (dále jen „</w:t>
      </w:r>
      <w:r w:rsidR="00E94FE2" w:rsidRPr="00A42CCE">
        <w:rPr>
          <w:rFonts w:cs="Times New Roman"/>
          <w:b/>
          <w:sz w:val="22"/>
          <w:szCs w:val="22"/>
        </w:rPr>
        <w:t>Objednávka</w:t>
      </w:r>
      <w:r w:rsidR="00E94FE2" w:rsidRPr="00A42CCE">
        <w:rPr>
          <w:rFonts w:cs="Times New Roman"/>
          <w:sz w:val="22"/>
          <w:szCs w:val="22"/>
        </w:rPr>
        <w:t xml:space="preserve">“) s tím, že kupující je oprávněn odebrat libovolný počet vozidel, tedy v rozmezí 0 – 10 kusů, a to v termínech předání stanovených v tab. </w:t>
      </w:r>
      <w:proofErr w:type="gramStart"/>
      <w:r w:rsidR="00E94FE2" w:rsidRPr="00A42CCE">
        <w:rPr>
          <w:rFonts w:cs="Times New Roman"/>
          <w:sz w:val="22"/>
          <w:szCs w:val="22"/>
        </w:rPr>
        <w:t>č.</w:t>
      </w:r>
      <w:proofErr w:type="gramEnd"/>
      <w:r w:rsidR="00E94FE2" w:rsidRPr="00A42CCE">
        <w:rPr>
          <w:rFonts w:cs="Times New Roman"/>
          <w:sz w:val="22"/>
          <w:szCs w:val="22"/>
        </w:rPr>
        <w:t xml:space="preserve"> </w:t>
      </w:r>
      <w:r w:rsidR="00F87EBA">
        <w:rPr>
          <w:rFonts w:cs="Times New Roman"/>
          <w:sz w:val="22"/>
          <w:szCs w:val="22"/>
        </w:rPr>
        <w:t>3</w:t>
      </w:r>
      <w:r w:rsidR="00291DA7" w:rsidRPr="00A42CCE">
        <w:rPr>
          <w:rFonts w:cs="Times New Roman"/>
          <w:sz w:val="22"/>
          <w:szCs w:val="22"/>
        </w:rPr>
        <w:t xml:space="preserve"> </w:t>
      </w:r>
      <w:r w:rsidR="00E94FE2" w:rsidRPr="00A42CCE">
        <w:rPr>
          <w:rFonts w:cs="Times New Roman"/>
          <w:sz w:val="22"/>
          <w:szCs w:val="22"/>
        </w:rPr>
        <w:t xml:space="preserve">výše. </w:t>
      </w:r>
      <w:r w:rsidR="00933CF9" w:rsidRPr="00A42CCE">
        <w:rPr>
          <w:rFonts w:cs="Times New Roman"/>
          <w:sz w:val="22"/>
          <w:szCs w:val="22"/>
        </w:rPr>
        <w:t>Prodávající se zavazuje v</w:t>
      </w:r>
      <w:r w:rsidR="008270D6">
        <w:rPr>
          <w:rFonts w:cs="Times New Roman"/>
          <w:sz w:val="22"/>
          <w:szCs w:val="22"/>
        </w:rPr>
        <w:t xml:space="preserve"> části č. </w:t>
      </w:r>
      <w:r w:rsidR="00F87EBA">
        <w:rPr>
          <w:rFonts w:cs="Times New Roman"/>
          <w:sz w:val="22"/>
          <w:szCs w:val="22"/>
        </w:rPr>
        <w:t>3</w:t>
      </w:r>
      <w:r w:rsidR="00F87EBA" w:rsidRPr="00A42CCE">
        <w:rPr>
          <w:rFonts w:cs="Times New Roman"/>
          <w:sz w:val="22"/>
          <w:szCs w:val="22"/>
        </w:rPr>
        <w:t xml:space="preserve"> </w:t>
      </w:r>
      <w:r w:rsidR="00933CF9" w:rsidRPr="00A42CCE">
        <w:rPr>
          <w:rFonts w:cs="Times New Roman"/>
          <w:sz w:val="22"/>
          <w:szCs w:val="22"/>
        </w:rPr>
        <w:t>dodat počet tramvají uvedený v Objednávce, a to v termínech dodání pro jednotlivé vozy, počínaje 31. vozem.</w:t>
      </w:r>
    </w:p>
    <w:p w:rsidR="00C66A64" w:rsidRPr="00A42CCE" w:rsidRDefault="00C66A64" w:rsidP="004F33C5">
      <w:pPr>
        <w:pStyle w:val="WW-ZkladntextIMP"/>
        <w:tabs>
          <w:tab w:val="left" w:pos="5670"/>
          <w:tab w:val="left" w:pos="6804"/>
        </w:tabs>
        <w:spacing w:line="240" w:lineRule="auto"/>
        <w:ind w:left="851"/>
        <w:jc w:val="both"/>
        <w:rPr>
          <w:rFonts w:cs="Times New Roman"/>
          <w:sz w:val="22"/>
          <w:szCs w:val="22"/>
        </w:rPr>
      </w:pPr>
    </w:p>
    <w:p w:rsidR="00B566C3" w:rsidRPr="00A42CCE" w:rsidRDefault="00C53A52" w:rsidP="004F33C5">
      <w:pPr>
        <w:pStyle w:val="WW-ZkladntextIMP"/>
        <w:spacing w:line="240" w:lineRule="auto"/>
        <w:ind w:left="851"/>
        <w:jc w:val="both"/>
        <w:rPr>
          <w:rFonts w:ascii="Garamond" w:hAnsi="Garamond"/>
        </w:rPr>
      </w:pPr>
      <w:r w:rsidRPr="00A42CCE">
        <w:rPr>
          <w:rFonts w:cs="Times New Roman"/>
          <w:sz w:val="22"/>
          <w:szCs w:val="22"/>
        </w:rPr>
        <w:t xml:space="preserve">Smluvní </w:t>
      </w:r>
      <w:r w:rsidRPr="00AF745D">
        <w:rPr>
          <w:rFonts w:cs="Times New Roman"/>
          <w:sz w:val="22"/>
          <w:szCs w:val="22"/>
        </w:rPr>
        <w:t xml:space="preserve">strany se dohodly, že kupující je povinen odeslat prodávajícímu Objednávku nejpozději do </w:t>
      </w:r>
      <w:r w:rsidR="008270D6" w:rsidRPr="00AF745D">
        <w:rPr>
          <w:rFonts w:cs="Times New Roman"/>
          <w:sz w:val="22"/>
          <w:szCs w:val="22"/>
        </w:rPr>
        <w:t xml:space="preserve">konce </w:t>
      </w:r>
      <w:bookmarkStart w:id="0" w:name="_GoBack"/>
      <w:bookmarkEnd w:id="0"/>
      <w:r w:rsidR="008B287D">
        <w:rPr>
          <w:rFonts w:cs="Times New Roman"/>
          <w:sz w:val="22"/>
          <w:szCs w:val="22"/>
        </w:rPr>
        <w:t>28</w:t>
      </w:r>
      <w:r w:rsidR="00610319" w:rsidRPr="00AF745D">
        <w:rPr>
          <w:rFonts w:cs="Times New Roman"/>
          <w:sz w:val="22"/>
          <w:szCs w:val="22"/>
        </w:rPr>
        <w:t>. měsíce ode</w:t>
      </w:r>
      <w:r w:rsidR="00610319">
        <w:rPr>
          <w:rFonts w:cs="Times New Roman"/>
          <w:sz w:val="22"/>
          <w:szCs w:val="22"/>
        </w:rPr>
        <w:t xml:space="preserve"> dne </w:t>
      </w:r>
      <w:r w:rsidR="00CC5083" w:rsidRPr="00CC5083">
        <w:rPr>
          <w:rFonts w:cs="Times New Roman"/>
          <w:b/>
          <w:bCs/>
          <w:i/>
          <w:iCs/>
          <w:color w:val="000000"/>
          <w:sz w:val="22"/>
          <w:szCs w:val="22"/>
          <w:lang w:eastAsia="cs-CZ"/>
        </w:rPr>
        <w:t xml:space="preserve">účinnosti </w:t>
      </w:r>
      <w:r w:rsidR="00610319" w:rsidRPr="00CC5083">
        <w:rPr>
          <w:rFonts w:cs="Times New Roman"/>
          <w:sz w:val="22"/>
          <w:szCs w:val="22"/>
        </w:rPr>
        <w:t>smlouvy</w:t>
      </w:r>
      <w:r w:rsidR="00650646" w:rsidRPr="00CC5083">
        <w:rPr>
          <w:rFonts w:cs="Times New Roman"/>
          <w:sz w:val="22"/>
          <w:szCs w:val="22"/>
        </w:rPr>
        <w:t>,</w:t>
      </w:r>
      <w:r w:rsidRPr="00A42CCE">
        <w:rPr>
          <w:rFonts w:cs="Times New Roman"/>
          <w:sz w:val="22"/>
          <w:szCs w:val="22"/>
        </w:rPr>
        <w:t xml:space="preserve"> případně sdělit ve stejné lhůtě prodávajícímu, že nemá zájem o </w:t>
      </w:r>
      <w:r w:rsidR="00610319">
        <w:rPr>
          <w:rFonts w:cs="Times New Roman"/>
          <w:sz w:val="22"/>
          <w:szCs w:val="22"/>
        </w:rPr>
        <w:t xml:space="preserve">dodávku vozidel v části č. </w:t>
      </w:r>
      <w:r w:rsidR="00F87EBA">
        <w:rPr>
          <w:rFonts w:cs="Times New Roman"/>
          <w:sz w:val="22"/>
          <w:szCs w:val="22"/>
        </w:rPr>
        <w:t>3</w:t>
      </w:r>
      <w:r w:rsidRPr="00A42CCE">
        <w:rPr>
          <w:rFonts w:cs="Times New Roman"/>
          <w:sz w:val="22"/>
          <w:szCs w:val="22"/>
        </w:rPr>
        <w:t>. Nevyjádří-li se kupující ve stanovené lhůtě, má se za to, že kupující nemá zájem o poskytnutí</w:t>
      </w:r>
      <w:r w:rsidR="00610319">
        <w:rPr>
          <w:rFonts w:cs="Times New Roman"/>
          <w:sz w:val="22"/>
          <w:szCs w:val="22"/>
        </w:rPr>
        <w:t xml:space="preserve"> vozidel v</w:t>
      </w:r>
      <w:r w:rsidRPr="00A42CCE">
        <w:rPr>
          <w:rFonts w:cs="Times New Roman"/>
          <w:sz w:val="22"/>
          <w:szCs w:val="22"/>
        </w:rPr>
        <w:t xml:space="preserve"> </w:t>
      </w:r>
      <w:r w:rsidR="00610319">
        <w:rPr>
          <w:rFonts w:cs="Times New Roman"/>
          <w:sz w:val="22"/>
          <w:szCs w:val="22"/>
        </w:rPr>
        <w:t>č</w:t>
      </w:r>
      <w:r w:rsidRPr="00A42CCE">
        <w:rPr>
          <w:rFonts w:cs="Times New Roman"/>
          <w:sz w:val="22"/>
          <w:szCs w:val="22"/>
        </w:rPr>
        <w:t>ásti</w:t>
      </w:r>
      <w:r w:rsidR="00610319">
        <w:rPr>
          <w:rFonts w:cs="Times New Roman"/>
          <w:sz w:val="22"/>
          <w:szCs w:val="22"/>
        </w:rPr>
        <w:t xml:space="preserve"> č. </w:t>
      </w:r>
      <w:r w:rsidR="00F87EBA">
        <w:rPr>
          <w:rFonts w:cs="Times New Roman"/>
          <w:sz w:val="22"/>
          <w:szCs w:val="22"/>
        </w:rPr>
        <w:t>3</w:t>
      </w:r>
      <w:r w:rsidRPr="00A42CCE">
        <w:rPr>
          <w:rFonts w:cs="Times New Roman"/>
          <w:sz w:val="22"/>
          <w:szCs w:val="22"/>
        </w:rPr>
        <w:t>.</w:t>
      </w:r>
    </w:p>
    <w:p w:rsidR="00B566C3" w:rsidRPr="00A42CCE" w:rsidRDefault="00B566C3" w:rsidP="004F33C5">
      <w:pPr>
        <w:pStyle w:val="WW-ZkladntextIMP"/>
        <w:spacing w:line="240" w:lineRule="auto"/>
        <w:ind w:left="851"/>
        <w:jc w:val="both"/>
        <w:rPr>
          <w:rFonts w:ascii="Garamond" w:hAnsi="Garamond"/>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 xml:space="preserve">Smluvní strany se dohodly, že Objednávka dle této Kupní smlouvy musí obsahovat alespoň </w:t>
      </w:r>
      <w:r w:rsidR="00650646" w:rsidRPr="00A42CCE">
        <w:rPr>
          <w:rFonts w:cs="Times New Roman"/>
          <w:sz w:val="22"/>
          <w:szCs w:val="22"/>
        </w:rPr>
        <w:t>odkaz na tuto smlouvu a počet kusů tramvají, které kupující v</w:t>
      </w:r>
      <w:r w:rsidR="00610319">
        <w:rPr>
          <w:rFonts w:cs="Times New Roman"/>
          <w:sz w:val="22"/>
          <w:szCs w:val="22"/>
        </w:rPr>
        <w:t xml:space="preserve"> části č. </w:t>
      </w:r>
      <w:r w:rsidR="00F87EBA">
        <w:rPr>
          <w:rFonts w:cs="Times New Roman"/>
          <w:sz w:val="22"/>
          <w:szCs w:val="22"/>
        </w:rPr>
        <w:t>3</w:t>
      </w:r>
      <w:r w:rsidR="00F87EBA" w:rsidRPr="00A42CCE">
        <w:rPr>
          <w:rFonts w:cs="Times New Roman"/>
          <w:sz w:val="22"/>
          <w:szCs w:val="22"/>
        </w:rPr>
        <w:t xml:space="preserve"> </w:t>
      </w:r>
      <w:r w:rsidR="00650646" w:rsidRPr="00A42CCE">
        <w:rPr>
          <w:rFonts w:cs="Times New Roman"/>
          <w:sz w:val="22"/>
          <w:szCs w:val="22"/>
        </w:rPr>
        <w:t>odebere.</w:t>
      </w:r>
    </w:p>
    <w:p w:rsidR="00B566C3" w:rsidRPr="00A42CCE" w:rsidRDefault="00B566C3" w:rsidP="004F33C5">
      <w:pPr>
        <w:pStyle w:val="WW-ZkladntextIMP"/>
        <w:spacing w:line="240" w:lineRule="auto"/>
        <w:ind w:left="851"/>
        <w:jc w:val="both"/>
        <w:rPr>
          <w:rFonts w:cs="Times New Roman"/>
          <w:sz w:val="22"/>
          <w:szCs w:val="22"/>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Smluvní strany se dohodly, že prodávající je povinen potvrdit přijetí Objednávky bez zbytečného odkladu, nejpozději do tří (3) pracovních dnů od jejího obdržení.</w:t>
      </w:r>
      <w:r w:rsidR="00610319">
        <w:rPr>
          <w:rFonts w:cs="Times New Roman"/>
          <w:sz w:val="22"/>
          <w:szCs w:val="22"/>
        </w:rPr>
        <w:t xml:space="preserve"> Případné nepotvrzení Objednávky nemá vliv na povinnost prodávajícího dodat příslušný počet vozidel.</w:t>
      </w:r>
    </w:p>
    <w:p w:rsidR="006C3300" w:rsidRDefault="006C3300" w:rsidP="004F33C5">
      <w:pPr>
        <w:pStyle w:val="WW-ZkladntextIMP"/>
        <w:spacing w:line="240" w:lineRule="auto"/>
        <w:jc w:val="both"/>
        <w:rPr>
          <w:rFonts w:cs="Times New Roman"/>
          <w:sz w:val="22"/>
          <w:szCs w:val="22"/>
        </w:rPr>
      </w:pPr>
    </w:p>
    <w:p w:rsidR="005E4178" w:rsidRPr="00A42CCE" w:rsidRDefault="005E4178" w:rsidP="004F33C5">
      <w:pPr>
        <w:pStyle w:val="WW-ZkladntextIMP"/>
        <w:spacing w:line="240" w:lineRule="auto"/>
        <w:jc w:val="both"/>
        <w:rPr>
          <w:rFonts w:cs="Times New Roman"/>
          <w:sz w:val="22"/>
          <w:szCs w:val="22"/>
        </w:rPr>
      </w:pPr>
    </w:p>
    <w:p w:rsidR="00DF0E8C" w:rsidRPr="00A42CCE" w:rsidRDefault="00CC0D68"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Kontrola a p</w:t>
      </w:r>
      <w:r w:rsidR="00DF0E8C" w:rsidRPr="00A42CCE">
        <w:rPr>
          <w:rFonts w:cs="Times New Roman"/>
          <w:b/>
          <w:sz w:val="28"/>
          <w:szCs w:val="28"/>
        </w:rPr>
        <w:t>řejímka</w:t>
      </w:r>
    </w:p>
    <w:p w:rsidR="008234B4" w:rsidRPr="00A42CCE" w:rsidRDefault="00BE37C2"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w:t>
      </w:r>
      <w:r w:rsidR="00155723" w:rsidRPr="00A42CCE">
        <w:rPr>
          <w:rFonts w:cs="Times New Roman"/>
          <w:sz w:val="22"/>
          <w:szCs w:val="22"/>
        </w:rPr>
        <w:t xml:space="preserve">umožní kontrolu kvality a stavu plnění </w:t>
      </w:r>
      <w:r w:rsidR="003B5B38" w:rsidRPr="00A42CCE">
        <w:rPr>
          <w:rFonts w:cs="Times New Roman"/>
          <w:sz w:val="22"/>
          <w:szCs w:val="22"/>
        </w:rPr>
        <w:t>jednotlivých dodávek</w:t>
      </w:r>
      <w:r w:rsidR="00155723" w:rsidRPr="00A42CCE">
        <w:rPr>
          <w:rFonts w:cs="Times New Roman"/>
          <w:sz w:val="22"/>
          <w:szCs w:val="22"/>
        </w:rPr>
        <w:t xml:space="preserve"> zástupcům </w:t>
      </w:r>
      <w:r w:rsidRPr="00A42CCE">
        <w:rPr>
          <w:rFonts w:cs="Times New Roman"/>
          <w:sz w:val="22"/>
          <w:szCs w:val="22"/>
        </w:rPr>
        <w:t>kupujícího</w:t>
      </w:r>
      <w:r w:rsidR="00155723" w:rsidRPr="00A42CCE">
        <w:rPr>
          <w:rFonts w:cs="Times New Roman"/>
          <w:sz w:val="22"/>
          <w:szCs w:val="22"/>
        </w:rPr>
        <w:t xml:space="preserve"> ve výrobních prostor</w:t>
      </w:r>
      <w:r w:rsidRPr="00A42CCE">
        <w:rPr>
          <w:rFonts w:cs="Times New Roman"/>
          <w:sz w:val="22"/>
          <w:szCs w:val="22"/>
        </w:rPr>
        <w:t>á</w:t>
      </w:r>
      <w:r w:rsidR="00155723" w:rsidRPr="00A42CCE">
        <w:rPr>
          <w:rFonts w:cs="Times New Roman"/>
          <w:sz w:val="22"/>
          <w:szCs w:val="22"/>
        </w:rPr>
        <w:t xml:space="preserve">ch </w:t>
      </w:r>
      <w:r w:rsidRPr="00A42CCE">
        <w:rPr>
          <w:rFonts w:cs="Times New Roman"/>
          <w:sz w:val="22"/>
          <w:szCs w:val="22"/>
        </w:rPr>
        <w:t>prodávajícího.</w:t>
      </w:r>
      <w:r w:rsidR="00CC0D68" w:rsidRPr="00A42CCE">
        <w:rPr>
          <w:rFonts w:cs="Times New Roman"/>
          <w:sz w:val="22"/>
          <w:szCs w:val="22"/>
        </w:rPr>
        <w:t xml:space="preserve"> </w:t>
      </w:r>
      <w:r w:rsidR="00C2272A" w:rsidRPr="00A42CCE">
        <w:rPr>
          <w:rFonts w:cs="Times New Roman"/>
          <w:sz w:val="22"/>
          <w:szCs w:val="22"/>
        </w:rPr>
        <w:t xml:space="preserve">Kontrolu oznámí kupující </w:t>
      </w:r>
      <w:r w:rsidR="001F3AA6">
        <w:rPr>
          <w:rFonts w:cs="Times New Roman"/>
          <w:sz w:val="22"/>
          <w:szCs w:val="22"/>
        </w:rPr>
        <w:t xml:space="preserve">nejméně </w:t>
      </w:r>
      <w:r w:rsidR="00C2272A" w:rsidRPr="00A42CCE">
        <w:rPr>
          <w:rFonts w:cs="Times New Roman"/>
          <w:sz w:val="22"/>
          <w:szCs w:val="22"/>
        </w:rPr>
        <w:t xml:space="preserve">1 </w:t>
      </w:r>
      <w:r w:rsidR="00C268D0" w:rsidRPr="00A42CCE">
        <w:rPr>
          <w:rFonts w:cs="Times New Roman"/>
          <w:sz w:val="22"/>
          <w:szCs w:val="22"/>
        </w:rPr>
        <w:t xml:space="preserve">pracovní </w:t>
      </w:r>
      <w:r w:rsidR="00C2272A" w:rsidRPr="00A42CCE">
        <w:rPr>
          <w:rFonts w:cs="Times New Roman"/>
          <w:sz w:val="22"/>
          <w:szCs w:val="22"/>
        </w:rPr>
        <w:t>den předem.</w:t>
      </w:r>
    </w:p>
    <w:p w:rsidR="00111D37" w:rsidRPr="00A42CCE" w:rsidRDefault="00CC0D68" w:rsidP="004F33C5">
      <w:pPr>
        <w:pStyle w:val="ZkladntextIMP"/>
        <w:tabs>
          <w:tab w:val="left" w:pos="851"/>
        </w:tabs>
        <w:spacing w:line="240" w:lineRule="auto"/>
        <w:ind w:left="851"/>
        <w:jc w:val="both"/>
        <w:rPr>
          <w:rFonts w:cs="Times New Roman"/>
          <w:sz w:val="22"/>
          <w:szCs w:val="22"/>
        </w:rPr>
      </w:pPr>
      <w:r w:rsidRPr="00A42CCE">
        <w:rPr>
          <w:rFonts w:cs="Times New Roman"/>
          <w:sz w:val="22"/>
          <w:szCs w:val="22"/>
        </w:rPr>
        <w:t xml:space="preserve">K </w:t>
      </w:r>
      <w:r w:rsidR="008234B4" w:rsidRPr="00A42CCE">
        <w:rPr>
          <w:rFonts w:cs="Times New Roman"/>
          <w:sz w:val="22"/>
          <w:szCs w:val="22"/>
        </w:rPr>
        <w:t xml:space="preserve">technické přejímce každého vozidla před expedicí do místa dodání, </w:t>
      </w:r>
      <w:r w:rsidR="00155723" w:rsidRPr="00A42CCE">
        <w:rPr>
          <w:rFonts w:cs="Times New Roman"/>
          <w:sz w:val="22"/>
          <w:szCs w:val="22"/>
        </w:rPr>
        <w:t xml:space="preserve">bude </w:t>
      </w:r>
      <w:r w:rsidR="00BE37C2" w:rsidRPr="00A42CCE">
        <w:rPr>
          <w:rFonts w:cs="Times New Roman"/>
          <w:sz w:val="22"/>
          <w:szCs w:val="22"/>
        </w:rPr>
        <w:t>kupující</w:t>
      </w:r>
      <w:r w:rsidR="00155723" w:rsidRPr="00A42CCE">
        <w:rPr>
          <w:rFonts w:cs="Times New Roman"/>
          <w:sz w:val="22"/>
          <w:szCs w:val="22"/>
        </w:rPr>
        <w:t xml:space="preserve"> </w:t>
      </w:r>
      <w:r w:rsidR="00155723" w:rsidRPr="0013112B">
        <w:rPr>
          <w:rFonts w:cs="Times New Roman"/>
          <w:sz w:val="22"/>
          <w:szCs w:val="22"/>
        </w:rPr>
        <w:t xml:space="preserve">vyzván </w:t>
      </w:r>
      <w:r w:rsidR="00DB13CF" w:rsidRPr="0013112B">
        <w:rPr>
          <w:rFonts w:cs="Times New Roman"/>
          <w:sz w:val="22"/>
          <w:szCs w:val="22"/>
        </w:rPr>
        <w:t>pět pracovních dnů</w:t>
      </w:r>
      <w:r w:rsidR="00155723" w:rsidRPr="0013112B">
        <w:rPr>
          <w:rFonts w:cs="Times New Roman"/>
          <w:sz w:val="22"/>
          <w:szCs w:val="22"/>
        </w:rPr>
        <w:t xml:space="preserve"> před</w:t>
      </w:r>
      <w:r w:rsidR="00155723" w:rsidRPr="00A42CCE">
        <w:rPr>
          <w:rFonts w:cs="Times New Roman"/>
          <w:sz w:val="22"/>
          <w:szCs w:val="22"/>
        </w:rPr>
        <w:t xml:space="preserve"> termínem </w:t>
      </w:r>
      <w:r w:rsidR="009C738F">
        <w:rPr>
          <w:rFonts w:cs="Times New Roman"/>
          <w:sz w:val="22"/>
          <w:szCs w:val="22"/>
        </w:rPr>
        <w:t xml:space="preserve">technické přejímky </w:t>
      </w:r>
      <w:r w:rsidR="00155723" w:rsidRPr="00A42CCE">
        <w:rPr>
          <w:rFonts w:cs="Times New Roman"/>
          <w:sz w:val="22"/>
          <w:szCs w:val="22"/>
        </w:rPr>
        <w:t xml:space="preserve">e-mailem na adresu </w:t>
      </w:r>
      <w:hyperlink r:id="rId9" w:history="1">
        <w:r w:rsidRPr="00A42CCE">
          <w:rPr>
            <w:rStyle w:val="Hypertextovodkaz"/>
            <w:rFonts w:cs="Times New Roman"/>
            <w:sz w:val="22"/>
            <w:szCs w:val="22"/>
          </w:rPr>
          <w:t>ptomala@dpo.cz</w:t>
        </w:r>
      </w:hyperlink>
      <w:r w:rsidRPr="00A42CCE">
        <w:rPr>
          <w:rFonts w:cs="Times New Roman"/>
          <w:sz w:val="22"/>
          <w:szCs w:val="22"/>
        </w:rPr>
        <w:t xml:space="preserve">, </w:t>
      </w:r>
      <w:hyperlink r:id="rId10" w:history="1">
        <w:r w:rsidRPr="00A42CCE">
          <w:rPr>
            <w:rStyle w:val="Hypertextovodkaz"/>
            <w:rFonts w:cs="Times New Roman"/>
            <w:sz w:val="22"/>
            <w:szCs w:val="22"/>
          </w:rPr>
          <w:t>ldvoracek@dpo.cz</w:t>
        </w:r>
      </w:hyperlink>
      <w:r w:rsidR="00181F4F" w:rsidRPr="00A42CCE">
        <w:rPr>
          <w:rFonts w:cs="Times New Roman"/>
          <w:sz w:val="22"/>
          <w:szCs w:val="22"/>
        </w:rPr>
        <w:t>.</w:t>
      </w:r>
      <w:r w:rsidRPr="00A42CCE">
        <w:rPr>
          <w:rFonts w:cs="Times New Roman"/>
          <w:sz w:val="22"/>
          <w:szCs w:val="22"/>
        </w:rPr>
        <w:t xml:space="preserve"> </w:t>
      </w:r>
      <w:r w:rsidR="00155723" w:rsidRPr="00A42CCE">
        <w:rPr>
          <w:rFonts w:cs="Times New Roman"/>
          <w:sz w:val="22"/>
          <w:szCs w:val="22"/>
        </w:rPr>
        <w:t xml:space="preserve">Nedostaví-li se </w:t>
      </w:r>
      <w:r w:rsidR="00A548A1" w:rsidRPr="00A42CCE">
        <w:rPr>
          <w:rFonts w:cs="Times New Roman"/>
          <w:sz w:val="22"/>
          <w:szCs w:val="22"/>
        </w:rPr>
        <w:t xml:space="preserve">zástupce kupujícího </w:t>
      </w:r>
      <w:r w:rsidR="00155723" w:rsidRPr="00A42CCE">
        <w:rPr>
          <w:rFonts w:cs="Times New Roman"/>
          <w:sz w:val="22"/>
          <w:szCs w:val="22"/>
        </w:rPr>
        <w:t xml:space="preserve">do pěti pracovních dnů po určeném termínu, má </w:t>
      </w:r>
      <w:r w:rsidR="00EB45C1" w:rsidRPr="00A42CCE">
        <w:rPr>
          <w:rFonts w:cs="Times New Roman"/>
          <w:sz w:val="22"/>
          <w:szCs w:val="22"/>
        </w:rPr>
        <w:t>prodávající</w:t>
      </w:r>
      <w:r w:rsidR="00155723" w:rsidRPr="00A42CCE">
        <w:rPr>
          <w:rFonts w:cs="Times New Roman"/>
          <w:sz w:val="22"/>
          <w:szCs w:val="22"/>
        </w:rPr>
        <w:t xml:space="preserve"> za to, že </w:t>
      </w:r>
      <w:r w:rsidR="00BE37C2" w:rsidRPr="00A42CCE">
        <w:rPr>
          <w:rFonts w:cs="Times New Roman"/>
          <w:sz w:val="22"/>
          <w:szCs w:val="22"/>
        </w:rPr>
        <w:t>kupující</w:t>
      </w:r>
      <w:r w:rsidR="00155723" w:rsidRPr="00A42CCE">
        <w:rPr>
          <w:rFonts w:cs="Times New Roman"/>
          <w:sz w:val="22"/>
          <w:szCs w:val="22"/>
        </w:rPr>
        <w:t xml:space="preserve"> pověřil technickou </w:t>
      </w:r>
      <w:r w:rsidR="008234B4" w:rsidRPr="00A42CCE">
        <w:rPr>
          <w:rFonts w:cs="Times New Roman"/>
          <w:sz w:val="22"/>
          <w:szCs w:val="22"/>
        </w:rPr>
        <w:t xml:space="preserve">přejímkou </w:t>
      </w:r>
      <w:r w:rsidR="00BE37C2" w:rsidRPr="00A42CCE">
        <w:rPr>
          <w:rFonts w:cs="Times New Roman"/>
          <w:sz w:val="22"/>
          <w:szCs w:val="22"/>
        </w:rPr>
        <w:t>prodávajícího</w:t>
      </w:r>
      <w:r w:rsidR="00155723" w:rsidRPr="00A42CCE">
        <w:rPr>
          <w:rFonts w:cs="Times New Roman"/>
          <w:sz w:val="22"/>
          <w:szCs w:val="22"/>
        </w:rPr>
        <w:t xml:space="preserve">. O provedení </w:t>
      </w:r>
      <w:r w:rsidR="008234B4" w:rsidRPr="00A42CCE">
        <w:rPr>
          <w:rFonts w:cs="Times New Roman"/>
          <w:sz w:val="22"/>
          <w:szCs w:val="22"/>
        </w:rPr>
        <w:t xml:space="preserve">technické přejímky </w:t>
      </w:r>
      <w:r w:rsidR="00155723" w:rsidRPr="00A42CCE">
        <w:rPr>
          <w:rFonts w:cs="Times New Roman"/>
          <w:sz w:val="22"/>
          <w:szCs w:val="22"/>
        </w:rPr>
        <w:t>se v každém případě sepíše protokol</w:t>
      </w:r>
      <w:r w:rsidRPr="00A42CCE">
        <w:rPr>
          <w:rFonts w:cs="Times New Roman"/>
          <w:sz w:val="22"/>
          <w:szCs w:val="22"/>
        </w:rPr>
        <w:t>.</w:t>
      </w:r>
    </w:p>
    <w:p w:rsidR="00155723" w:rsidRPr="00A42CCE" w:rsidRDefault="00155723" w:rsidP="004F33C5">
      <w:pPr>
        <w:pStyle w:val="ZkladntextIMP"/>
        <w:tabs>
          <w:tab w:val="left" w:pos="2410"/>
        </w:tabs>
        <w:spacing w:line="240" w:lineRule="auto"/>
        <w:jc w:val="both"/>
        <w:rPr>
          <w:rFonts w:cs="Times New Roman"/>
          <w:sz w:val="22"/>
          <w:szCs w:val="22"/>
        </w:rPr>
      </w:pPr>
    </w:p>
    <w:p w:rsidR="00DC1A8C" w:rsidRPr="00A42CCE" w:rsidRDefault="00DC1A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w:t>
      </w:r>
      <w:r w:rsidRPr="00A42CCE">
        <w:rPr>
          <w:rFonts w:cs="Times New Roman"/>
          <w:color w:val="000000"/>
          <w:sz w:val="22"/>
          <w:szCs w:val="22"/>
        </w:rPr>
        <w:t xml:space="preserve"> bude vyzván k převzetí vozidel v místě plnění minimálně 3 pracovní dny před termínem </w:t>
      </w:r>
      <w:r w:rsidR="004732D1" w:rsidRPr="00A42CCE">
        <w:rPr>
          <w:rFonts w:cs="Times New Roman"/>
          <w:color w:val="000000"/>
          <w:sz w:val="22"/>
          <w:szCs w:val="22"/>
        </w:rPr>
        <w:t>předání</w:t>
      </w:r>
      <w:r w:rsidR="00E61A8E" w:rsidRPr="00A42CCE">
        <w:rPr>
          <w:rFonts w:cs="Times New Roman"/>
          <w:color w:val="000000"/>
          <w:sz w:val="22"/>
          <w:szCs w:val="22"/>
        </w:rPr>
        <w:t>.</w:t>
      </w:r>
    </w:p>
    <w:p w:rsidR="00DC1A8C" w:rsidRPr="00A42CCE" w:rsidRDefault="00DC1A8C">
      <w:pPr>
        <w:pStyle w:val="ZkladntextIMP"/>
        <w:tabs>
          <w:tab w:val="left" w:pos="2410"/>
        </w:tabs>
        <w:spacing w:line="240" w:lineRule="auto"/>
        <w:jc w:val="both"/>
        <w:rPr>
          <w:rFonts w:cs="Times New Roman"/>
          <w:sz w:val="22"/>
          <w:szCs w:val="22"/>
        </w:rPr>
      </w:pPr>
    </w:p>
    <w:p w:rsidR="00ED4650" w:rsidRPr="00A42CCE" w:rsidRDefault="00155723">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Při předání a převzetí každé</w:t>
      </w:r>
      <w:r w:rsidR="006135BE" w:rsidRPr="00A42CCE">
        <w:rPr>
          <w:rFonts w:cs="Times New Roman"/>
          <w:sz w:val="22"/>
          <w:szCs w:val="22"/>
        </w:rPr>
        <w:t>ho</w:t>
      </w:r>
      <w:r w:rsidRPr="00A42CCE">
        <w:rPr>
          <w:rFonts w:cs="Times New Roman"/>
          <w:sz w:val="22"/>
          <w:szCs w:val="22"/>
        </w:rPr>
        <w:t xml:space="preserve"> </w:t>
      </w:r>
      <w:r w:rsidR="006135BE" w:rsidRPr="00A42CCE">
        <w:rPr>
          <w:rFonts w:cs="Times New Roman"/>
          <w:sz w:val="22"/>
          <w:szCs w:val="22"/>
        </w:rPr>
        <w:t>vozidla</w:t>
      </w:r>
      <w:r w:rsidRPr="00A42CCE">
        <w:rPr>
          <w:rFonts w:cs="Times New Roman"/>
          <w:sz w:val="22"/>
          <w:szCs w:val="22"/>
        </w:rPr>
        <w:t xml:space="preserve">, které bude provedeno v místě plnění, bude sepsán </w:t>
      </w:r>
      <w:r w:rsidR="002B1EF7" w:rsidRPr="00A42CCE">
        <w:rPr>
          <w:rFonts w:cs="Times New Roman"/>
          <w:sz w:val="22"/>
          <w:szCs w:val="22"/>
        </w:rPr>
        <w:t>dodací list</w:t>
      </w:r>
      <w:r w:rsidRPr="00A42CCE">
        <w:rPr>
          <w:rFonts w:cs="Times New Roman"/>
          <w:sz w:val="22"/>
          <w:szCs w:val="22"/>
        </w:rPr>
        <w:t xml:space="preserve">, který podepíšou oprávnění zástupci </w:t>
      </w:r>
      <w:r w:rsidR="00507162" w:rsidRPr="00A42CCE">
        <w:rPr>
          <w:rFonts w:cs="Times New Roman"/>
          <w:sz w:val="22"/>
          <w:szCs w:val="22"/>
        </w:rPr>
        <w:t xml:space="preserve">– kontaktní osoby </w:t>
      </w:r>
      <w:r w:rsidRPr="00A42CCE">
        <w:rPr>
          <w:rFonts w:cs="Times New Roman"/>
          <w:sz w:val="22"/>
          <w:szCs w:val="22"/>
        </w:rPr>
        <w:t>ve věcech technických dle této smlouvy.</w:t>
      </w:r>
      <w:r w:rsidR="006135BE" w:rsidRPr="00A42CCE">
        <w:rPr>
          <w:rFonts w:cs="Times New Roman"/>
          <w:sz w:val="22"/>
          <w:szCs w:val="22"/>
        </w:rPr>
        <w:t xml:space="preserve"> </w:t>
      </w:r>
    </w:p>
    <w:p w:rsidR="00155723" w:rsidRPr="00A42CCE" w:rsidRDefault="00155723">
      <w:pPr>
        <w:pStyle w:val="ZkladntextIMP"/>
        <w:tabs>
          <w:tab w:val="left" w:pos="2410"/>
        </w:tabs>
        <w:spacing w:line="240" w:lineRule="auto"/>
        <w:jc w:val="both"/>
        <w:rPr>
          <w:rFonts w:cs="Times New Roman"/>
          <w:sz w:val="22"/>
          <w:szCs w:val="22"/>
        </w:rPr>
      </w:pPr>
    </w:p>
    <w:p w:rsidR="00155723" w:rsidRPr="00A42CCE" w:rsidRDefault="002B1EF7">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Dodací list</w:t>
      </w:r>
      <w:r w:rsidR="00FF450F" w:rsidRPr="00A42CCE">
        <w:rPr>
          <w:rFonts w:cs="Times New Roman"/>
          <w:sz w:val="22"/>
          <w:szCs w:val="22"/>
        </w:rPr>
        <w:t xml:space="preserve"> bude obsahovat zejména následující náležitosti:</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 xml:space="preserve">číslo </w:t>
      </w:r>
      <w:r w:rsidR="002B1EF7" w:rsidRPr="00A42CCE">
        <w:rPr>
          <w:sz w:val="22"/>
          <w:szCs w:val="22"/>
          <w:lang w:eastAsia="ar-SA"/>
        </w:rPr>
        <w:t>dodacího listu</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datum a místo převzetí,</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značka, typ vozidla, čísla podvozků, typ a čísla motorů, typ trakční výzbroje, čísla jednotlivých náprav a jednotlivých kol</w:t>
      </w:r>
      <w:r w:rsidR="00630915"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stav ujetých km při předání vozidla,</w:t>
      </w:r>
    </w:p>
    <w:p w:rsidR="006D5C9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w:t>
      </w:r>
      <w:r w:rsidR="006C2C77" w:rsidRPr="00A42CCE">
        <w:rPr>
          <w:sz w:val="22"/>
          <w:szCs w:val="22"/>
          <w:lang w:eastAsia="ar-SA"/>
        </w:rPr>
        <w:t xml:space="preserve">souladu </w:t>
      </w:r>
      <w:r w:rsidRPr="00A42CCE">
        <w:rPr>
          <w:sz w:val="22"/>
          <w:szCs w:val="22"/>
          <w:lang w:eastAsia="ar-SA"/>
        </w:rPr>
        <w:t xml:space="preserve">technického stavu vozidla s technickou specifikací dle přílohy </w:t>
      </w:r>
      <w:r w:rsidR="00E26DE1" w:rsidRPr="00A42CCE">
        <w:rPr>
          <w:sz w:val="22"/>
          <w:szCs w:val="22"/>
          <w:lang w:eastAsia="ar-SA"/>
        </w:rPr>
        <w:t xml:space="preserve">č. </w:t>
      </w:r>
      <w:r w:rsidR="006D5C93" w:rsidRPr="00A42CCE">
        <w:rPr>
          <w:sz w:val="22"/>
          <w:szCs w:val="22"/>
          <w:lang w:eastAsia="ar-SA"/>
        </w:rPr>
        <w:t>1</w:t>
      </w:r>
      <w:r w:rsidR="00E26DE1" w:rsidRPr="00A42CCE">
        <w:rPr>
          <w:sz w:val="22"/>
          <w:szCs w:val="22"/>
          <w:lang w:eastAsia="ar-SA"/>
        </w:rPr>
        <w:t xml:space="preserve"> </w:t>
      </w:r>
      <w:r w:rsidRPr="00A42CCE">
        <w:rPr>
          <w:sz w:val="22"/>
          <w:szCs w:val="22"/>
          <w:lang w:eastAsia="ar-SA"/>
        </w:rPr>
        <w:t>smlouvy,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seznam komponentů, na které je poskytnuta delší záruční doba (viz </w:t>
      </w:r>
      <w:r w:rsidR="00AD3E8E" w:rsidRPr="00A42CCE">
        <w:rPr>
          <w:sz w:val="22"/>
          <w:szCs w:val="22"/>
          <w:lang w:eastAsia="ar-SA"/>
        </w:rPr>
        <w:t xml:space="preserve">čl. </w:t>
      </w:r>
      <w:r w:rsidR="00142CC0" w:rsidRPr="00A42CCE">
        <w:rPr>
          <w:sz w:val="22"/>
          <w:szCs w:val="22"/>
          <w:lang w:eastAsia="ar-SA"/>
        </w:rPr>
        <w:t>9.</w:t>
      </w:r>
      <w:r w:rsidRPr="00A42CCE">
        <w:rPr>
          <w:sz w:val="22"/>
          <w:szCs w:val="22"/>
          <w:lang w:eastAsia="ar-SA"/>
        </w:rPr>
        <w:t>2 smlouvy) vč. uvedení doby záruky,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vady</w:t>
      </w:r>
      <w:r w:rsidR="009F15D9" w:rsidRPr="00A42CCE">
        <w:rPr>
          <w:sz w:val="22"/>
          <w:szCs w:val="22"/>
          <w:lang w:eastAsia="ar-SA"/>
        </w:rPr>
        <w:t xml:space="preserve"> a nedodělky</w:t>
      </w:r>
      <w:r w:rsidRPr="00A42CCE">
        <w:rPr>
          <w:sz w:val="22"/>
          <w:szCs w:val="22"/>
          <w:lang w:eastAsia="ar-SA"/>
        </w:rPr>
        <w:t xml:space="preserve"> zjištěné při konečném předání vozidla, návrh řešení a termín o</w:t>
      </w:r>
      <w:r w:rsidRPr="00A42CCE">
        <w:rPr>
          <w:sz w:val="22"/>
          <w:szCs w:val="22"/>
          <w:lang w:eastAsia="ar-SA"/>
        </w:rPr>
        <w:t>d</w:t>
      </w:r>
      <w:r w:rsidRPr="00A42CCE">
        <w:rPr>
          <w:sz w:val="22"/>
          <w:szCs w:val="22"/>
          <w:lang w:eastAsia="ar-SA"/>
        </w:rPr>
        <w:t>stranění</w:t>
      </w:r>
      <w:r w:rsidR="00D0694C" w:rsidRPr="00A42CCE">
        <w:rPr>
          <w:sz w:val="22"/>
          <w:szCs w:val="22"/>
          <w:lang w:eastAsia="ar-SA"/>
        </w:rPr>
        <w:t xml:space="preserve"> (v případě, že kupující převezme vozidlo vykazující vady a nedodělky, z</w:t>
      </w:r>
      <w:r w:rsidR="00D0694C" w:rsidRPr="00A42CCE">
        <w:rPr>
          <w:sz w:val="22"/>
          <w:szCs w:val="22"/>
          <w:lang w:eastAsia="ar-SA"/>
        </w:rPr>
        <w:t>a</w:t>
      </w:r>
      <w:r w:rsidR="00D0694C" w:rsidRPr="00A42CCE">
        <w:rPr>
          <w:sz w:val="22"/>
          <w:szCs w:val="22"/>
          <w:lang w:eastAsia="ar-SA"/>
        </w:rPr>
        <w:t>vazuje se prodávající tyto odstranit ve lhůtě 14 dnů, nebude li dohodnuto jinak)</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poznámky (výbava vozidla, doklady),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seznam dokumentace</w:t>
      </w:r>
      <w:r w:rsidR="005316C1" w:rsidRPr="00A42CCE">
        <w:rPr>
          <w:sz w:val="22"/>
          <w:szCs w:val="22"/>
          <w:lang w:eastAsia="ar-SA"/>
        </w:rPr>
        <w:t xml:space="preserve"> dle </w:t>
      </w:r>
      <w:r w:rsidR="00AD3E8E" w:rsidRPr="00A42CCE">
        <w:rPr>
          <w:sz w:val="22"/>
          <w:szCs w:val="22"/>
          <w:lang w:eastAsia="ar-SA"/>
        </w:rPr>
        <w:t xml:space="preserve">čl. </w:t>
      </w:r>
      <w:r w:rsidR="005316C1" w:rsidRPr="00A42CCE">
        <w:rPr>
          <w:sz w:val="22"/>
          <w:szCs w:val="22"/>
          <w:lang w:eastAsia="ar-SA"/>
        </w:rPr>
        <w:t>2.2</w:t>
      </w:r>
      <w:r w:rsidR="004732D1" w:rsidRPr="00A42CCE">
        <w:rPr>
          <w:sz w:val="22"/>
          <w:szCs w:val="22"/>
          <w:lang w:eastAsia="ar-SA"/>
        </w:rPr>
        <w:t xml:space="preserve"> smlouvy</w:t>
      </w:r>
      <w:r w:rsidR="00AD3E8E" w:rsidRPr="00A42CCE">
        <w:rPr>
          <w:sz w:val="22"/>
          <w:szCs w:val="22"/>
          <w:lang w:eastAsia="ar-SA"/>
        </w:rPr>
        <w:t xml:space="preserve"> (při předání prvního vozidla)</w:t>
      </w:r>
      <w:r w:rsidR="005316C1" w:rsidRPr="00A42CCE">
        <w:rPr>
          <w:sz w:val="22"/>
          <w:szCs w:val="22"/>
          <w:lang w:eastAsia="ar-SA"/>
        </w:rPr>
        <w:t xml:space="preserve">a </w:t>
      </w:r>
      <w:r w:rsidR="004732D1" w:rsidRPr="00A42CCE">
        <w:rPr>
          <w:sz w:val="22"/>
          <w:szCs w:val="22"/>
          <w:lang w:eastAsia="ar-SA"/>
        </w:rPr>
        <w:t xml:space="preserve">čl. </w:t>
      </w:r>
      <w:r w:rsidR="005316C1" w:rsidRPr="00A42CCE">
        <w:rPr>
          <w:sz w:val="22"/>
          <w:szCs w:val="22"/>
          <w:lang w:eastAsia="ar-SA"/>
        </w:rPr>
        <w:t>2.3</w:t>
      </w:r>
      <w:r w:rsidR="00AD3E8E" w:rsidRPr="00A42CCE">
        <w:rPr>
          <w:sz w:val="22"/>
          <w:szCs w:val="22"/>
          <w:lang w:eastAsia="ar-SA"/>
        </w:rPr>
        <w:t xml:space="preserve"> smlouvy</w:t>
      </w:r>
      <w:r w:rsidR="00B854FA" w:rsidRPr="00A42CCE">
        <w:rPr>
          <w:sz w:val="22"/>
          <w:szCs w:val="22"/>
          <w:lang w:eastAsia="ar-SA"/>
        </w:rPr>
        <w:t>,</w:t>
      </w:r>
      <w:r w:rsidRPr="00A42CCE">
        <w:rPr>
          <w:sz w:val="22"/>
          <w:szCs w:val="22"/>
          <w:lang w:eastAsia="ar-SA"/>
        </w:rPr>
        <w:t xml:space="preserve"> </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kupujícího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kupujícího </w:t>
      </w:r>
      <w:r w:rsidRPr="00A42CCE">
        <w:rPr>
          <w:sz w:val="22"/>
          <w:szCs w:val="22"/>
          <w:lang w:eastAsia="ar-SA"/>
        </w:rPr>
        <w:t>ve věcech technických,</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prodávajícího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prodávajícího </w:t>
      </w:r>
      <w:r w:rsidRPr="00A42CCE">
        <w:rPr>
          <w:sz w:val="22"/>
          <w:szCs w:val="22"/>
          <w:lang w:eastAsia="ar-SA"/>
        </w:rPr>
        <w:t>ve věcech technických.</w:t>
      </w:r>
    </w:p>
    <w:p w:rsidR="00155723" w:rsidRPr="00A42CCE" w:rsidRDefault="00155723">
      <w:pPr>
        <w:tabs>
          <w:tab w:val="left" w:pos="567"/>
        </w:tabs>
        <w:spacing w:before="90"/>
        <w:ind w:left="570" w:hanging="570"/>
        <w:jc w:val="both"/>
        <w:rPr>
          <w:rFonts w:cs="Times New Roman"/>
          <w:sz w:val="22"/>
          <w:szCs w:val="22"/>
        </w:rPr>
      </w:pPr>
    </w:p>
    <w:p w:rsidR="0001707A" w:rsidRPr="00A42CCE" w:rsidRDefault="00507162">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 je oprávněn odmítnout převzít předmět plnění vykazující při technické přejímce</w:t>
      </w:r>
      <w:r w:rsidR="00167E71" w:rsidRPr="00A42CCE">
        <w:rPr>
          <w:rFonts w:cs="Times New Roman"/>
          <w:sz w:val="22"/>
          <w:szCs w:val="22"/>
        </w:rPr>
        <w:t xml:space="preserve"> či převzetí vady a nedodělky</w:t>
      </w:r>
      <w:r w:rsidR="00D0694C" w:rsidRPr="00A42CCE">
        <w:rPr>
          <w:rFonts w:cs="Times New Roman"/>
          <w:sz w:val="22"/>
          <w:szCs w:val="22"/>
        </w:rPr>
        <w:t xml:space="preserve"> bránící řádnému provozování a užívání</w:t>
      </w:r>
      <w:r w:rsidR="00167E71" w:rsidRPr="00A42CCE">
        <w:rPr>
          <w:rFonts w:cs="Times New Roman"/>
          <w:sz w:val="22"/>
          <w:szCs w:val="22"/>
        </w:rPr>
        <w:t>.</w:t>
      </w:r>
    </w:p>
    <w:p w:rsidR="008F0A3E" w:rsidRPr="00A42CCE" w:rsidRDefault="008F0A3E">
      <w:pPr>
        <w:pStyle w:val="ZkladntextIMP"/>
        <w:tabs>
          <w:tab w:val="left" w:pos="851"/>
        </w:tabs>
        <w:spacing w:line="240" w:lineRule="auto"/>
        <w:jc w:val="both"/>
        <w:rPr>
          <w:rFonts w:cs="Times New Roman"/>
          <w:sz w:val="22"/>
          <w:szCs w:val="22"/>
        </w:rPr>
      </w:pPr>
    </w:p>
    <w:p w:rsidR="0001707A" w:rsidRPr="00A42CCE" w:rsidRDefault="00E61A8E">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Kontrola kvality</w:t>
      </w:r>
      <w:r w:rsidR="00935040" w:rsidRPr="00A42CCE">
        <w:rPr>
          <w:rFonts w:cs="Times New Roman"/>
          <w:sz w:val="22"/>
          <w:szCs w:val="22"/>
        </w:rPr>
        <w:t xml:space="preserve"> a konečné převzetí v místě plnění proběhne vždy v pracovních dnech, a to mezi 7:00 – 13:00 hodinou.</w:t>
      </w:r>
    </w:p>
    <w:p w:rsidR="00B655A4" w:rsidRPr="00A42CCE" w:rsidRDefault="00B655A4">
      <w:pPr>
        <w:pStyle w:val="Odstavecseseznamem"/>
        <w:rPr>
          <w:sz w:val="22"/>
          <w:szCs w:val="22"/>
        </w:rPr>
      </w:pPr>
    </w:p>
    <w:p w:rsidR="00B655A4" w:rsidRPr="00A42CCE" w:rsidRDefault="00B655A4">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zajistí </w:t>
      </w:r>
      <w:r w:rsidR="005316C1" w:rsidRPr="00A42CCE">
        <w:rPr>
          <w:rFonts w:cs="Times New Roman"/>
          <w:sz w:val="22"/>
          <w:szCs w:val="22"/>
        </w:rPr>
        <w:t xml:space="preserve">v místě plnění </w:t>
      </w:r>
      <w:r w:rsidRPr="00A42CCE">
        <w:rPr>
          <w:rFonts w:cs="Times New Roman"/>
          <w:sz w:val="22"/>
          <w:szCs w:val="22"/>
        </w:rPr>
        <w:t>na své náklady přistavení vozidla nad</w:t>
      </w:r>
      <w:r w:rsidR="005316C1" w:rsidRPr="00A42CCE">
        <w:rPr>
          <w:rFonts w:cs="Times New Roman"/>
          <w:sz w:val="22"/>
          <w:szCs w:val="22"/>
        </w:rPr>
        <w:t xml:space="preserve"> kupujícím určenou</w:t>
      </w:r>
      <w:r w:rsidRPr="00A42CCE">
        <w:rPr>
          <w:rFonts w:cs="Times New Roman"/>
          <w:sz w:val="22"/>
          <w:szCs w:val="22"/>
        </w:rPr>
        <w:t xml:space="preserve"> montážní jámou a lávkou pro kontrolu spodku a střechy vozidla</w:t>
      </w:r>
      <w:r w:rsidR="005316C1" w:rsidRPr="00A42CCE">
        <w:rPr>
          <w:rFonts w:cs="Times New Roman"/>
          <w:sz w:val="22"/>
          <w:szCs w:val="22"/>
        </w:rPr>
        <w:t>.</w:t>
      </w:r>
    </w:p>
    <w:p w:rsidR="00D06A1C" w:rsidRDefault="00D06A1C">
      <w:pPr>
        <w:pStyle w:val="ZkladntextIMP"/>
        <w:tabs>
          <w:tab w:val="left" w:pos="851"/>
        </w:tabs>
        <w:spacing w:line="240" w:lineRule="auto"/>
        <w:jc w:val="both"/>
        <w:rPr>
          <w:rFonts w:cs="Times New Roman"/>
          <w:sz w:val="22"/>
          <w:szCs w:val="22"/>
        </w:rPr>
      </w:pPr>
    </w:p>
    <w:p w:rsidR="005E4178" w:rsidRPr="00A42CCE" w:rsidRDefault="005E4178">
      <w:pPr>
        <w:pStyle w:val="ZkladntextIMP"/>
        <w:tabs>
          <w:tab w:val="left" w:pos="851"/>
        </w:tabs>
        <w:spacing w:line="240" w:lineRule="auto"/>
        <w:jc w:val="both"/>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Cena dodávky</w:t>
      </w:r>
    </w:p>
    <w:p w:rsidR="00D24167" w:rsidRPr="0013112B" w:rsidRDefault="00FF450F">
      <w:pPr>
        <w:pStyle w:val="ZkladntextIMP"/>
        <w:numPr>
          <w:ilvl w:val="1"/>
          <w:numId w:val="1"/>
        </w:numPr>
        <w:tabs>
          <w:tab w:val="left" w:pos="851"/>
        </w:tabs>
        <w:spacing w:line="240" w:lineRule="auto"/>
        <w:ind w:left="851" w:hanging="851"/>
        <w:jc w:val="both"/>
        <w:rPr>
          <w:rFonts w:cs="Times New Roman"/>
          <w:i/>
          <w:sz w:val="22"/>
          <w:szCs w:val="22"/>
        </w:rPr>
      </w:pPr>
      <w:r w:rsidRPr="00A42CCE">
        <w:rPr>
          <w:rFonts w:cs="Times New Roman"/>
          <w:sz w:val="22"/>
          <w:szCs w:val="22"/>
        </w:rPr>
        <w:t xml:space="preserve">Smluvní strany se dohodly na konečné ceně dodávky v rozsahu a provedení dle čl. 2 </w:t>
      </w:r>
      <w:proofErr w:type="gramStart"/>
      <w:r w:rsidRPr="00A42CCE">
        <w:rPr>
          <w:rFonts w:cs="Times New Roman"/>
          <w:sz w:val="22"/>
          <w:szCs w:val="22"/>
        </w:rPr>
        <w:t>této</w:t>
      </w:r>
      <w:proofErr w:type="gramEnd"/>
      <w:r w:rsidRPr="00A42CCE">
        <w:rPr>
          <w:rFonts w:cs="Times New Roman"/>
          <w:sz w:val="22"/>
          <w:szCs w:val="22"/>
        </w:rPr>
        <w:t xml:space="preserve"> smlouvy. Ceny jsou uvedeny v Kč bez DPH.</w:t>
      </w:r>
    </w:p>
    <w:p w:rsidR="0013112B" w:rsidRPr="00A42CCE" w:rsidRDefault="0013112B" w:rsidP="0013112B">
      <w:pPr>
        <w:pStyle w:val="ZkladntextIMP"/>
        <w:tabs>
          <w:tab w:val="left" w:pos="851"/>
        </w:tabs>
        <w:spacing w:line="240" w:lineRule="auto"/>
        <w:ind w:left="851"/>
        <w:jc w:val="both"/>
        <w:rPr>
          <w:rFonts w:cs="Times New Roman"/>
          <w:i/>
          <w:sz w:val="22"/>
          <w:szCs w:val="22"/>
        </w:rPr>
      </w:pPr>
    </w:p>
    <w:p w:rsidR="00645F99" w:rsidRPr="005A6D06" w:rsidRDefault="00AC7906" w:rsidP="005A6D06">
      <w:pPr>
        <w:jc w:val="both"/>
        <w:rPr>
          <w:rFonts w:ascii="Arial" w:hAnsi="Arial"/>
          <w:b/>
          <w:bCs/>
          <w:sz w:val="22"/>
          <w:szCs w:val="22"/>
          <w:lang w:eastAsia="de-CH"/>
        </w:rPr>
      </w:pPr>
      <w:r>
        <w:rPr>
          <w:sz w:val="22"/>
          <w:szCs w:val="22"/>
        </w:rPr>
        <w:tab/>
        <w:t>a)</w:t>
      </w:r>
      <w:r>
        <w:rPr>
          <w:sz w:val="22"/>
          <w:szCs w:val="22"/>
        </w:rPr>
        <w:tab/>
      </w:r>
      <w:r w:rsidR="00DB13CF" w:rsidRPr="00DB13CF">
        <w:rPr>
          <w:rFonts w:cs="Times New Roman"/>
          <w:b/>
          <w:sz w:val="22"/>
          <w:szCs w:val="22"/>
        </w:rPr>
        <w:t>Celková cena za vozidla určená k dodání (</w:t>
      </w:r>
      <w:r w:rsidR="005C46B9">
        <w:rPr>
          <w:rFonts w:cs="Times New Roman"/>
          <w:b/>
          <w:sz w:val="22"/>
          <w:szCs w:val="22"/>
        </w:rPr>
        <w:t xml:space="preserve">celkem za </w:t>
      </w:r>
      <w:r w:rsidR="00DB13CF" w:rsidRPr="00DB13CF">
        <w:rPr>
          <w:rFonts w:cs="Times New Roman"/>
          <w:b/>
          <w:sz w:val="22"/>
          <w:szCs w:val="22"/>
        </w:rPr>
        <w:t>40 kusů)</w:t>
      </w:r>
      <w:r w:rsidR="005C46B9">
        <w:rPr>
          <w:rFonts w:cs="Times New Roman"/>
          <w:b/>
          <w:sz w:val="22"/>
          <w:szCs w:val="22"/>
        </w:rPr>
        <w:tab/>
      </w:r>
      <w:r w:rsidR="004D3622">
        <w:rPr>
          <w:rFonts w:cs="Times New Roman"/>
          <w:b/>
          <w:sz w:val="22"/>
          <w:szCs w:val="22"/>
        </w:rPr>
        <w:t xml:space="preserve"> </w:t>
      </w:r>
      <w:r w:rsidR="00E316FC">
        <w:rPr>
          <w:rFonts w:cs="Times New Roman"/>
          <w:sz w:val="22"/>
          <w:szCs w:val="22"/>
        </w:rPr>
        <w:t>………………</w:t>
      </w:r>
      <w:r w:rsidR="004D3622">
        <w:rPr>
          <w:rFonts w:cs="Times New Roman"/>
          <w:sz w:val="22"/>
          <w:szCs w:val="22"/>
        </w:rPr>
        <w:t xml:space="preserve"> </w:t>
      </w:r>
      <w:r w:rsidRPr="00A42CCE">
        <w:rPr>
          <w:rFonts w:cs="Times New Roman"/>
          <w:b/>
          <w:sz w:val="22"/>
          <w:szCs w:val="22"/>
        </w:rPr>
        <w:t>Kč</w:t>
      </w:r>
    </w:p>
    <w:p w:rsidR="00645F99" w:rsidRDefault="00AC7906">
      <w:pPr>
        <w:pStyle w:val="ZkladntextIMP"/>
        <w:tabs>
          <w:tab w:val="left" w:pos="851"/>
        </w:tabs>
        <w:spacing w:line="240" w:lineRule="auto"/>
        <w:jc w:val="both"/>
        <w:rPr>
          <w:rFonts w:cs="Times New Roman"/>
          <w:i/>
          <w:sz w:val="22"/>
          <w:szCs w:val="22"/>
        </w:rPr>
      </w:pPr>
      <w:r>
        <w:rPr>
          <w:rFonts w:cs="Times New Roman"/>
          <w:i/>
          <w:sz w:val="22"/>
          <w:szCs w:val="22"/>
        </w:rPr>
        <w:tab/>
      </w:r>
      <w:r>
        <w:rPr>
          <w:rFonts w:cs="Times New Roman"/>
          <w:i/>
          <w:sz w:val="22"/>
          <w:szCs w:val="22"/>
        </w:rPr>
        <w:tab/>
      </w:r>
      <w:r w:rsidRPr="00A42CCE">
        <w:rPr>
          <w:rFonts w:cs="Times New Roman"/>
          <w:sz w:val="22"/>
          <w:szCs w:val="22"/>
        </w:rPr>
        <w:t>(slovy:</w:t>
      </w:r>
      <w:r w:rsidR="00E316FC">
        <w:rPr>
          <w:rFonts w:cs="Times New Roman"/>
          <w:sz w:val="22"/>
          <w:szCs w:val="22"/>
        </w:rPr>
        <w:t xml:space="preserve"> korun českých</w:t>
      </w:r>
      <w:r w:rsidRPr="00A42CCE">
        <w:rPr>
          <w:rFonts w:cs="Times New Roman"/>
          <w:sz w:val="22"/>
          <w:szCs w:val="22"/>
        </w:rPr>
        <w:t>)</w:t>
      </w:r>
    </w:p>
    <w:p w:rsidR="00261D92" w:rsidRPr="00144C0A" w:rsidRDefault="00261D92" w:rsidP="00144C0A">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technickou dokumentaci </w:t>
      </w:r>
      <w:r w:rsidR="007F24E2" w:rsidRPr="00A42CCE">
        <w:rPr>
          <w:rFonts w:cs="Times New Roman"/>
          <w:b/>
          <w:sz w:val="22"/>
          <w:szCs w:val="22"/>
        </w:rPr>
        <w:t xml:space="preserve">dle čl. 2.2 </w:t>
      </w:r>
      <w:r w:rsidRPr="00A42CCE">
        <w:rPr>
          <w:rFonts w:cs="Times New Roman"/>
          <w:b/>
          <w:sz w:val="22"/>
          <w:szCs w:val="22"/>
        </w:rPr>
        <w:t xml:space="preserve">pro </w:t>
      </w:r>
      <w:r w:rsidR="00ED0AB8" w:rsidRPr="00A42CCE">
        <w:rPr>
          <w:rFonts w:cs="Times New Roman"/>
          <w:b/>
          <w:sz w:val="22"/>
          <w:szCs w:val="22"/>
        </w:rPr>
        <w:t>vozidla</w:t>
      </w:r>
      <w:r w:rsidR="008B2B12" w:rsidRPr="00A42CCE">
        <w:rPr>
          <w:rFonts w:cs="Times New Roman"/>
          <w:sz w:val="22"/>
          <w:szCs w:val="22"/>
        </w:rPr>
        <w:t xml:space="preserve"> </w:t>
      </w:r>
      <w:r w:rsidR="00144C0A">
        <w:rPr>
          <w:rFonts w:cs="Times New Roman"/>
          <w:sz w:val="22"/>
          <w:szCs w:val="22"/>
        </w:rPr>
        <w:t>…</w:t>
      </w:r>
      <w:proofErr w:type="gramStart"/>
      <w:r w:rsidR="00144C0A">
        <w:rPr>
          <w:rFonts w:cs="Times New Roman"/>
          <w:sz w:val="22"/>
          <w:szCs w:val="22"/>
        </w:rPr>
        <w:t>….. .</w:t>
      </w:r>
      <w:r w:rsidR="00144C0A" w:rsidRPr="00A42CCE">
        <w:rPr>
          <w:rFonts w:cs="Times New Roman"/>
          <w:b/>
          <w:sz w:val="22"/>
          <w:szCs w:val="22"/>
        </w:rPr>
        <w:t>Kč</w:t>
      </w:r>
      <w:proofErr w:type="gramEnd"/>
      <w:r w:rsidR="009266B6" w:rsidRPr="00144C0A">
        <w:rPr>
          <w:rFonts w:cs="Times New Roman"/>
          <w:b/>
          <w:sz w:val="22"/>
          <w:szCs w:val="22"/>
        </w:rPr>
        <w:br/>
      </w:r>
      <w:r w:rsidR="009266B6" w:rsidRPr="00144C0A">
        <w:rPr>
          <w:rFonts w:cs="Times New Roman"/>
          <w:sz w:val="22"/>
          <w:szCs w:val="22"/>
        </w:rPr>
        <w:t>(slovy: korun českých)</w:t>
      </w:r>
    </w:p>
    <w:p w:rsidR="00AA5E00" w:rsidRPr="00A42CCE" w:rsidRDefault="00AA5E00" w:rsidP="00E92D41">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servisní přípravky pro </w:t>
      </w:r>
      <w:r w:rsidR="00ED0AB8" w:rsidRPr="00A42CCE">
        <w:rPr>
          <w:rFonts w:cs="Times New Roman"/>
          <w:b/>
          <w:sz w:val="22"/>
          <w:szCs w:val="22"/>
        </w:rPr>
        <w:t>vozidla</w:t>
      </w:r>
      <w:r w:rsidRPr="00A42CCE">
        <w:rPr>
          <w:rFonts w:cs="Times New Roman"/>
          <w:b/>
          <w:sz w:val="22"/>
          <w:szCs w:val="22"/>
        </w:rPr>
        <w:tab/>
      </w:r>
      <w:r w:rsidR="00E316FC">
        <w:rPr>
          <w:rFonts w:cs="Times New Roman"/>
          <w:sz w:val="22"/>
          <w:szCs w:val="22"/>
        </w:rPr>
        <w:t>………</w:t>
      </w:r>
      <w:proofErr w:type="gramStart"/>
      <w:r w:rsidR="00E316FC">
        <w:rPr>
          <w:rFonts w:cs="Times New Roman"/>
          <w:sz w:val="22"/>
          <w:szCs w:val="22"/>
        </w:rPr>
        <w:t>…..</w:t>
      </w:r>
      <w:proofErr w:type="gramEnd"/>
      <w:r w:rsidR="004F787A">
        <w:rPr>
          <w:rFonts w:cs="Times New Roman"/>
          <w:sz w:val="22"/>
          <w:szCs w:val="22"/>
          <w:lang w:eastAsia="cs-CZ"/>
        </w:rPr>
        <w:t xml:space="preserve"> </w:t>
      </w:r>
      <w:r w:rsidRPr="00A42CCE">
        <w:rPr>
          <w:rFonts w:cs="Times New Roman"/>
          <w:b/>
          <w:sz w:val="22"/>
          <w:szCs w:val="22"/>
        </w:rPr>
        <w:t xml:space="preserve">Kč </w:t>
      </w:r>
    </w:p>
    <w:p w:rsidR="00AA5E00" w:rsidRPr="00A42CCE" w:rsidRDefault="00AA5E00"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002C1B" w:rsidRPr="00A42CCE" w:rsidRDefault="00E92D41" w:rsidP="00E92D41">
      <w:pPr>
        <w:numPr>
          <w:ilvl w:val="0"/>
          <w:numId w:val="29"/>
        </w:numPr>
        <w:tabs>
          <w:tab w:val="right" w:pos="8926"/>
        </w:tabs>
        <w:spacing w:before="120"/>
        <w:ind w:left="1418" w:right="-6" w:hanging="567"/>
        <w:rPr>
          <w:rFonts w:cs="Times New Roman"/>
          <w:sz w:val="22"/>
          <w:szCs w:val="22"/>
        </w:rPr>
      </w:pPr>
      <w:r>
        <w:rPr>
          <w:rFonts w:cs="Times New Roman"/>
          <w:b/>
          <w:sz w:val="22"/>
          <w:szCs w:val="22"/>
        </w:rPr>
        <w:t>c</w:t>
      </w:r>
      <w:r w:rsidR="00002C1B" w:rsidRPr="00A42CCE">
        <w:rPr>
          <w:rFonts w:cs="Times New Roman"/>
          <w:b/>
          <w:sz w:val="22"/>
          <w:szCs w:val="22"/>
        </w:rPr>
        <w:t xml:space="preserve">ena </w:t>
      </w:r>
      <w:r w:rsidR="00AC7906">
        <w:rPr>
          <w:rFonts w:cs="Times New Roman"/>
          <w:b/>
          <w:sz w:val="22"/>
          <w:szCs w:val="22"/>
        </w:rPr>
        <w:t xml:space="preserve">v Kč bez DPH </w:t>
      </w:r>
      <w:r w:rsidR="00002C1B" w:rsidRPr="00A42CCE">
        <w:rPr>
          <w:rFonts w:cs="Times New Roman"/>
          <w:b/>
          <w:sz w:val="22"/>
          <w:szCs w:val="22"/>
        </w:rPr>
        <w:t>za dodaný SW</w:t>
      </w:r>
      <w:r w:rsidR="005762D2" w:rsidRPr="00A42CCE">
        <w:rPr>
          <w:rFonts w:cs="Times New Roman"/>
          <w:b/>
          <w:sz w:val="22"/>
          <w:szCs w:val="22"/>
        </w:rPr>
        <w:tab/>
      </w:r>
      <w:r w:rsidR="00E316FC">
        <w:rPr>
          <w:rFonts w:cs="Times New Roman"/>
          <w:sz w:val="22"/>
          <w:szCs w:val="22"/>
        </w:rPr>
        <w:t>………</w:t>
      </w:r>
      <w:proofErr w:type="gramStart"/>
      <w:r w:rsidR="00E316FC">
        <w:rPr>
          <w:rFonts w:cs="Times New Roman"/>
          <w:sz w:val="22"/>
          <w:szCs w:val="22"/>
        </w:rPr>
        <w:t>…..</w:t>
      </w:r>
      <w:proofErr w:type="gramEnd"/>
      <w:r w:rsidR="005D1B8C">
        <w:rPr>
          <w:rFonts w:cs="Times New Roman"/>
          <w:sz w:val="22"/>
          <w:szCs w:val="22"/>
        </w:rPr>
        <w:t xml:space="preserve"> </w:t>
      </w:r>
      <w:r w:rsidR="005762D2" w:rsidRPr="00A42CCE">
        <w:rPr>
          <w:rFonts w:cs="Times New Roman"/>
          <w:b/>
          <w:sz w:val="22"/>
          <w:szCs w:val="22"/>
        </w:rPr>
        <w:t>Kč</w:t>
      </w:r>
    </w:p>
    <w:p w:rsidR="00155723" w:rsidRPr="00A42CCE" w:rsidRDefault="00155723"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155723" w:rsidRDefault="00155723" w:rsidP="004C544A">
      <w:pPr>
        <w:numPr>
          <w:ilvl w:val="0"/>
          <w:numId w:val="29"/>
        </w:numPr>
        <w:tabs>
          <w:tab w:val="right" w:pos="8926"/>
        </w:tabs>
        <w:spacing w:before="120"/>
        <w:ind w:left="1418" w:right="-6" w:hanging="567"/>
        <w:rPr>
          <w:rFonts w:cs="Times New Roman"/>
          <w:sz w:val="22"/>
          <w:szCs w:val="22"/>
        </w:rPr>
      </w:pPr>
      <w:r w:rsidRPr="00A42CCE">
        <w:rPr>
          <w:rFonts w:cs="Times New Roman"/>
          <w:b/>
          <w:sz w:val="22"/>
          <w:szCs w:val="22"/>
        </w:rPr>
        <w:t xml:space="preserve">Celková cena v Kč bez DPH za celý předmět </w:t>
      </w:r>
      <w:r w:rsidR="006C5385" w:rsidRPr="00A42CCE">
        <w:rPr>
          <w:rFonts w:cs="Times New Roman"/>
          <w:b/>
          <w:sz w:val="22"/>
          <w:szCs w:val="22"/>
        </w:rPr>
        <w:t>plnění</w:t>
      </w:r>
      <w:r w:rsidR="004C544A">
        <w:rPr>
          <w:rFonts w:cs="Times New Roman"/>
          <w:b/>
          <w:sz w:val="22"/>
          <w:szCs w:val="22"/>
        </w:rPr>
        <w:t xml:space="preserve"> (součet předchozích řádků</w:t>
      </w:r>
      <w:r w:rsidR="005C46B9">
        <w:rPr>
          <w:rFonts w:cs="Times New Roman"/>
          <w:b/>
          <w:sz w:val="22"/>
          <w:szCs w:val="22"/>
        </w:rPr>
        <w:t>/písmen</w:t>
      </w:r>
      <w:r w:rsidR="004C544A">
        <w:rPr>
          <w:rFonts w:cs="Times New Roman"/>
          <w:b/>
          <w:sz w:val="22"/>
          <w:szCs w:val="22"/>
        </w:rPr>
        <w:t>)</w:t>
      </w:r>
      <w:r w:rsidR="004C544A">
        <w:rPr>
          <w:rFonts w:cs="Times New Roman"/>
          <w:sz w:val="22"/>
          <w:szCs w:val="22"/>
        </w:rPr>
        <w:tab/>
        <w:t xml:space="preserve">         </w:t>
      </w:r>
      <w:r w:rsidR="00E316FC">
        <w:rPr>
          <w:rFonts w:cs="Times New Roman"/>
          <w:sz w:val="22"/>
          <w:szCs w:val="22"/>
        </w:rPr>
        <w:t>………</w:t>
      </w:r>
      <w:proofErr w:type="gramStart"/>
      <w:r w:rsidR="00E316FC">
        <w:rPr>
          <w:rFonts w:cs="Times New Roman"/>
          <w:sz w:val="22"/>
          <w:szCs w:val="22"/>
        </w:rPr>
        <w:t>…..</w:t>
      </w:r>
      <w:r w:rsidR="00A74142">
        <w:rPr>
          <w:rFonts w:cs="Times New Roman"/>
          <w:sz w:val="22"/>
          <w:szCs w:val="22"/>
        </w:rPr>
        <w:t xml:space="preserve"> </w:t>
      </w:r>
      <w:r w:rsidRPr="00A42CCE">
        <w:rPr>
          <w:rFonts w:cs="Times New Roman"/>
          <w:b/>
          <w:sz w:val="22"/>
          <w:szCs w:val="22"/>
        </w:rPr>
        <w:t>Kč</w:t>
      </w:r>
      <w:proofErr w:type="gramEnd"/>
      <w:r w:rsidRPr="00A42CCE">
        <w:rPr>
          <w:rFonts w:cs="Times New Roman"/>
          <w:b/>
          <w:sz w:val="22"/>
          <w:szCs w:val="22"/>
        </w:rPr>
        <w:t xml:space="preserve"> </w:t>
      </w:r>
      <w:r w:rsidR="009266B6">
        <w:rPr>
          <w:rFonts w:cs="Times New Roman"/>
          <w:b/>
          <w:sz w:val="22"/>
          <w:szCs w:val="22"/>
        </w:rPr>
        <w:br/>
      </w:r>
      <w:r w:rsidR="009266B6" w:rsidRPr="00A42CCE">
        <w:rPr>
          <w:rFonts w:cs="Times New Roman"/>
          <w:sz w:val="22"/>
          <w:szCs w:val="22"/>
        </w:rPr>
        <w:t>(slovy: korun českých)</w:t>
      </w:r>
    </w:p>
    <w:p w:rsidR="00144C0A" w:rsidRPr="00144C0A" w:rsidRDefault="00144C0A" w:rsidP="00144C0A">
      <w:pPr>
        <w:numPr>
          <w:ilvl w:val="0"/>
          <w:numId w:val="29"/>
        </w:numPr>
        <w:tabs>
          <w:tab w:val="right" w:pos="8926"/>
        </w:tabs>
        <w:spacing w:before="120"/>
        <w:ind w:left="1418" w:right="-5" w:hanging="567"/>
        <w:rPr>
          <w:rFonts w:cs="Times New Roman"/>
          <w:b/>
          <w:sz w:val="22"/>
          <w:szCs w:val="22"/>
        </w:rPr>
      </w:pPr>
      <w:r w:rsidRPr="00E92D41">
        <w:rPr>
          <w:rFonts w:cs="Times New Roman"/>
          <w:b/>
          <w:sz w:val="22"/>
          <w:szCs w:val="22"/>
        </w:rPr>
        <w:lastRenderedPageBreak/>
        <w:t>Celková cena v Kč bez DPH</w:t>
      </w:r>
      <w:r>
        <w:rPr>
          <w:rFonts w:cs="Times New Roman"/>
          <w:b/>
          <w:sz w:val="22"/>
          <w:szCs w:val="22"/>
        </w:rPr>
        <w:t xml:space="preserve"> dle řádku e)</w:t>
      </w:r>
      <w:r w:rsidRPr="00E92D41">
        <w:rPr>
          <w:rFonts w:cs="Times New Roman"/>
          <w:b/>
          <w:sz w:val="22"/>
          <w:szCs w:val="22"/>
        </w:rPr>
        <w:t xml:space="preserve"> </w:t>
      </w:r>
      <w:r>
        <w:rPr>
          <w:rFonts w:cs="Times New Roman"/>
          <w:b/>
          <w:sz w:val="22"/>
          <w:szCs w:val="22"/>
        </w:rPr>
        <w:t>včetně dovozního cla</w:t>
      </w:r>
      <w:r>
        <w:rPr>
          <w:rFonts w:cs="Times New Roman"/>
          <w:b/>
          <w:sz w:val="22"/>
          <w:szCs w:val="22"/>
        </w:rPr>
        <w:tab/>
      </w:r>
      <w:r w:rsidRPr="00A42CCE">
        <w:rPr>
          <w:rFonts w:cs="Times New Roman"/>
          <w:sz w:val="22"/>
          <w:szCs w:val="22"/>
          <w:lang w:eastAsia="cs-CZ"/>
        </w:rPr>
        <w:t>…………</w:t>
      </w:r>
      <w:proofErr w:type="gramStart"/>
      <w:r w:rsidRPr="00A42CCE">
        <w:rPr>
          <w:rFonts w:cs="Times New Roman"/>
          <w:b/>
          <w:sz w:val="22"/>
          <w:szCs w:val="22"/>
        </w:rPr>
        <w:t>Kč</w:t>
      </w:r>
      <w:r>
        <w:rPr>
          <w:rFonts w:cs="Times New Roman"/>
          <w:b/>
          <w:sz w:val="22"/>
          <w:szCs w:val="22"/>
        </w:rPr>
        <w:t xml:space="preserve">  </w:t>
      </w:r>
      <w:r w:rsidRPr="00A42CCE">
        <w:rPr>
          <w:rFonts w:cs="Times New Roman"/>
          <w:sz w:val="22"/>
          <w:szCs w:val="22"/>
        </w:rPr>
        <w:t>(slovy</w:t>
      </w:r>
      <w:proofErr w:type="gramEnd"/>
      <w:r w:rsidRPr="00A42CCE">
        <w:rPr>
          <w:rFonts w:cs="Times New Roman"/>
          <w:sz w:val="22"/>
          <w:szCs w:val="22"/>
        </w:rPr>
        <w:t>: korun českých)</w:t>
      </w:r>
    </w:p>
    <w:p w:rsidR="00E92D41" w:rsidRDefault="004C544A" w:rsidP="00144C0A">
      <w:pPr>
        <w:tabs>
          <w:tab w:val="right" w:pos="8926"/>
        </w:tabs>
        <w:spacing w:before="120"/>
        <w:ind w:right="-5"/>
        <w:rPr>
          <w:rFonts w:cs="Times New Roman"/>
          <w:b/>
          <w:sz w:val="22"/>
          <w:szCs w:val="22"/>
        </w:rPr>
      </w:pPr>
      <w:r w:rsidRPr="000913DC">
        <w:rPr>
          <w:sz w:val="22"/>
          <w:szCs w:val="22"/>
        </w:rPr>
        <w:t xml:space="preserve">Cena za </w:t>
      </w:r>
      <w:r>
        <w:rPr>
          <w:sz w:val="22"/>
          <w:szCs w:val="22"/>
        </w:rPr>
        <w:t xml:space="preserve">dodání 1 vozidla </w:t>
      </w:r>
      <w:r w:rsidRPr="00E92D41">
        <w:rPr>
          <w:rFonts w:cs="Times New Roman"/>
          <w:b/>
          <w:sz w:val="22"/>
          <w:szCs w:val="22"/>
        </w:rPr>
        <w:t>v Kč bez DPH</w:t>
      </w:r>
      <w:r w:rsidRPr="004C544A">
        <w:rPr>
          <w:sz w:val="22"/>
          <w:szCs w:val="22"/>
        </w:rPr>
        <w:t xml:space="preserve"> </w:t>
      </w:r>
      <w:r>
        <w:rPr>
          <w:sz w:val="22"/>
          <w:szCs w:val="22"/>
        </w:rPr>
        <w:t>(cena dle písm. a) výše děleno 40)</w:t>
      </w:r>
      <w:r w:rsidRPr="004C544A">
        <w:rPr>
          <w:rFonts w:cs="Times New Roman"/>
          <w:sz w:val="22"/>
          <w:szCs w:val="22"/>
          <w:lang w:eastAsia="cs-CZ"/>
        </w:rPr>
        <w:t xml:space="preserve"> </w:t>
      </w:r>
      <w:r>
        <w:rPr>
          <w:rFonts w:cs="Times New Roman"/>
          <w:sz w:val="22"/>
          <w:szCs w:val="22"/>
          <w:lang w:eastAsia="cs-CZ"/>
        </w:rPr>
        <w:tab/>
      </w:r>
      <w:r w:rsidR="00E316FC">
        <w:rPr>
          <w:rFonts w:cs="Times New Roman"/>
          <w:sz w:val="22"/>
          <w:szCs w:val="22"/>
        </w:rPr>
        <w:t>………</w:t>
      </w:r>
      <w:proofErr w:type="gramStart"/>
      <w:r w:rsidR="00E316FC">
        <w:rPr>
          <w:rFonts w:cs="Times New Roman"/>
          <w:sz w:val="22"/>
          <w:szCs w:val="22"/>
        </w:rPr>
        <w:t xml:space="preserve">….. </w:t>
      </w:r>
      <w:r w:rsidRPr="00A42CCE">
        <w:rPr>
          <w:rFonts w:cs="Times New Roman"/>
          <w:b/>
          <w:sz w:val="22"/>
          <w:szCs w:val="22"/>
        </w:rPr>
        <w:t>Kč</w:t>
      </w:r>
      <w:proofErr w:type="gramEnd"/>
      <w:r w:rsidR="009266B6">
        <w:rPr>
          <w:rFonts w:cs="Times New Roman"/>
          <w:b/>
          <w:sz w:val="22"/>
          <w:szCs w:val="22"/>
        </w:rPr>
        <w:br/>
      </w:r>
      <w:r w:rsidR="009266B6" w:rsidRPr="00A42CCE">
        <w:rPr>
          <w:rFonts w:cs="Times New Roman"/>
          <w:sz w:val="22"/>
          <w:szCs w:val="22"/>
        </w:rPr>
        <w:t>(slovy: korun českých)</w:t>
      </w:r>
    </w:p>
    <w:p w:rsidR="00E316FC" w:rsidRPr="00144C0A" w:rsidRDefault="00E316FC" w:rsidP="00E316FC">
      <w:pPr>
        <w:tabs>
          <w:tab w:val="left" w:pos="-900"/>
          <w:tab w:val="left" w:pos="-851"/>
        </w:tabs>
        <w:ind w:right="-5"/>
        <w:jc w:val="both"/>
        <w:rPr>
          <w:rFonts w:cs="Times New Roman"/>
          <w:i/>
          <w:color w:val="FF0000"/>
          <w:sz w:val="22"/>
          <w:szCs w:val="22"/>
          <w:u w:val="single"/>
        </w:rPr>
      </w:pPr>
      <w:r>
        <w:rPr>
          <w:rFonts w:cs="Times New Roman"/>
          <w:i/>
          <w:color w:val="00B0F0"/>
          <w:sz w:val="22"/>
          <w:szCs w:val="22"/>
        </w:rPr>
        <w:t xml:space="preserve">(POZ. Doplní </w:t>
      </w:r>
      <w:r w:rsidR="00A9564A">
        <w:rPr>
          <w:rFonts w:cs="Times New Roman"/>
          <w:i/>
          <w:color w:val="00B0F0"/>
          <w:sz w:val="22"/>
          <w:szCs w:val="22"/>
        </w:rPr>
        <w:t>účastník</w:t>
      </w:r>
      <w:r>
        <w:rPr>
          <w:rFonts w:cs="Times New Roman"/>
          <w:i/>
          <w:color w:val="00B0F0"/>
          <w:sz w:val="22"/>
          <w:szCs w:val="22"/>
        </w:rPr>
        <w:t xml:space="preserve">, včetně popisu částek slovy. V případě, že nebude </w:t>
      </w:r>
      <w:r w:rsidRPr="00144C0A">
        <w:rPr>
          <w:rFonts w:cs="Times New Roman"/>
          <w:i/>
          <w:color w:val="00B0F0"/>
          <w:sz w:val="22"/>
          <w:szCs w:val="22"/>
        </w:rPr>
        <w:t xml:space="preserve">relevantní, </w:t>
      </w:r>
      <w:r w:rsidR="00144C0A" w:rsidRPr="00144C0A">
        <w:rPr>
          <w:rFonts w:cs="Times New Roman"/>
          <w:i/>
          <w:color w:val="00B0F0"/>
          <w:sz w:val="22"/>
          <w:szCs w:val="22"/>
        </w:rPr>
        <w:t>účastník</w:t>
      </w:r>
      <w:r w:rsidRPr="00144C0A">
        <w:rPr>
          <w:rFonts w:cs="Times New Roman"/>
          <w:i/>
          <w:color w:val="00B0F0"/>
          <w:sz w:val="22"/>
          <w:szCs w:val="22"/>
        </w:rPr>
        <w:t xml:space="preserve"> odstraní řádek f))</w:t>
      </w:r>
    </w:p>
    <w:p w:rsidR="00562D90" w:rsidRPr="00A42CCE" w:rsidRDefault="00562D90" w:rsidP="004F33C5">
      <w:pPr>
        <w:tabs>
          <w:tab w:val="left" w:pos="-900"/>
          <w:tab w:val="left" w:pos="-851"/>
        </w:tabs>
        <w:ind w:right="-5"/>
        <w:jc w:val="both"/>
        <w:rPr>
          <w:rFonts w:cs="Times New Roman"/>
          <w:sz w:val="22"/>
          <w:szCs w:val="22"/>
        </w:rPr>
      </w:pPr>
    </w:p>
    <w:p w:rsidR="00C04620" w:rsidRPr="00A42CCE" w:rsidRDefault="00DF0E8C"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Kupní cena je stanovena jako cena maximálně přípustná za splnění celého předmětu plnění</w:t>
      </w:r>
      <w:r w:rsidR="00AD3E8E" w:rsidRPr="00A42CCE">
        <w:rPr>
          <w:rFonts w:cs="Times New Roman"/>
          <w:sz w:val="22"/>
          <w:szCs w:val="22"/>
        </w:rPr>
        <w:t xml:space="preserve"> dle této smlouvy</w:t>
      </w:r>
      <w:r w:rsidRPr="00A42CCE">
        <w:rPr>
          <w:rFonts w:cs="Times New Roman"/>
          <w:sz w:val="22"/>
          <w:szCs w:val="22"/>
        </w:rPr>
        <w:t xml:space="preserve">, přičemž zahrnuje dopravu a </w:t>
      </w:r>
      <w:r w:rsidR="001821C6" w:rsidRPr="00A42CCE">
        <w:rPr>
          <w:rFonts w:cs="Times New Roman"/>
          <w:sz w:val="22"/>
          <w:szCs w:val="22"/>
        </w:rPr>
        <w:t>složení předmětu plnění a ostatní s tím spojené činnosti</w:t>
      </w:r>
      <w:r w:rsidRPr="00A42CCE">
        <w:rPr>
          <w:rFonts w:cs="Times New Roman"/>
          <w:sz w:val="22"/>
          <w:szCs w:val="22"/>
        </w:rPr>
        <w:t>.</w:t>
      </w:r>
    </w:p>
    <w:p w:rsidR="00AB5085" w:rsidRPr="00A42CCE" w:rsidRDefault="00AB5085" w:rsidP="004F33C5">
      <w:pPr>
        <w:pStyle w:val="ZkladntextIMP"/>
        <w:suppressAutoHyphens w:val="0"/>
        <w:spacing w:line="240" w:lineRule="auto"/>
        <w:ind w:left="567"/>
        <w:jc w:val="both"/>
        <w:rPr>
          <w:rFonts w:cs="Times New Roman"/>
          <w:sz w:val="22"/>
          <w:szCs w:val="22"/>
        </w:rPr>
      </w:pPr>
    </w:p>
    <w:p w:rsidR="0001707A" w:rsidRPr="00A42CCE" w:rsidRDefault="00D174D5"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Předpokládá se, že </w:t>
      </w:r>
      <w:r w:rsidR="00AB5085" w:rsidRPr="00A42CCE">
        <w:rPr>
          <w:rFonts w:cs="Times New Roman"/>
          <w:sz w:val="22"/>
          <w:szCs w:val="22"/>
        </w:rPr>
        <w:t>zboží bude propuštěno</w:t>
      </w:r>
      <w:r w:rsidRPr="00A42CCE">
        <w:rPr>
          <w:rFonts w:cs="Times New Roman"/>
          <w:sz w:val="22"/>
          <w:szCs w:val="22"/>
        </w:rPr>
        <w:t xml:space="preserve"> do volného oběhu v ČR, </w:t>
      </w:r>
      <w:proofErr w:type="gramStart"/>
      <w:r w:rsidRPr="00A42CCE">
        <w:rPr>
          <w:rFonts w:cs="Times New Roman"/>
          <w:sz w:val="22"/>
          <w:szCs w:val="22"/>
        </w:rPr>
        <w:t>tzn.</w:t>
      </w:r>
      <w:proofErr w:type="gramEnd"/>
      <w:r w:rsidRPr="00A42CCE">
        <w:rPr>
          <w:rFonts w:cs="Times New Roman"/>
          <w:sz w:val="22"/>
          <w:szCs w:val="22"/>
        </w:rPr>
        <w:t xml:space="preserve"> dovozní clo </w:t>
      </w:r>
      <w:proofErr w:type="gramStart"/>
      <w:r w:rsidRPr="00A42CCE">
        <w:rPr>
          <w:rFonts w:cs="Times New Roman"/>
          <w:sz w:val="22"/>
          <w:szCs w:val="22"/>
        </w:rPr>
        <w:t>bude</w:t>
      </w:r>
      <w:proofErr w:type="gramEnd"/>
      <w:r w:rsidRPr="00A42CCE">
        <w:rPr>
          <w:rFonts w:cs="Times New Roman"/>
          <w:sz w:val="22"/>
          <w:szCs w:val="22"/>
        </w:rPr>
        <w:t xml:space="preserve"> vyměřeno celními orgány České republiky kupujícímu.</w:t>
      </w:r>
      <w:r w:rsidR="00BB4D79">
        <w:rPr>
          <w:rFonts w:cs="Times New Roman"/>
          <w:sz w:val="22"/>
          <w:szCs w:val="22"/>
        </w:rPr>
        <w:t xml:space="preserve"> Prodávající bude fakturovat vždy cenu bez dovozního cla.  </w:t>
      </w:r>
      <w:r w:rsidRPr="00A42CCE">
        <w:rPr>
          <w:rFonts w:cs="Times New Roman"/>
          <w:sz w:val="22"/>
          <w:szCs w:val="22"/>
        </w:rPr>
        <w:t xml:space="preserve"> Konkrét</w:t>
      </w:r>
      <w:r w:rsidR="00181F4F" w:rsidRPr="00A42CCE">
        <w:rPr>
          <w:rFonts w:cs="Times New Roman"/>
          <w:sz w:val="22"/>
          <w:szCs w:val="22"/>
        </w:rPr>
        <w:t>ní informace o způsobu proclení</w:t>
      </w:r>
      <w:r w:rsidRPr="00A42CCE">
        <w:rPr>
          <w:rFonts w:cs="Times New Roman"/>
          <w:sz w:val="22"/>
          <w:szCs w:val="22"/>
        </w:rPr>
        <w:t xml:space="preserve"> zjistí kupující společně s prodávajícím před uskutečněním dodávky tak, aby byly splněny podmínky uvedené výše, tzn., aby byla vystavena faktura na ceny snížené o částky odpovídající clu. Ustanovení tohoto článku (7.3) se použijí pouze v případě povinnosti hradit clo, tzn. u dodávek </w:t>
      </w:r>
      <w:r w:rsidR="00AB5085" w:rsidRPr="00A42CCE">
        <w:rPr>
          <w:rFonts w:cs="Times New Roman"/>
          <w:sz w:val="22"/>
          <w:szCs w:val="22"/>
        </w:rPr>
        <w:t>zboží</w:t>
      </w:r>
      <w:r w:rsidRPr="00A42CCE">
        <w:rPr>
          <w:rFonts w:cs="Times New Roman"/>
          <w:sz w:val="22"/>
          <w:szCs w:val="22"/>
        </w:rPr>
        <w:t xml:space="preserve"> ze zemí mimo EU.</w:t>
      </w:r>
    </w:p>
    <w:p w:rsidR="00453B3E" w:rsidRPr="00A42CCE" w:rsidRDefault="00453B3E" w:rsidP="004F33C5">
      <w:pPr>
        <w:pStyle w:val="Odstavecseseznamem"/>
        <w:rPr>
          <w:sz w:val="22"/>
          <w:szCs w:val="22"/>
        </w:rPr>
      </w:pPr>
    </w:p>
    <w:p w:rsidR="00846A88" w:rsidRPr="00A42CCE" w:rsidRDefault="00846A88"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Případné vývozní clo je povinen uhradit prodávající.</w:t>
      </w:r>
    </w:p>
    <w:p w:rsidR="0007260C" w:rsidRPr="00A42CCE" w:rsidRDefault="0007260C" w:rsidP="004F33C5">
      <w:pPr>
        <w:pStyle w:val="ZkladntextIMP"/>
        <w:suppressAutoHyphens w:val="0"/>
        <w:spacing w:line="240" w:lineRule="auto"/>
        <w:jc w:val="both"/>
        <w:rPr>
          <w:rFonts w:cs="Times New Roman"/>
          <w:sz w:val="22"/>
          <w:szCs w:val="22"/>
        </w:rPr>
      </w:pPr>
    </w:p>
    <w:p w:rsidR="00AF6009" w:rsidRPr="00A42CCE" w:rsidRDefault="00AF6009"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Výši nabídkové ceny lze překročit pouze v případě:</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odůvodněných změn a doplňků technické specifikace zadaného předmětu plnění, a to však pouze a výlučně na základě požadavku ze strany </w:t>
      </w:r>
      <w:r w:rsidR="00A04645" w:rsidRPr="00A42CCE">
        <w:rPr>
          <w:sz w:val="22"/>
          <w:szCs w:val="22"/>
          <w:lang w:eastAsia="ar-SA"/>
        </w:rPr>
        <w:t>kupujícího</w:t>
      </w:r>
      <w:r w:rsidRPr="00A42CCE">
        <w:rPr>
          <w:sz w:val="22"/>
          <w:szCs w:val="22"/>
          <w:lang w:eastAsia="ar-SA"/>
        </w:rPr>
        <w:t>,</w:t>
      </w:r>
      <w:r w:rsidR="007177E1" w:rsidRPr="00A42CCE">
        <w:rPr>
          <w:sz w:val="22"/>
          <w:szCs w:val="22"/>
          <w:lang w:eastAsia="ar-SA"/>
        </w:rPr>
        <w:t xml:space="preserve"> a to v souladu s</w:t>
      </w:r>
      <w:r w:rsidR="004732D1" w:rsidRPr="00A42CCE">
        <w:rPr>
          <w:sz w:val="22"/>
          <w:szCs w:val="22"/>
          <w:lang w:eastAsia="ar-SA"/>
        </w:rPr>
        <w:t xml:space="preserve"> aktuální </w:t>
      </w:r>
      <w:r w:rsidR="007177E1" w:rsidRPr="00A42CCE">
        <w:rPr>
          <w:sz w:val="22"/>
          <w:szCs w:val="22"/>
          <w:lang w:eastAsia="ar-SA"/>
        </w:rPr>
        <w:t>legislativou veřejného investování,</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pokud v průběhu plnění dojde ke změnám legislativních či technických předpisů a norem, které budou mít prokazatelný vliv na výši smluvní ceny</w:t>
      </w:r>
      <w:r w:rsidR="007177E1" w:rsidRPr="00A42CCE">
        <w:rPr>
          <w:sz w:val="22"/>
          <w:szCs w:val="22"/>
          <w:lang w:eastAsia="ar-SA"/>
        </w:rPr>
        <w:t>.</w:t>
      </w:r>
    </w:p>
    <w:p w:rsidR="00181F4F" w:rsidRPr="00A42CCE" w:rsidRDefault="00181F4F" w:rsidP="004F33C5">
      <w:pPr>
        <w:pStyle w:val="ZkladntextIMP"/>
        <w:suppressAutoHyphens w:val="0"/>
        <w:spacing w:line="240" w:lineRule="auto"/>
        <w:ind w:left="851"/>
        <w:jc w:val="both"/>
        <w:rPr>
          <w:rFonts w:cs="Times New Roman"/>
          <w:sz w:val="22"/>
          <w:szCs w:val="22"/>
        </w:rPr>
      </w:pPr>
    </w:p>
    <w:p w:rsidR="0001707A" w:rsidRPr="00A42CCE" w:rsidRDefault="00FF450F" w:rsidP="004F33C5">
      <w:pPr>
        <w:pStyle w:val="ZkladntextIMP"/>
        <w:suppressAutoHyphens w:val="0"/>
        <w:spacing w:line="240" w:lineRule="auto"/>
        <w:ind w:left="851"/>
        <w:jc w:val="both"/>
        <w:rPr>
          <w:rFonts w:cs="Times New Roman"/>
          <w:sz w:val="22"/>
          <w:szCs w:val="22"/>
        </w:rPr>
      </w:pPr>
      <w:r w:rsidRPr="00A42CCE">
        <w:rPr>
          <w:rFonts w:cs="Times New Roman"/>
          <w:sz w:val="22"/>
          <w:szCs w:val="22"/>
        </w:rPr>
        <w:t>Ve všech výše uvedených případech musí být změna cen sjednána formou dodatku ke smlouvě.</w:t>
      </w:r>
    </w:p>
    <w:p w:rsidR="00181F4F" w:rsidRDefault="00181F4F">
      <w:pPr>
        <w:pStyle w:val="WW-ZkladntextIMP"/>
        <w:spacing w:line="240" w:lineRule="auto"/>
        <w:jc w:val="both"/>
        <w:rPr>
          <w:rFonts w:cs="Times New Roman"/>
          <w:color w:val="000000"/>
          <w:sz w:val="22"/>
          <w:szCs w:val="22"/>
        </w:rPr>
      </w:pPr>
    </w:p>
    <w:p w:rsidR="005E4178" w:rsidRPr="00A42CCE" w:rsidRDefault="005E4178">
      <w:pPr>
        <w:pStyle w:val="WW-ZkladntextIMP"/>
        <w:spacing w:line="240" w:lineRule="auto"/>
        <w:jc w:val="both"/>
        <w:rPr>
          <w:rFonts w:cs="Times New Roman"/>
          <w:color w:val="000000"/>
          <w:sz w:val="22"/>
          <w:szCs w:val="22"/>
        </w:rPr>
      </w:pPr>
    </w:p>
    <w:p w:rsidR="009B5A39" w:rsidRPr="00A42CCE" w:rsidRDefault="009B5A39">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Platební podmínky</w:t>
      </w:r>
    </w:p>
    <w:p w:rsidR="00795768" w:rsidRPr="00A42CCE" w:rsidRDefault="00795768">
      <w:pPr>
        <w:pStyle w:val="ZkladntextIMP"/>
        <w:numPr>
          <w:ilvl w:val="1"/>
          <w:numId w:val="1"/>
        </w:numPr>
        <w:suppressAutoHyphens w:val="0"/>
        <w:overflowPunct w:val="0"/>
        <w:autoSpaceDE w:val="0"/>
        <w:spacing w:before="90" w:line="240" w:lineRule="auto"/>
        <w:ind w:left="851" w:hanging="851"/>
        <w:jc w:val="both"/>
        <w:textAlignment w:val="baseline"/>
        <w:rPr>
          <w:rFonts w:cs="Times New Roman"/>
          <w:sz w:val="22"/>
          <w:szCs w:val="22"/>
        </w:rPr>
      </w:pPr>
      <w:r w:rsidRPr="00A42CCE">
        <w:rPr>
          <w:rFonts w:cs="Times New Roman"/>
          <w:sz w:val="22"/>
          <w:szCs w:val="22"/>
        </w:rPr>
        <w:t>Kupující na předmět plnění této smlouvy neposkytuje zálohy.</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Platba se uskuteční bankovním převodem z účtu kupujícího na účet prodávajícího</w:t>
      </w:r>
      <w:r w:rsidR="007177E1" w:rsidRPr="00A42CCE">
        <w:rPr>
          <w:rFonts w:cs="Times New Roman"/>
          <w:sz w:val="22"/>
          <w:szCs w:val="22"/>
        </w:rPr>
        <w:t xml:space="preserve">, které jsou </w:t>
      </w:r>
      <w:r w:rsidRPr="00A42CCE">
        <w:rPr>
          <w:rFonts w:cs="Times New Roman"/>
          <w:sz w:val="22"/>
          <w:szCs w:val="22"/>
        </w:rPr>
        <w:t>uvede</w:t>
      </w:r>
      <w:r w:rsidR="007177E1" w:rsidRPr="00A42CCE">
        <w:rPr>
          <w:rFonts w:cs="Times New Roman"/>
          <w:sz w:val="22"/>
          <w:szCs w:val="22"/>
        </w:rPr>
        <w:t>ny</w:t>
      </w:r>
      <w:r w:rsidRPr="00A42CCE">
        <w:rPr>
          <w:rFonts w:cs="Times New Roman"/>
          <w:sz w:val="22"/>
          <w:szCs w:val="22"/>
        </w:rPr>
        <w:t xml:space="preserve"> v záhlaví smlouvy. Obě strany se budou neprodleně informovat o změnách údajů uvedených v záhlaví smlouvy. Případné platby ve prospěch kupujícího se uskuteční rovněž bezhotovostně na bankovní účet sdělený kupujícím.</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6E1989"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Kupující zaplatí kupní cenu na základě faktur. Prodávající vystaví za všechna vozidla d</w:t>
      </w:r>
      <w:r w:rsidRPr="00A42CCE">
        <w:rPr>
          <w:rFonts w:cs="Times New Roman"/>
          <w:sz w:val="22"/>
          <w:szCs w:val="22"/>
        </w:rPr>
        <w:t>o</w:t>
      </w:r>
      <w:r w:rsidRPr="00A42CCE">
        <w:rPr>
          <w:rFonts w:cs="Times New Roman"/>
          <w:sz w:val="22"/>
          <w:szCs w:val="22"/>
        </w:rPr>
        <w:t>daná v průběhu jednoho kalendářního měsíce fakturu. Fakturu je prodávající povinen v</w:t>
      </w:r>
      <w:r w:rsidRPr="00A42CCE">
        <w:rPr>
          <w:rFonts w:cs="Times New Roman"/>
          <w:sz w:val="22"/>
          <w:szCs w:val="22"/>
        </w:rPr>
        <w:t>y</w:t>
      </w:r>
      <w:r w:rsidRPr="00A42CCE">
        <w:rPr>
          <w:rFonts w:cs="Times New Roman"/>
          <w:sz w:val="22"/>
          <w:szCs w:val="22"/>
        </w:rPr>
        <w:t xml:space="preserve">stavit ve lhůtě do 8 pracovních dnů po skončení měsíce, ve kterém došlo k dodání vozidel. Faktura musí mít náležitosti souhrnného daňového dokladu. </w:t>
      </w:r>
      <w:r w:rsidR="00734EC1" w:rsidRPr="00A42CCE">
        <w:rPr>
          <w:rFonts w:cs="Times New Roman"/>
          <w:sz w:val="22"/>
          <w:szCs w:val="22"/>
        </w:rPr>
        <w:t xml:space="preserve">V případě dodávky vozidel v prosinci </w:t>
      </w:r>
      <w:r w:rsidR="00D35B29" w:rsidRPr="00A42CCE">
        <w:rPr>
          <w:rFonts w:cs="Times New Roman"/>
          <w:sz w:val="22"/>
          <w:szCs w:val="22"/>
        </w:rPr>
        <w:t xml:space="preserve">každého roku </w:t>
      </w:r>
      <w:r w:rsidR="00734EC1" w:rsidRPr="00A42CCE">
        <w:rPr>
          <w:rFonts w:cs="Times New Roman"/>
          <w:sz w:val="22"/>
          <w:szCs w:val="22"/>
        </w:rPr>
        <w:t>bude faktura předána při přebírání dodan</w:t>
      </w:r>
      <w:r w:rsidR="00CD25C5" w:rsidRPr="00A42CCE">
        <w:rPr>
          <w:rFonts w:cs="Times New Roman"/>
          <w:sz w:val="22"/>
          <w:szCs w:val="22"/>
        </w:rPr>
        <w:t>ých vozidel</w:t>
      </w:r>
      <w:r w:rsidR="00734EC1" w:rsidRPr="00A42CCE">
        <w:rPr>
          <w:rFonts w:cs="Times New Roman"/>
          <w:sz w:val="22"/>
          <w:szCs w:val="22"/>
        </w:rPr>
        <w:t xml:space="preserve">. </w:t>
      </w:r>
      <w:r w:rsidRPr="00A42CCE">
        <w:rPr>
          <w:rFonts w:cs="Times New Roman"/>
          <w:sz w:val="22"/>
          <w:szCs w:val="22"/>
        </w:rPr>
        <w:t>Technická d</w:t>
      </w:r>
      <w:r w:rsidRPr="00A42CCE">
        <w:rPr>
          <w:rFonts w:cs="Times New Roman"/>
          <w:sz w:val="22"/>
          <w:szCs w:val="22"/>
        </w:rPr>
        <w:t>o</w:t>
      </w:r>
      <w:r w:rsidRPr="00A42CCE">
        <w:rPr>
          <w:rFonts w:cs="Times New Roman"/>
          <w:sz w:val="22"/>
          <w:szCs w:val="22"/>
        </w:rPr>
        <w:t>kumentace, a servisní přípravky budou součástí faktury za dodávku vozidel, se kterými b</w:t>
      </w:r>
      <w:r w:rsidRPr="00A42CCE">
        <w:rPr>
          <w:rFonts w:cs="Times New Roman"/>
          <w:sz w:val="22"/>
          <w:szCs w:val="22"/>
        </w:rPr>
        <w:t>u</w:t>
      </w:r>
      <w:r w:rsidRPr="00A42CCE">
        <w:rPr>
          <w:rFonts w:cs="Times New Roman"/>
          <w:sz w:val="22"/>
          <w:szCs w:val="22"/>
        </w:rPr>
        <w:t>dou dodány. Technická dokumentace a servisní přípravky budou ve faktuře uvedeny jako samostatné položky. Faktura musí obsahovat rovněž číslo související obchodní smlouvy, které jí by</w:t>
      </w:r>
      <w:r w:rsidR="00F00715" w:rsidRPr="00A42CCE">
        <w:rPr>
          <w:rFonts w:cs="Times New Roman"/>
          <w:sz w:val="22"/>
          <w:szCs w:val="22"/>
        </w:rPr>
        <w:t>lo</w:t>
      </w:r>
      <w:r w:rsidRPr="00A42CCE">
        <w:rPr>
          <w:rFonts w:cs="Times New Roman"/>
          <w:sz w:val="22"/>
          <w:szCs w:val="22"/>
        </w:rPr>
        <w:t xml:space="preserve"> přiděleno kupujícím</w:t>
      </w:r>
      <w:r w:rsidR="006E1989" w:rsidRPr="00A42CCE">
        <w:rPr>
          <w:rFonts w:cs="Times New Roman"/>
          <w:sz w:val="22"/>
          <w:szCs w:val="22"/>
        </w:rPr>
        <w:t>.</w:t>
      </w:r>
    </w:p>
    <w:p w:rsidR="00795768" w:rsidRPr="00A42CCE" w:rsidRDefault="00795768">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lastRenderedPageBreak/>
        <w:t>K fakturám musí být přiložen dodací list (dodací listy), které budou potvrzeny prodávaj</w:t>
      </w:r>
      <w:r w:rsidRPr="00A42CCE">
        <w:rPr>
          <w:rFonts w:cs="Times New Roman"/>
          <w:sz w:val="22"/>
          <w:szCs w:val="22"/>
        </w:rPr>
        <w:t>í</w:t>
      </w:r>
      <w:r w:rsidRPr="00A42CCE">
        <w:rPr>
          <w:rFonts w:cs="Times New Roman"/>
          <w:sz w:val="22"/>
          <w:szCs w:val="22"/>
        </w:rPr>
        <w:t>cím i kupujícím.</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 xml:space="preserve">Fakturované částky za dodaná vozidla jsou splatné vždy do </w:t>
      </w:r>
      <w:r w:rsidR="00DD1F02" w:rsidRPr="00A42CCE">
        <w:rPr>
          <w:rFonts w:cs="Times New Roman"/>
          <w:sz w:val="22"/>
          <w:szCs w:val="22"/>
        </w:rPr>
        <w:t>3</w:t>
      </w:r>
      <w:r w:rsidRPr="00A42CCE">
        <w:rPr>
          <w:rFonts w:cs="Times New Roman"/>
          <w:sz w:val="22"/>
          <w:szCs w:val="22"/>
        </w:rPr>
        <w:t xml:space="preserve">0 dnů ode dne doručení </w:t>
      </w:r>
      <w:r w:rsidR="002B76B2" w:rsidRPr="00A42CCE">
        <w:rPr>
          <w:rFonts w:cs="Times New Roman"/>
          <w:sz w:val="22"/>
          <w:szCs w:val="22"/>
        </w:rPr>
        <w:t xml:space="preserve">řádné </w:t>
      </w:r>
      <w:r w:rsidRPr="00A42CCE">
        <w:rPr>
          <w:rFonts w:cs="Times New Roman"/>
          <w:sz w:val="22"/>
          <w:szCs w:val="22"/>
        </w:rPr>
        <w:t>faktury. V případě pochybností se má za to, že faktura byla doručena ve lhůtě tří dnů ode dne jejího odeslání</w:t>
      </w:r>
      <w:r w:rsidR="00795768" w:rsidRPr="00A42CCE">
        <w:rPr>
          <w:rFonts w:cs="Times New Roman"/>
          <w:sz w:val="22"/>
          <w:szCs w:val="22"/>
        </w:rPr>
        <w: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Jakákoli platba se považuje za uskutečněnou dnem, kdy byla připsána na účet prodávajíc</w:t>
      </w:r>
      <w:r w:rsidRPr="00A42CCE">
        <w:rPr>
          <w:rFonts w:cs="Times New Roman"/>
          <w:sz w:val="22"/>
          <w:szCs w:val="22"/>
        </w:rPr>
        <w:t>í</w:t>
      </w:r>
      <w:r w:rsidRPr="00A42CCE">
        <w:rPr>
          <w:rFonts w:cs="Times New Roman"/>
          <w:sz w:val="22"/>
          <w:szCs w:val="22"/>
        </w:rPr>
        <w:t>ho (příp. kupujícího). Tímto dnem je splněna povinnost kupujícího (příp. prodávajícího) zaplatit.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651EF4"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V případě dodání vozidel z jiného členského státu EU se použijí platební podmínky uved</w:t>
      </w:r>
      <w:r w:rsidRPr="00A42CCE">
        <w:rPr>
          <w:rFonts w:cs="Times New Roman"/>
          <w:sz w:val="22"/>
          <w:szCs w:val="22"/>
        </w:rPr>
        <w:t>e</w:t>
      </w:r>
      <w:r w:rsidRPr="00A42CCE">
        <w:rPr>
          <w:rFonts w:cs="Times New Roman"/>
          <w:sz w:val="22"/>
          <w:szCs w:val="22"/>
        </w:rPr>
        <w:t xml:space="preserve">né výše s tím, že </w:t>
      </w:r>
      <w:r w:rsidR="00F90EE0" w:rsidRPr="00A42CCE">
        <w:rPr>
          <w:rFonts w:cs="Times New Roman"/>
          <w:sz w:val="22"/>
          <w:szCs w:val="22"/>
        </w:rPr>
        <w:t xml:space="preserve">prodávající </w:t>
      </w:r>
      <w:r w:rsidRPr="00A42CCE">
        <w:rPr>
          <w:rFonts w:cs="Times New Roman"/>
          <w:sz w:val="22"/>
          <w:szCs w:val="22"/>
        </w:rPr>
        <w:t xml:space="preserve">z EU není povinen přiznat daň. Osobou povinnou přiznat a zaplatit daň je kupující (předpokládá se, že </w:t>
      </w:r>
      <w:r w:rsidR="00F90EE0" w:rsidRPr="00A42CCE">
        <w:rPr>
          <w:rFonts w:cs="Times New Roman"/>
          <w:sz w:val="22"/>
          <w:szCs w:val="22"/>
        </w:rPr>
        <w:t xml:space="preserve">prodávající </w:t>
      </w:r>
      <w:r w:rsidRPr="00A42CCE">
        <w:rPr>
          <w:rFonts w:cs="Times New Roman"/>
          <w:sz w:val="22"/>
          <w:szCs w:val="22"/>
        </w:rPr>
        <w:t>z EU je osobou registrovanou k dani v jiném členském státě EU než v České republice). Ve faktuře (fakturách) bude uv</w:t>
      </w:r>
      <w:r w:rsidRPr="00A42CCE">
        <w:rPr>
          <w:rFonts w:cs="Times New Roman"/>
          <w:sz w:val="22"/>
          <w:szCs w:val="22"/>
        </w:rPr>
        <w:t>e</w:t>
      </w:r>
      <w:r w:rsidRPr="00A42CCE">
        <w:rPr>
          <w:rFonts w:cs="Times New Roman"/>
          <w:sz w:val="22"/>
          <w:szCs w:val="22"/>
        </w:rPr>
        <w:t>deno, že osobou povinnou přiznat a zaplatit daň je kupující, s odkazem na ustanovení, podle kterého je osobou povinnou zaplatit daň kupující.</w:t>
      </w:r>
    </w:p>
    <w:p w:rsidR="00795768" w:rsidRPr="00A42CCE" w:rsidRDefault="00795768">
      <w:pPr>
        <w:pStyle w:val="WW-ZkladntextIMP"/>
        <w:spacing w:line="240" w:lineRule="auto"/>
        <w:ind w:left="851"/>
        <w:jc w:val="both"/>
        <w:rPr>
          <w:rFonts w:cs="Times New Roman"/>
          <w:sz w:val="22"/>
          <w:szCs w:val="22"/>
        </w:rPr>
      </w:pPr>
      <w:r w:rsidRPr="00A42CCE">
        <w:rPr>
          <w:rFonts w:cs="Times New Roman"/>
          <w:sz w:val="22"/>
          <w:szCs w:val="22"/>
        </w:rPr>
        <w:t>Náležitosti faktury vystavené při dodání vozidla z jiného členského státu EU: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w:t>
      </w:r>
      <w:r w:rsidR="009517A3" w:rsidRPr="00A42CCE">
        <w:rPr>
          <w:sz w:val="22"/>
          <w:szCs w:val="22"/>
          <w:lang w:eastAsia="ar-SA"/>
        </w:rPr>
        <w:t xml:space="preserve">ikační číslo osoby registrované </w:t>
      </w:r>
      <w:r w:rsidRPr="00A42CCE">
        <w:rPr>
          <w:sz w:val="22"/>
          <w:szCs w:val="22"/>
          <w:lang w:eastAsia="ar-SA"/>
        </w:rPr>
        <w:t>k dani v jiném členském státě (prodávajícího), která dodává zboží, včetně kódu země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identifikační číslo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evidenční číslo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číslo smlouvy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rozsah a předmět fakturace</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datum vystavení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jednotkovou cenu bez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základ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při dodání předmětu plnění z jiného členského státu EU sdělení, že osobou povinnou přiznat a zaplatit daň je kupující, s odkazem na ustanovení, podle kterého je osobou povinnou přiznat a zaplatit daň kupující.</w:t>
      </w:r>
    </w:p>
    <w:p w:rsidR="00795768" w:rsidRPr="00A42CCE" w:rsidRDefault="00795768">
      <w:pPr>
        <w:pStyle w:val="WW-ZkladntextIMP"/>
        <w:spacing w:line="240" w:lineRule="auto"/>
        <w:ind w:left="873"/>
        <w:jc w:val="both"/>
        <w:rPr>
          <w:rFonts w:cs="Times New Roman"/>
          <w:color w:val="000000"/>
          <w:sz w:val="22"/>
          <w:szCs w:val="22"/>
        </w:rPr>
      </w:pPr>
    </w:p>
    <w:p w:rsidR="00795768" w:rsidRDefault="00795768">
      <w:pPr>
        <w:pStyle w:val="ZkladntextIMP"/>
        <w:suppressAutoHyphens w:val="0"/>
        <w:overflowPunct w:val="0"/>
        <w:autoSpaceDE w:val="0"/>
        <w:spacing w:before="90" w:line="240" w:lineRule="auto"/>
        <w:jc w:val="both"/>
        <w:textAlignment w:val="baseline"/>
        <w:rPr>
          <w:rFonts w:cs="Times New Roman"/>
          <w:sz w:val="22"/>
          <w:szCs w:val="22"/>
        </w:rPr>
      </w:pPr>
      <w:r w:rsidRPr="00A42CCE">
        <w:rPr>
          <w:rFonts w:cs="Times New Roman"/>
          <w:sz w:val="22"/>
          <w:szCs w:val="22"/>
        </w:rPr>
        <w:t>V případě, že faktura doručená kupujícímu nebude obsahovat některou z předepsaných náležitostí, je kupující oprávněn vrátit ta</w:t>
      </w:r>
      <w:r w:rsidR="007F24E2" w:rsidRPr="00A42CCE">
        <w:rPr>
          <w:rFonts w:cs="Times New Roman"/>
          <w:sz w:val="22"/>
          <w:szCs w:val="22"/>
        </w:rPr>
        <w:t xml:space="preserve">kovouto fakturu prodávajícímu. </w:t>
      </w:r>
      <w:r w:rsidRPr="00A42CCE">
        <w:rPr>
          <w:rFonts w:cs="Times New Roman"/>
          <w:sz w:val="22"/>
          <w:szCs w:val="22"/>
        </w:rPr>
        <w:t xml:space="preserve">Kupující </w:t>
      </w:r>
      <w:r w:rsidR="002B76B2" w:rsidRPr="00A42CCE">
        <w:rPr>
          <w:rFonts w:cs="Times New Roman"/>
          <w:sz w:val="22"/>
          <w:szCs w:val="22"/>
        </w:rPr>
        <w:t>uhradí cenu až na základě řádné faktury.</w:t>
      </w:r>
      <w:r w:rsidR="002B76B2" w:rsidRPr="00A42CCE" w:rsidDel="002B76B2">
        <w:rPr>
          <w:rFonts w:cs="Times New Roman"/>
          <w:sz w:val="22"/>
          <w:szCs w:val="22"/>
        </w:rPr>
        <w:t xml:space="preserve"> </w:t>
      </w:r>
    </w:p>
    <w:p w:rsidR="00605F2E" w:rsidRDefault="00605F2E">
      <w:pPr>
        <w:pStyle w:val="ZkladntextIMP"/>
        <w:suppressAutoHyphens w:val="0"/>
        <w:overflowPunct w:val="0"/>
        <w:autoSpaceDE w:val="0"/>
        <w:spacing w:before="90" w:line="240" w:lineRule="auto"/>
        <w:jc w:val="both"/>
        <w:textAlignment w:val="baseline"/>
        <w:rPr>
          <w:rFonts w:cs="Times New Roman"/>
          <w:sz w:val="22"/>
          <w:szCs w:val="22"/>
        </w:rPr>
      </w:pPr>
      <w:r>
        <w:rPr>
          <w:rFonts w:cs="Times New Roman"/>
          <w:sz w:val="22"/>
          <w:szCs w:val="22"/>
        </w:rPr>
        <w:t>Za předpokladu, že Česká republika začne jako závaznou měnu používat měnu EURO, budou částky dle této smlouvy hraze</w:t>
      </w:r>
      <w:r w:rsidR="00423791">
        <w:rPr>
          <w:rFonts w:cs="Times New Roman"/>
          <w:sz w:val="22"/>
          <w:szCs w:val="22"/>
        </w:rPr>
        <w:t xml:space="preserve">ny po této změně </w:t>
      </w:r>
      <w:r>
        <w:rPr>
          <w:rFonts w:cs="Times New Roman"/>
          <w:sz w:val="22"/>
          <w:szCs w:val="22"/>
        </w:rPr>
        <w:t>v měně EURO</w:t>
      </w:r>
      <w:r w:rsidR="00150EBF">
        <w:rPr>
          <w:rFonts w:cs="Times New Roman"/>
          <w:sz w:val="22"/>
          <w:szCs w:val="22"/>
        </w:rPr>
        <w:t>,</w:t>
      </w:r>
      <w:r>
        <w:rPr>
          <w:rFonts w:cs="Times New Roman"/>
          <w:sz w:val="22"/>
          <w:szCs w:val="22"/>
        </w:rPr>
        <w:t xml:space="preserve"> a to dle přepočtového kurzu oficiálně l</w:t>
      </w:r>
      <w:r>
        <w:rPr>
          <w:rFonts w:cs="Times New Roman"/>
          <w:sz w:val="22"/>
          <w:szCs w:val="22"/>
        </w:rPr>
        <w:t>e</w:t>
      </w:r>
      <w:r>
        <w:rPr>
          <w:rFonts w:cs="Times New Roman"/>
          <w:sz w:val="22"/>
          <w:szCs w:val="22"/>
        </w:rPr>
        <w:t>gislativně stanoveného.</w:t>
      </w:r>
    </w:p>
    <w:p w:rsidR="0017278D" w:rsidRPr="00A42CCE" w:rsidRDefault="0017278D" w:rsidP="005E4178">
      <w:pPr>
        <w:pStyle w:val="ZkladntextIMP"/>
        <w:suppressAutoHyphens w:val="0"/>
        <w:overflowPunct w:val="0"/>
        <w:autoSpaceDE w:val="0"/>
        <w:spacing w:line="240" w:lineRule="auto"/>
        <w:jc w:val="both"/>
        <w:textAlignment w:val="baseline"/>
        <w:rPr>
          <w:rFonts w:cs="Times New Roman"/>
          <w:color w:val="000000"/>
          <w:sz w:val="22"/>
          <w:szCs w:val="22"/>
        </w:rPr>
      </w:pPr>
    </w:p>
    <w:p w:rsidR="00897B3A" w:rsidRDefault="00897B3A" w:rsidP="005E4178">
      <w:pPr>
        <w:pStyle w:val="ZkladntextIMP"/>
        <w:suppressAutoHyphens w:val="0"/>
        <w:overflowPunct w:val="0"/>
        <w:autoSpaceDE w:val="0"/>
        <w:spacing w:line="240" w:lineRule="auto"/>
        <w:jc w:val="both"/>
        <w:textAlignment w:val="baseline"/>
        <w:rPr>
          <w:rFonts w:cs="Times New Roman"/>
          <w:color w:val="000000"/>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Záruky</w:t>
      </w:r>
    </w:p>
    <w:p w:rsidR="002E0635" w:rsidRPr="00A42CCE" w:rsidRDefault="00DF0E8C" w:rsidP="004F33C5">
      <w:pPr>
        <w:pStyle w:val="ZkladntextIMP"/>
        <w:numPr>
          <w:ilvl w:val="1"/>
          <w:numId w:val="1"/>
        </w:numPr>
        <w:tabs>
          <w:tab w:val="left" w:pos="851"/>
        </w:tabs>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Prodávající poskyt</w:t>
      </w:r>
      <w:r w:rsidR="002E0635" w:rsidRPr="00A42CCE">
        <w:rPr>
          <w:rFonts w:cs="Times New Roman"/>
          <w:sz w:val="22"/>
          <w:szCs w:val="22"/>
        </w:rPr>
        <w:t>uj</w:t>
      </w:r>
      <w:r w:rsidRPr="00A42CCE">
        <w:rPr>
          <w:rFonts w:cs="Times New Roman"/>
          <w:sz w:val="22"/>
          <w:szCs w:val="22"/>
        </w:rPr>
        <w:t>e</w:t>
      </w:r>
      <w:r w:rsidR="002E0635" w:rsidRPr="00A42CCE">
        <w:rPr>
          <w:rFonts w:cs="Times New Roman"/>
          <w:sz w:val="22"/>
          <w:szCs w:val="22"/>
        </w:rPr>
        <w:t>:</w:t>
      </w:r>
      <w:bookmarkStart w:id="1" w:name="InLink%200"/>
    </w:p>
    <w:p w:rsidR="00927E94" w:rsidRPr="00A42CCE" w:rsidRDefault="00927E94" w:rsidP="004F33C5">
      <w:pPr>
        <w:pStyle w:val="Odstavecseseznamem"/>
        <w:numPr>
          <w:ilvl w:val="0"/>
          <w:numId w:val="3"/>
        </w:numPr>
        <w:ind w:left="1418" w:hanging="567"/>
        <w:jc w:val="both"/>
        <w:rPr>
          <w:sz w:val="22"/>
          <w:szCs w:val="22"/>
        </w:rPr>
      </w:pPr>
      <w:r w:rsidRPr="00A42CCE">
        <w:rPr>
          <w:b/>
          <w:sz w:val="22"/>
          <w:szCs w:val="22"/>
        </w:rPr>
        <w:t xml:space="preserve">záruku za </w:t>
      </w:r>
      <w:r w:rsidRPr="00A42CCE">
        <w:rPr>
          <w:b/>
          <w:bCs/>
          <w:sz w:val="22"/>
          <w:szCs w:val="22"/>
        </w:rPr>
        <w:t>jakost</w:t>
      </w:r>
      <w:r w:rsidRPr="00A42CCE">
        <w:rPr>
          <w:b/>
          <w:sz w:val="22"/>
          <w:szCs w:val="22"/>
        </w:rPr>
        <w:t xml:space="preserve"> jednotlivých vozid</w:t>
      </w:r>
      <w:r w:rsidR="00954684" w:rsidRPr="00A42CCE">
        <w:rPr>
          <w:b/>
          <w:sz w:val="22"/>
          <w:szCs w:val="22"/>
        </w:rPr>
        <w:t>e</w:t>
      </w:r>
      <w:r w:rsidRPr="00A42CCE">
        <w:rPr>
          <w:b/>
          <w:sz w:val="22"/>
          <w:szCs w:val="22"/>
        </w:rPr>
        <w:t>l</w:t>
      </w:r>
      <w:r w:rsidRPr="00A42CCE">
        <w:rPr>
          <w:sz w:val="22"/>
          <w:szCs w:val="22"/>
        </w:rPr>
        <w:t xml:space="preserve"> v délce </w:t>
      </w:r>
      <w:r w:rsidR="00954684" w:rsidRPr="00A42CCE">
        <w:rPr>
          <w:sz w:val="22"/>
          <w:szCs w:val="22"/>
        </w:rPr>
        <w:t xml:space="preserve">min. </w:t>
      </w:r>
      <w:r w:rsidR="00877F0A" w:rsidRPr="00A42CCE">
        <w:rPr>
          <w:sz w:val="22"/>
          <w:szCs w:val="22"/>
        </w:rPr>
        <w:t>24</w:t>
      </w:r>
      <w:r w:rsidRPr="00A42CCE">
        <w:rPr>
          <w:sz w:val="22"/>
          <w:szCs w:val="22"/>
        </w:rPr>
        <w:t xml:space="preserve"> měsíců od data předání a převzetí dle odst. 6.</w:t>
      </w:r>
      <w:r w:rsidR="002B76B2" w:rsidRPr="00A42CCE">
        <w:rPr>
          <w:sz w:val="22"/>
          <w:szCs w:val="22"/>
        </w:rPr>
        <w:t xml:space="preserve">3 </w:t>
      </w:r>
      <w:proofErr w:type="spellStart"/>
      <w:r w:rsidR="002B76B2" w:rsidRPr="00A42CCE">
        <w:rPr>
          <w:sz w:val="22"/>
          <w:szCs w:val="22"/>
        </w:rPr>
        <w:t>smlovy</w:t>
      </w:r>
      <w:proofErr w:type="spellEnd"/>
      <w:r w:rsidRPr="00A42CCE">
        <w:rPr>
          <w:sz w:val="22"/>
          <w:szCs w:val="22"/>
        </w:rPr>
        <w:t>, bez omezení počtu ujetých kilometrů. Vozidlo bude od předání a převzetí způsobilé pro použití ke smluvenému, jinak obvyklému účelu a zachová si smluvené, jinak obvyklé vlastnosti (bude splňovat určené technické p</w:t>
      </w:r>
      <w:r w:rsidRPr="00A42CCE">
        <w:rPr>
          <w:sz w:val="22"/>
          <w:szCs w:val="22"/>
        </w:rPr>
        <w:t>a</w:t>
      </w:r>
      <w:r w:rsidRPr="00A42CCE">
        <w:rPr>
          <w:sz w:val="22"/>
          <w:szCs w:val="22"/>
        </w:rPr>
        <w:t>rametry a bude v souladu s příslušnými normami a předpisy). Tato záruka se vztah</w:t>
      </w:r>
      <w:r w:rsidRPr="00A42CCE">
        <w:rPr>
          <w:sz w:val="22"/>
          <w:szCs w:val="22"/>
        </w:rPr>
        <w:t>u</w:t>
      </w:r>
      <w:r w:rsidRPr="00A42CCE">
        <w:rPr>
          <w:sz w:val="22"/>
          <w:szCs w:val="22"/>
        </w:rPr>
        <w:t>je také na jakékoliv úniky provozních náplní</w:t>
      </w:r>
      <w:r w:rsidR="009D5F07" w:rsidRPr="00A42CCE">
        <w:rPr>
          <w:sz w:val="22"/>
          <w:szCs w:val="22"/>
        </w:rPr>
        <w:t>,</w:t>
      </w:r>
    </w:p>
    <w:p w:rsidR="00EA1735" w:rsidRPr="00A42CCE" w:rsidRDefault="00EA1735" w:rsidP="004F33C5">
      <w:pPr>
        <w:pStyle w:val="Odstavecseseznamem"/>
        <w:ind w:left="0"/>
        <w:jc w:val="both"/>
        <w:rPr>
          <w:sz w:val="22"/>
          <w:szCs w:val="22"/>
        </w:rPr>
      </w:pPr>
    </w:p>
    <w:p w:rsidR="00EA1735" w:rsidRPr="00A42CCE" w:rsidRDefault="00897039" w:rsidP="004F33C5">
      <w:pPr>
        <w:pStyle w:val="Odstavecseseznamem"/>
        <w:numPr>
          <w:ilvl w:val="0"/>
          <w:numId w:val="3"/>
        </w:numPr>
        <w:ind w:left="1418" w:hanging="567"/>
        <w:jc w:val="both"/>
        <w:rPr>
          <w:sz w:val="22"/>
          <w:szCs w:val="22"/>
        </w:rPr>
      </w:pPr>
      <w:r w:rsidRPr="00A42CCE">
        <w:rPr>
          <w:b/>
          <w:sz w:val="22"/>
          <w:szCs w:val="22"/>
        </w:rPr>
        <w:lastRenderedPageBreak/>
        <w:t>G</w:t>
      </w:r>
      <w:r w:rsidR="00EA1735" w:rsidRPr="00A42CCE">
        <w:rPr>
          <w:b/>
          <w:sz w:val="22"/>
          <w:szCs w:val="22"/>
        </w:rPr>
        <w:t>arantovanou</w:t>
      </w:r>
      <w:r w:rsidRPr="00A42CCE">
        <w:rPr>
          <w:b/>
          <w:sz w:val="22"/>
          <w:szCs w:val="22"/>
        </w:rPr>
        <w:t xml:space="preserve"> technickou</w:t>
      </w:r>
      <w:r w:rsidR="00EA1735" w:rsidRPr="00A42CCE">
        <w:rPr>
          <w:b/>
          <w:sz w:val="22"/>
          <w:szCs w:val="22"/>
        </w:rPr>
        <w:t xml:space="preserve"> životnost vozidla, včetně záruky na </w:t>
      </w:r>
      <w:proofErr w:type="spellStart"/>
      <w:r w:rsidR="00E64815" w:rsidRPr="00A42CCE">
        <w:rPr>
          <w:b/>
          <w:sz w:val="22"/>
          <w:szCs w:val="22"/>
        </w:rPr>
        <w:t>ne</w:t>
      </w:r>
      <w:r w:rsidR="00EA1735" w:rsidRPr="00A42CCE">
        <w:rPr>
          <w:b/>
          <w:sz w:val="22"/>
          <w:szCs w:val="22"/>
        </w:rPr>
        <w:t>prorezivění</w:t>
      </w:r>
      <w:proofErr w:type="spellEnd"/>
      <w:r w:rsidR="00EA1735" w:rsidRPr="00A42CCE">
        <w:rPr>
          <w:b/>
          <w:sz w:val="22"/>
          <w:szCs w:val="22"/>
        </w:rPr>
        <w:t xml:space="preserve"> a tuhost vozové skříně </w:t>
      </w:r>
      <w:r w:rsidR="00EA1735" w:rsidRPr="00A42CCE">
        <w:rPr>
          <w:sz w:val="22"/>
          <w:szCs w:val="22"/>
        </w:rPr>
        <w:t xml:space="preserve">po dobu minimálně </w:t>
      </w:r>
      <w:r w:rsidR="00AC36C7" w:rsidRPr="00A42CCE">
        <w:rPr>
          <w:sz w:val="22"/>
          <w:szCs w:val="22"/>
        </w:rPr>
        <w:t>30</w:t>
      </w:r>
      <w:r w:rsidR="00186A80" w:rsidRPr="00A42CCE">
        <w:rPr>
          <w:sz w:val="22"/>
          <w:szCs w:val="22"/>
        </w:rPr>
        <w:t xml:space="preserve"> </w:t>
      </w:r>
      <w:r w:rsidR="00EA1735" w:rsidRPr="00A42CCE">
        <w:rPr>
          <w:sz w:val="22"/>
          <w:szCs w:val="22"/>
        </w:rPr>
        <w:t xml:space="preserve">let od </w:t>
      </w:r>
      <w:r w:rsidR="00973BBF" w:rsidRPr="00A42CCE">
        <w:rPr>
          <w:sz w:val="22"/>
          <w:szCs w:val="22"/>
        </w:rPr>
        <w:t>předání a převzetí vozidla</w:t>
      </w:r>
      <w:r w:rsidR="00EA1735" w:rsidRPr="00A42CCE">
        <w:rPr>
          <w:sz w:val="22"/>
          <w:szCs w:val="22"/>
        </w:rPr>
        <w:t>. G</w:t>
      </w:r>
      <w:r w:rsidR="00EA1735" w:rsidRPr="00A42CCE">
        <w:rPr>
          <w:sz w:val="22"/>
          <w:szCs w:val="22"/>
        </w:rPr>
        <w:t>a</w:t>
      </w:r>
      <w:r w:rsidR="00EA1735" w:rsidRPr="00A42CCE">
        <w:rPr>
          <w:sz w:val="22"/>
          <w:szCs w:val="22"/>
        </w:rPr>
        <w:t>rantované</w:t>
      </w:r>
      <w:r w:rsidRPr="00A42CCE">
        <w:rPr>
          <w:sz w:val="22"/>
          <w:szCs w:val="22"/>
        </w:rPr>
        <w:t xml:space="preserve"> technické</w:t>
      </w:r>
      <w:r w:rsidR="00EA1735" w:rsidRPr="00A42CCE">
        <w:rPr>
          <w:sz w:val="22"/>
          <w:szCs w:val="22"/>
        </w:rPr>
        <w:t xml:space="preserve"> životnosti vozidla není dosaženo, pokud z důvodu koroze nebo únavového porušení základních nosných částí vozové skříně včetně podvozků n</w:t>
      </w:r>
      <w:r w:rsidR="00EA1735" w:rsidRPr="00A42CCE">
        <w:rPr>
          <w:sz w:val="22"/>
          <w:szCs w:val="22"/>
        </w:rPr>
        <w:t>e</w:t>
      </w:r>
      <w:r w:rsidR="00EA1735" w:rsidRPr="00A42CCE">
        <w:rPr>
          <w:sz w:val="22"/>
          <w:szCs w:val="22"/>
        </w:rPr>
        <w:t>může být provozováno v souladu s platnými předpisy upravujícími technické po</w:t>
      </w:r>
      <w:r w:rsidR="00EA1735" w:rsidRPr="00A42CCE">
        <w:rPr>
          <w:sz w:val="22"/>
          <w:szCs w:val="22"/>
        </w:rPr>
        <w:t>d</w:t>
      </w:r>
      <w:r w:rsidR="00EA1735" w:rsidRPr="00A42CCE">
        <w:rPr>
          <w:sz w:val="22"/>
          <w:szCs w:val="22"/>
        </w:rPr>
        <w:t>mínky pro provoz na dráze tramvajové. Garantovaná</w:t>
      </w:r>
      <w:r w:rsidRPr="00A42CCE">
        <w:rPr>
          <w:sz w:val="22"/>
          <w:szCs w:val="22"/>
        </w:rPr>
        <w:t xml:space="preserve"> technická</w:t>
      </w:r>
      <w:r w:rsidR="00EA1735" w:rsidRPr="00A42CCE">
        <w:rPr>
          <w:sz w:val="22"/>
          <w:szCs w:val="22"/>
        </w:rPr>
        <w:t xml:space="preserve"> životnost vozidla n</w:t>
      </w:r>
      <w:r w:rsidR="00EA1735" w:rsidRPr="00A42CCE">
        <w:rPr>
          <w:sz w:val="22"/>
          <w:szCs w:val="22"/>
        </w:rPr>
        <w:t>e</w:t>
      </w:r>
      <w:r w:rsidR="00EA1735" w:rsidRPr="00A42CCE">
        <w:rPr>
          <w:sz w:val="22"/>
          <w:szCs w:val="22"/>
        </w:rPr>
        <w:t xml:space="preserve">ní omezena celkovým počtem ujetých kilometrů. </w:t>
      </w:r>
      <w:r w:rsidR="0029249F" w:rsidRPr="00A42CCE">
        <w:rPr>
          <w:sz w:val="22"/>
          <w:szCs w:val="22"/>
        </w:rPr>
        <w:t>Prodávající</w:t>
      </w:r>
      <w:r w:rsidR="00973BBF" w:rsidRPr="00A42CCE">
        <w:rPr>
          <w:sz w:val="22"/>
          <w:szCs w:val="22"/>
        </w:rPr>
        <w:t xml:space="preserve"> </w:t>
      </w:r>
      <w:r w:rsidR="00591458">
        <w:rPr>
          <w:sz w:val="22"/>
          <w:szCs w:val="22"/>
        </w:rPr>
        <w:t>ne</w:t>
      </w:r>
      <w:r w:rsidR="004C3C78" w:rsidRPr="00A42CCE">
        <w:rPr>
          <w:sz w:val="22"/>
          <w:szCs w:val="22"/>
        </w:rPr>
        <w:t>o</w:t>
      </w:r>
      <w:r w:rsidR="00591458">
        <w:rPr>
          <w:sz w:val="22"/>
          <w:szCs w:val="22"/>
        </w:rPr>
        <w:t>d</w:t>
      </w:r>
      <w:r w:rsidR="004C3C78" w:rsidRPr="00A42CCE">
        <w:rPr>
          <w:sz w:val="22"/>
          <w:szCs w:val="22"/>
        </w:rPr>
        <w:t xml:space="preserve">povídá </w:t>
      </w:r>
      <w:r w:rsidR="00973BBF" w:rsidRPr="00A42CCE">
        <w:rPr>
          <w:sz w:val="22"/>
          <w:szCs w:val="22"/>
        </w:rPr>
        <w:t>za nedos</w:t>
      </w:r>
      <w:r w:rsidR="00973BBF" w:rsidRPr="00A42CCE">
        <w:rPr>
          <w:sz w:val="22"/>
          <w:szCs w:val="22"/>
        </w:rPr>
        <w:t>a</w:t>
      </w:r>
      <w:r w:rsidR="00973BBF" w:rsidRPr="00A42CCE">
        <w:rPr>
          <w:sz w:val="22"/>
          <w:szCs w:val="22"/>
        </w:rPr>
        <w:t xml:space="preserve">žení garantované technické životnosti, pokud k tomuto došlo v důsledku </w:t>
      </w:r>
      <w:r w:rsidR="00EA1735" w:rsidRPr="00A42CCE">
        <w:rPr>
          <w:sz w:val="22"/>
          <w:szCs w:val="22"/>
        </w:rPr>
        <w:t xml:space="preserve">zavinění </w:t>
      </w:r>
      <w:r w:rsidR="0029249F" w:rsidRPr="00A42CCE">
        <w:rPr>
          <w:sz w:val="22"/>
          <w:szCs w:val="22"/>
        </w:rPr>
        <w:t>kupujícího</w:t>
      </w:r>
      <w:r w:rsidR="00EA1735" w:rsidRPr="00A42CCE">
        <w:rPr>
          <w:sz w:val="22"/>
          <w:szCs w:val="22"/>
        </w:rPr>
        <w:t xml:space="preserve">. </w:t>
      </w:r>
      <w:r w:rsidR="00973BBF" w:rsidRPr="00A42CCE">
        <w:rPr>
          <w:sz w:val="22"/>
          <w:szCs w:val="22"/>
        </w:rPr>
        <w:t>Za</w:t>
      </w:r>
      <w:r w:rsidR="00EA1735" w:rsidRPr="00A42CCE">
        <w:rPr>
          <w:sz w:val="22"/>
          <w:szCs w:val="22"/>
        </w:rPr>
        <w:t xml:space="preserve"> důvod nedosažení garantované</w:t>
      </w:r>
      <w:r w:rsidRPr="00A42CCE">
        <w:rPr>
          <w:sz w:val="22"/>
          <w:szCs w:val="22"/>
        </w:rPr>
        <w:t xml:space="preserve"> technické</w:t>
      </w:r>
      <w:r w:rsidR="00EA1735" w:rsidRPr="00A42CCE">
        <w:rPr>
          <w:sz w:val="22"/>
          <w:szCs w:val="22"/>
        </w:rPr>
        <w:t xml:space="preserve"> životnosti </w:t>
      </w:r>
      <w:r w:rsidR="00973BBF" w:rsidRPr="00A42CCE">
        <w:rPr>
          <w:sz w:val="22"/>
          <w:szCs w:val="22"/>
        </w:rPr>
        <w:t xml:space="preserve">nelze považovat </w:t>
      </w:r>
      <w:r w:rsidR="00EA1735" w:rsidRPr="00A42CCE">
        <w:rPr>
          <w:sz w:val="22"/>
          <w:szCs w:val="22"/>
        </w:rPr>
        <w:t>přetěžování vozidla</w:t>
      </w:r>
      <w:r w:rsidRPr="00A42CCE">
        <w:rPr>
          <w:sz w:val="22"/>
          <w:szCs w:val="22"/>
        </w:rPr>
        <w:t>. (Pozn.: doba užívání vozidla kupujícím nemusí být totožná s dobou technické životnosti vozidla)</w:t>
      </w:r>
      <w:r w:rsidR="009D5F07" w:rsidRPr="00A42CCE">
        <w:rPr>
          <w:sz w:val="22"/>
          <w:szCs w:val="22"/>
        </w:rPr>
        <w:t>,</w:t>
      </w:r>
      <w:r w:rsidRPr="00A42CCE">
        <w:rPr>
          <w:sz w:val="22"/>
          <w:szCs w:val="22"/>
        </w:rPr>
        <w:t xml:space="preserve"> </w:t>
      </w:r>
    </w:p>
    <w:p w:rsidR="00142CC0" w:rsidRPr="00A42CCE" w:rsidRDefault="00142CC0" w:rsidP="004F33C5">
      <w:pPr>
        <w:pStyle w:val="Odstavecseseznamem"/>
        <w:numPr>
          <w:ilvl w:val="0"/>
          <w:numId w:val="3"/>
        </w:numPr>
        <w:spacing w:before="120"/>
        <w:ind w:left="1418" w:hanging="567"/>
        <w:jc w:val="both"/>
        <w:rPr>
          <w:b/>
          <w:sz w:val="22"/>
          <w:szCs w:val="22"/>
        </w:rPr>
      </w:pPr>
      <w:r w:rsidRPr="00A42CCE">
        <w:rPr>
          <w:b/>
          <w:sz w:val="22"/>
          <w:szCs w:val="22"/>
        </w:rPr>
        <w:t xml:space="preserve">záruka </w:t>
      </w:r>
      <w:r w:rsidR="0029249F" w:rsidRPr="00A42CCE">
        <w:rPr>
          <w:b/>
          <w:sz w:val="22"/>
          <w:szCs w:val="22"/>
        </w:rPr>
        <w:t xml:space="preserve">za jakost </w:t>
      </w:r>
      <w:r w:rsidRPr="00A42CCE">
        <w:rPr>
          <w:b/>
          <w:sz w:val="22"/>
          <w:szCs w:val="22"/>
        </w:rPr>
        <w:t>sad</w:t>
      </w:r>
      <w:r w:rsidR="0029249F" w:rsidRPr="00A42CCE">
        <w:rPr>
          <w:b/>
          <w:sz w:val="22"/>
          <w:szCs w:val="22"/>
        </w:rPr>
        <w:t>y</w:t>
      </w:r>
      <w:r w:rsidRPr="00A42CCE">
        <w:rPr>
          <w:b/>
          <w:sz w:val="22"/>
          <w:szCs w:val="22"/>
        </w:rPr>
        <w:t xml:space="preserve"> servisních přípravků – v délce 24</w:t>
      </w:r>
      <w:r w:rsidR="0029249F" w:rsidRPr="00A42CCE">
        <w:rPr>
          <w:b/>
          <w:sz w:val="22"/>
          <w:szCs w:val="22"/>
        </w:rPr>
        <w:t xml:space="preserve"> m</w:t>
      </w:r>
      <w:r w:rsidRPr="00A42CCE">
        <w:rPr>
          <w:b/>
          <w:sz w:val="22"/>
          <w:szCs w:val="22"/>
        </w:rPr>
        <w:t>ěsíců</w:t>
      </w:r>
      <w:r w:rsidR="0029249F" w:rsidRPr="00A42CCE">
        <w:rPr>
          <w:b/>
          <w:sz w:val="22"/>
          <w:szCs w:val="22"/>
        </w:rPr>
        <w:t xml:space="preserve"> od</w:t>
      </w:r>
      <w:r w:rsidR="00E64815" w:rsidRPr="00A42CCE">
        <w:rPr>
          <w:b/>
          <w:sz w:val="22"/>
          <w:szCs w:val="22"/>
        </w:rPr>
        <w:t>e</w:t>
      </w:r>
      <w:r w:rsidR="0029249F" w:rsidRPr="00A42CCE">
        <w:rPr>
          <w:b/>
          <w:sz w:val="22"/>
          <w:szCs w:val="22"/>
        </w:rPr>
        <w:t xml:space="preserve"> </w:t>
      </w:r>
      <w:proofErr w:type="gramStart"/>
      <w:r w:rsidR="0029249F" w:rsidRPr="00A42CCE">
        <w:rPr>
          <w:b/>
          <w:sz w:val="22"/>
          <w:szCs w:val="22"/>
        </w:rPr>
        <w:t xml:space="preserve">dne </w:t>
      </w:r>
      <w:r w:rsidR="009D5F07" w:rsidRPr="00A42CCE">
        <w:rPr>
          <w:b/>
          <w:sz w:val="22"/>
          <w:szCs w:val="22"/>
        </w:rPr>
        <w:t xml:space="preserve"> jejich</w:t>
      </w:r>
      <w:proofErr w:type="gramEnd"/>
      <w:r w:rsidR="009D5F07" w:rsidRPr="00A42CCE">
        <w:rPr>
          <w:b/>
          <w:sz w:val="22"/>
          <w:szCs w:val="22"/>
        </w:rPr>
        <w:t xml:space="preserve"> </w:t>
      </w:r>
      <w:r w:rsidR="00973BBF" w:rsidRPr="00A42CCE">
        <w:rPr>
          <w:b/>
          <w:sz w:val="22"/>
          <w:szCs w:val="22"/>
        </w:rPr>
        <w:t>předání a převzetí,</w:t>
      </w:r>
    </w:p>
    <w:p w:rsidR="00D37930" w:rsidRPr="00A42CCE" w:rsidRDefault="00D37930" w:rsidP="004F33C5">
      <w:pPr>
        <w:pStyle w:val="Odstavecseseznamem"/>
        <w:numPr>
          <w:ilvl w:val="0"/>
          <w:numId w:val="3"/>
        </w:numPr>
        <w:spacing w:before="120"/>
        <w:ind w:left="1418" w:hanging="567"/>
        <w:jc w:val="both"/>
        <w:rPr>
          <w:b/>
          <w:sz w:val="22"/>
          <w:szCs w:val="22"/>
        </w:rPr>
      </w:pPr>
      <w:r w:rsidRPr="00A42CCE">
        <w:rPr>
          <w:b/>
          <w:sz w:val="22"/>
          <w:szCs w:val="22"/>
        </w:rPr>
        <w:t>záruka za jakost informačních panelů</w:t>
      </w:r>
      <w:r w:rsidR="00BB4D79">
        <w:rPr>
          <w:b/>
          <w:sz w:val="22"/>
          <w:szCs w:val="22"/>
        </w:rPr>
        <w:t xml:space="preserve"> (součástí dodávky každého vozidla)</w:t>
      </w:r>
      <w:r w:rsidR="00070327" w:rsidRPr="00070327">
        <w:rPr>
          <w:b/>
          <w:sz w:val="22"/>
          <w:szCs w:val="22"/>
        </w:rPr>
        <w:t xml:space="preserve"> – v délce 120 měsíců ode dne </w:t>
      </w:r>
      <w:r w:rsidR="009D5F07" w:rsidRPr="00A42CCE">
        <w:rPr>
          <w:b/>
          <w:sz w:val="22"/>
          <w:szCs w:val="22"/>
        </w:rPr>
        <w:t>jejich předání a převzetí,</w:t>
      </w:r>
    </w:p>
    <w:p w:rsidR="003532FE" w:rsidRPr="00A42CCE" w:rsidRDefault="00926593" w:rsidP="004F33C5">
      <w:pPr>
        <w:pStyle w:val="Odstavecseseznamem"/>
        <w:numPr>
          <w:ilvl w:val="0"/>
          <w:numId w:val="3"/>
        </w:numPr>
        <w:spacing w:before="120"/>
        <w:ind w:left="1418" w:hanging="567"/>
        <w:jc w:val="both"/>
        <w:rPr>
          <w:b/>
          <w:sz w:val="22"/>
          <w:szCs w:val="22"/>
        </w:rPr>
      </w:pPr>
      <w:r w:rsidRPr="00A42CCE">
        <w:rPr>
          <w:b/>
          <w:sz w:val="22"/>
          <w:szCs w:val="22"/>
        </w:rPr>
        <w:t xml:space="preserve">záruku za jakost v délce </w:t>
      </w:r>
      <w:r w:rsidR="006A1724">
        <w:rPr>
          <w:b/>
          <w:sz w:val="22"/>
          <w:szCs w:val="22"/>
        </w:rPr>
        <w:t>60 měsíců</w:t>
      </w:r>
      <w:r w:rsidR="006A1724" w:rsidRPr="00A42CCE">
        <w:rPr>
          <w:b/>
          <w:sz w:val="22"/>
          <w:szCs w:val="22"/>
        </w:rPr>
        <w:t xml:space="preserve"> </w:t>
      </w:r>
      <w:r w:rsidRPr="00A42CCE">
        <w:rPr>
          <w:b/>
          <w:sz w:val="22"/>
          <w:szCs w:val="22"/>
        </w:rPr>
        <w:t xml:space="preserve">od předání </w:t>
      </w:r>
      <w:r w:rsidR="009D5F07" w:rsidRPr="00A42CCE">
        <w:rPr>
          <w:b/>
          <w:sz w:val="22"/>
          <w:szCs w:val="22"/>
        </w:rPr>
        <w:t xml:space="preserve">a převzetí </w:t>
      </w:r>
      <w:r w:rsidRPr="00A42CCE">
        <w:rPr>
          <w:b/>
          <w:sz w:val="22"/>
          <w:szCs w:val="22"/>
        </w:rPr>
        <w:t>vozidla na karoserii a rám. Během tohoto období není připuštěna žádná koroze na karoserii a rámu, vyjma případů násilného poškození. Povrchová koroze se připouští pouze u míst, které nejsou opatřeny nátěrem z technologických důvodů (</w:t>
      </w:r>
      <w:r w:rsidR="00C268D0" w:rsidRPr="00A42CCE">
        <w:rPr>
          <w:b/>
          <w:sz w:val="22"/>
          <w:szCs w:val="22"/>
        </w:rPr>
        <w:t xml:space="preserve">např. </w:t>
      </w:r>
      <w:r w:rsidRPr="00A42CCE">
        <w:rPr>
          <w:b/>
          <w:sz w:val="22"/>
          <w:szCs w:val="22"/>
        </w:rPr>
        <w:t>kluzné, styčné plochy a u pevnostního spojovacího materiálu</w:t>
      </w:r>
      <w:r w:rsidR="00C268D0" w:rsidRPr="00A42CCE">
        <w:rPr>
          <w:b/>
          <w:sz w:val="22"/>
          <w:szCs w:val="22"/>
        </w:rPr>
        <w:t>)</w:t>
      </w:r>
      <w:r w:rsidRPr="00A42CCE">
        <w:rPr>
          <w:b/>
          <w:sz w:val="22"/>
          <w:szCs w:val="22"/>
        </w:rPr>
        <w:t>. Použité ocelové profily musí být, pokud nejsou nerezové, opatřeny antikorozním nátěrem dutin vo</w:t>
      </w:r>
      <w:r w:rsidRPr="00A42CCE">
        <w:rPr>
          <w:b/>
          <w:sz w:val="22"/>
          <w:szCs w:val="22"/>
        </w:rPr>
        <w:t>s</w:t>
      </w:r>
      <w:r w:rsidRPr="00A42CCE">
        <w:rPr>
          <w:b/>
          <w:sz w:val="22"/>
          <w:szCs w:val="22"/>
        </w:rPr>
        <w:t>kem a také otvory pro odvod kondenzované vody. Karoserie musí být tepelně i hlukově izolována</w:t>
      </w:r>
      <w:r w:rsidR="001E5F8F"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kontejnerů trakční výzbroje v délce </w:t>
      </w:r>
      <w:r w:rsidR="00B33CBA" w:rsidRPr="00A42CCE">
        <w:rPr>
          <w:b/>
          <w:sz w:val="22"/>
          <w:szCs w:val="22"/>
        </w:rPr>
        <w:t>60 měsíců</w:t>
      </w:r>
      <w:r w:rsidRPr="00A42CCE">
        <w:rPr>
          <w:b/>
          <w:sz w:val="22"/>
          <w:szCs w:val="22"/>
        </w:rPr>
        <w:t xml:space="preserve"> od da</w:t>
      </w:r>
      <w:r w:rsidR="002D23EA" w:rsidRPr="00A42CCE">
        <w:rPr>
          <w:b/>
          <w:sz w:val="22"/>
          <w:szCs w:val="22"/>
        </w:rPr>
        <w:t xml:space="preserve">ta </w:t>
      </w:r>
      <w:r w:rsidR="009D5F07" w:rsidRPr="00A42CCE">
        <w:rPr>
          <w:b/>
          <w:sz w:val="22"/>
          <w:szCs w:val="22"/>
        </w:rPr>
        <w:t xml:space="preserve">jejich </w:t>
      </w:r>
      <w:r w:rsidR="002D23EA" w:rsidRPr="00A42CCE">
        <w:rPr>
          <w:b/>
          <w:sz w:val="22"/>
          <w:szCs w:val="22"/>
        </w:rPr>
        <w:t>předání a převzetí</w:t>
      </w:r>
      <w:r w:rsidR="009D5F07"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brzdového systému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w:t>
      </w:r>
      <w:r w:rsidR="002D23EA" w:rsidRPr="00A42CCE">
        <w:rPr>
          <w:b/>
          <w:sz w:val="22"/>
          <w:szCs w:val="22"/>
        </w:rPr>
        <w:t>e</w:t>
      </w:r>
      <w:r w:rsidR="002D23EA" w:rsidRPr="00A42CCE">
        <w:rPr>
          <w:b/>
          <w:sz w:val="22"/>
          <w:szCs w:val="22"/>
        </w:rPr>
        <w:t>vzetí</w:t>
      </w:r>
      <w:r w:rsidR="009D5F07" w:rsidRPr="00A42CCE">
        <w:rPr>
          <w:b/>
          <w:sz w:val="22"/>
          <w:szCs w:val="22"/>
        </w:rPr>
        <w:t xml:space="preserve"> vozidla</w:t>
      </w:r>
      <w:r w:rsidR="000D7D38" w:rsidRPr="00A42CCE">
        <w:rPr>
          <w:b/>
          <w:sz w:val="22"/>
          <w:szCs w:val="22"/>
        </w:rPr>
        <w:t>. Záruka se nevztahuje na běžné opotřebení brzdového obložení a brzdových kotoučů a běžnou výměnu provozních kapalin, dle návodu výrobce.</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dveřních pohonů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trakčních motorů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teplovzdušných topidel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142CC0" w:rsidRPr="00A42CCE" w:rsidRDefault="00142CC0" w:rsidP="004F33C5">
      <w:pPr>
        <w:pStyle w:val="Odstavecseseznamem"/>
        <w:ind w:left="0"/>
        <w:jc w:val="both"/>
        <w:rPr>
          <w:sz w:val="22"/>
          <w:szCs w:val="22"/>
        </w:rPr>
      </w:pPr>
    </w:p>
    <w:p w:rsidR="00D24167"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Pokud výrobce některého </w:t>
      </w:r>
      <w:r w:rsidR="00F85A62" w:rsidRPr="00A42CCE">
        <w:rPr>
          <w:rFonts w:cs="Times New Roman"/>
          <w:sz w:val="22"/>
          <w:szCs w:val="22"/>
        </w:rPr>
        <w:t>komponentu</w:t>
      </w:r>
      <w:r w:rsidR="00827C3C" w:rsidRPr="00A42CCE">
        <w:rPr>
          <w:rFonts w:cs="Times New Roman"/>
          <w:sz w:val="22"/>
          <w:szCs w:val="22"/>
        </w:rPr>
        <w:t>, který byl použit prodávajícím při montáži vozidla,</w:t>
      </w:r>
      <w:r w:rsidRPr="00A42CCE">
        <w:rPr>
          <w:rFonts w:cs="Times New Roman"/>
          <w:sz w:val="22"/>
          <w:szCs w:val="22"/>
        </w:rPr>
        <w:t xml:space="preserve"> poskytuje záruční dobu d</w:t>
      </w:r>
      <w:r w:rsidR="002E0635" w:rsidRPr="00A42CCE">
        <w:rPr>
          <w:rFonts w:cs="Times New Roman"/>
          <w:sz w:val="22"/>
          <w:szCs w:val="22"/>
        </w:rPr>
        <w:t xml:space="preserve">elší, než je uvedeno v bodě </w:t>
      </w:r>
      <w:proofErr w:type="gramStart"/>
      <w:r w:rsidR="00D40D61" w:rsidRPr="00A42CCE">
        <w:rPr>
          <w:rFonts w:cs="Times New Roman"/>
          <w:sz w:val="22"/>
          <w:szCs w:val="22"/>
        </w:rPr>
        <w:t>9</w:t>
      </w:r>
      <w:r w:rsidR="002E0635" w:rsidRPr="00A42CCE">
        <w:rPr>
          <w:rFonts w:cs="Times New Roman"/>
          <w:sz w:val="22"/>
          <w:szCs w:val="22"/>
        </w:rPr>
        <w:t>.1</w:t>
      </w:r>
      <w:r w:rsidR="003B38E1" w:rsidRPr="00A42CCE">
        <w:rPr>
          <w:rFonts w:cs="Times New Roman"/>
          <w:sz w:val="22"/>
          <w:szCs w:val="22"/>
        </w:rPr>
        <w:t>. tohoto</w:t>
      </w:r>
      <w:proofErr w:type="gramEnd"/>
      <w:r w:rsidR="003B38E1" w:rsidRPr="00A42CCE">
        <w:rPr>
          <w:rFonts w:cs="Times New Roman"/>
          <w:sz w:val="22"/>
          <w:szCs w:val="22"/>
        </w:rPr>
        <w:t xml:space="preserve"> čl</w:t>
      </w:r>
      <w:r w:rsidR="00D15C15" w:rsidRPr="00A42CCE">
        <w:rPr>
          <w:rFonts w:cs="Times New Roman"/>
          <w:sz w:val="22"/>
          <w:szCs w:val="22"/>
        </w:rPr>
        <w:t>.</w:t>
      </w:r>
      <w:r w:rsidR="002E0635" w:rsidRPr="00A42CCE">
        <w:rPr>
          <w:rFonts w:cs="Times New Roman"/>
          <w:sz w:val="22"/>
          <w:szCs w:val="22"/>
        </w:rPr>
        <w:t xml:space="preserve"> smlouvy</w:t>
      </w:r>
      <w:r w:rsidRPr="00A42CCE">
        <w:rPr>
          <w:rFonts w:cs="Times New Roman"/>
          <w:sz w:val="22"/>
          <w:szCs w:val="22"/>
        </w:rPr>
        <w:t xml:space="preserve">, </w:t>
      </w:r>
      <w:r w:rsidR="002E0635" w:rsidRPr="00A42CCE">
        <w:rPr>
          <w:rFonts w:cs="Times New Roman"/>
          <w:sz w:val="22"/>
          <w:szCs w:val="22"/>
        </w:rPr>
        <w:t>bude prodáv</w:t>
      </w:r>
      <w:r w:rsidR="002E0635" w:rsidRPr="00A42CCE">
        <w:rPr>
          <w:rFonts w:cs="Times New Roman"/>
          <w:sz w:val="22"/>
          <w:szCs w:val="22"/>
        </w:rPr>
        <w:t>a</w:t>
      </w:r>
      <w:r w:rsidR="002E0635" w:rsidRPr="00A42CCE">
        <w:rPr>
          <w:rFonts w:cs="Times New Roman"/>
          <w:sz w:val="22"/>
          <w:szCs w:val="22"/>
        </w:rPr>
        <w:t>jící</w:t>
      </w:r>
      <w:r w:rsidRPr="00A42CCE">
        <w:rPr>
          <w:rFonts w:cs="Times New Roman"/>
          <w:sz w:val="22"/>
          <w:szCs w:val="22"/>
        </w:rPr>
        <w:t xml:space="preserve"> povinen </w:t>
      </w:r>
      <w:r w:rsidR="009D5F07" w:rsidRPr="00A42CCE">
        <w:rPr>
          <w:rFonts w:cs="Times New Roman"/>
          <w:sz w:val="22"/>
          <w:szCs w:val="22"/>
        </w:rPr>
        <w:t xml:space="preserve">poskytnout </w:t>
      </w:r>
      <w:r w:rsidRPr="00A42CCE">
        <w:rPr>
          <w:rFonts w:cs="Times New Roman"/>
          <w:sz w:val="22"/>
          <w:szCs w:val="22"/>
        </w:rPr>
        <w:t>tuto delší záruku</w:t>
      </w:r>
      <w:r w:rsidR="00927E94" w:rsidRPr="00A42CCE">
        <w:rPr>
          <w:rFonts w:cs="Times New Roman"/>
          <w:sz w:val="22"/>
          <w:szCs w:val="22"/>
        </w:rPr>
        <w:t>.</w:t>
      </w:r>
    </w:p>
    <w:p w:rsidR="0012678E" w:rsidRPr="004D63DF" w:rsidRDefault="0012678E" w:rsidP="004D63DF">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1E3CDE" w:rsidRPr="00A9564A" w:rsidRDefault="003B5A3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E316FC">
        <w:rPr>
          <w:rFonts w:cs="Times New Roman"/>
          <w:sz w:val="22"/>
          <w:szCs w:val="22"/>
        </w:rPr>
        <w:t xml:space="preserve">Oznámení reklamace se bude doručovat písemně. Za písemnou formu se pro tento účel považuje také fax nebo e-mail. Kontaktní doručovací kontakt a adresa pro tuto stanovenou formu </w:t>
      </w:r>
      <w:proofErr w:type="gramStart"/>
      <w:r w:rsidRPr="00E316FC">
        <w:rPr>
          <w:rFonts w:cs="Times New Roman"/>
          <w:sz w:val="22"/>
          <w:szCs w:val="22"/>
        </w:rPr>
        <w:t>je</w:t>
      </w:r>
      <w:proofErr w:type="gramEnd"/>
      <w:r w:rsidRPr="00E316FC">
        <w:rPr>
          <w:rFonts w:cs="Times New Roman"/>
          <w:sz w:val="22"/>
          <w:szCs w:val="22"/>
        </w:rPr>
        <w:t xml:space="preserve">: </w:t>
      </w:r>
      <w:r w:rsidR="00F30505" w:rsidRPr="00F30505">
        <w:rPr>
          <w:rFonts w:cs="Times New Roman"/>
          <w:sz w:val="22"/>
          <w:szCs w:val="22"/>
        </w:rPr>
        <w:t>………………..</w:t>
      </w:r>
      <w:r w:rsidR="004D63DF" w:rsidRPr="00E316FC">
        <w:rPr>
          <w:rFonts w:cs="Times New Roman"/>
          <w:sz w:val="22"/>
          <w:szCs w:val="22"/>
        </w:rPr>
        <w:t xml:space="preserve">, Tel.: </w:t>
      </w:r>
      <w:r w:rsidR="00F30505" w:rsidRPr="00F30505">
        <w:rPr>
          <w:rFonts w:cs="Times New Roman"/>
          <w:sz w:val="22"/>
          <w:szCs w:val="22"/>
        </w:rPr>
        <w:t>………………</w:t>
      </w:r>
      <w:r w:rsidRPr="00E316FC">
        <w:rPr>
          <w:rFonts w:cs="Times New Roman"/>
          <w:sz w:val="22"/>
          <w:szCs w:val="22"/>
        </w:rPr>
        <w:t xml:space="preserve">, E-mail: </w:t>
      </w:r>
      <w:r w:rsidR="00E316FC">
        <w:rPr>
          <w:rFonts w:cs="Times New Roman"/>
          <w:sz w:val="22"/>
          <w:szCs w:val="22"/>
        </w:rPr>
        <w:t xml:space="preserve">………………. </w:t>
      </w:r>
      <w:r w:rsidR="00E316FC">
        <w:rPr>
          <w:rFonts w:cs="Times New Roman"/>
          <w:i/>
          <w:color w:val="00B0F0"/>
          <w:sz w:val="22"/>
          <w:szCs w:val="22"/>
        </w:rPr>
        <w:t xml:space="preserve">(POZ. Doplní </w:t>
      </w:r>
      <w:r w:rsidR="00144C0A">
        <w:rPr>
          <w:rFonts w:cs="Times New Roman"/>
          <w:i/>
          <w:color w:val="00B0F0"/>
          <w:sz w:val="22"/>
          <w:szCs w:val="22"/>
        </w:rPr>
        <w:t>účastník</w:t>
      </w:r>
      <w:r w:rsidR="00E316FC">
        <w:rPr>
          <w:rFonts w:cs="Times New Roman"/>
          <w:i/>
          <w:color w:val="00B0F0"/>
          <w:sz w:val="22"/>
          <w:szCs w:val="22"/>
        </w:rPr>
        <w:t>. Poté poznámku vymažte)</w:t>
      </w:r>
    </w:p>
    <w:p w:rsidR="00A9564A" w:rsidRDefault="00A9564A" w:rsidP="00A9564A">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B5A3C" w:rsidRPr="00A42CCE" w:rsidRDefault="003B5A3C"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Lhůta na odstranění záručních vad u </w:t>
      </w:r>
      <w:r w:rsidR="00F341B3" w:rsidRPr="00A42CCE">
        <w:rPr>
          <w:rFonts w:cs="Times New Roman"/>
          <w:sz w:val="22"/>
          <w:szCs w:val="22"/>
        </w:rPr>
        <w:t>kupujícího</w:t>
      </w:r>
      <w:r w:rsidRPr="00A42CCE">
        <w:rPr>
          <w:rFonts w:cs="Times New Roman"/>
          <w:sz w:val="22"/>
          <w:szCs w:val="22"/>
        </w:rPr>
        <w:t xml:space="preserve"> v záruční době je nejpozději do 30 kale</w:t>
      </w:r>
      <w:r w:rsidRPr="00A42CCE">
        <w:rPr>
          <w:rFonts w:cs="Times New Roman"/>
          <w:sz w:val="22"/>
          <w:szCs w:val="22"/>
        </w:rPr>
        <w:t>n</w:t>
      </w:r>
      <w:r w:rsidRPr="00A42CCE">
        <w:rPr>
          <w:rFonts w:cs="Times New Roman"/>
          <w:sz w:val="22"/>
          <w:szCs w:val="22"/>
        </w:rPr>
        <w:t xml:space="preserve">dářních dnů od data doručení reklamace </w:t>
      </w:r>
      <w:r w:rsidRPr="004D63DF">
        <w:rPr>
          <w:rFonts w:cs="Times New Roman"/>
          <w:sz w:val="22"/>
          <w:szCs w:val="22"/>
        </w:rPr>
        <w:t>e-mailem na adresu</w:t>
      </w:r>
      <w:r w:rsidR="00E316FC">
        <w:rPr>
          <w:rFonts w:cs="Times New Roman"/>
          <w:sz w:val="22"/>
          <w:szCs w:val="22"/>
        </w:rPr>
        <w:t xml:space="preserve">…………………., </w:t>
      </w:r>
      <w:r w:rsidR="00E316FC">
        <w:rPr>
          <w:rFonts w:cs="Times New Roman"/>
          <w:i/>
          <w:color w:val="00B0F0"/>
          <w:sz w:val="22"/>
          <w:szCs w:val="22"/>
        </w:rPr>
        <w:t>(POZ. D</w:t>
      </w:r>
      <w:r w:rsidR="00E316FC">
        <w:rPr>
          <w:rFonts w:cs="Times New Roman"/>
          <w:i/>
          <w:color w:val="00B0F0"/>
          <w:sz w:val="22"/>
          <w:szCs w:val="22"/>
        </w:rPr>
        <w:t>o</w:t>
      </w:r>
      <w:r w:rsidR="00E316FC">
        <w:rPr>
          <w:rFonts w:cs="Times New Roman"/>
          <w:i/>
          <w:color w:val="00B0F0"/>
          <w:sz w:val="22"/>
          <w:szCs w:val="22"/>
        </w:rPr>
        <w:t xml:space="preserve">plní </w:t>
      </w:r>
      <w:r w:rsidR="00144C0A">
        <w:rPr>
          <w:rFonts w:cs="Times New Roman"/>
          <w:i/>
          <w:color w:val="00B0F0"/>
          <w:sz w:val="22"/>
          <w:szCs w:val="22"/>
        </w:rPr>
        <w:t>účastník</w:t>
      </w:r>
      <w:r w:rsidR="00E316FC">
        <w:rPr>
          <w:rFonts w:cs="Times New Roman"/>
          <w:i/>
          <w:color w:val="00B0F0"/>
          <w:sz w:val="22"/>
          <w:szCs w:val="22"/>
        </w:rPr>
        <w:t>. Poté poznámku vymažte)</w:t>
      </w:r>
      <w:r w:rsidRPr="00A42CCE">
        <w:rPr>
          <w:rFonts w:cs="Times New Roman"/>
          <w:sz w:val="22"/>
          <w:szCs w:val="22"/>
        </w:rPr>
        <w:t xml:space="preserve"> s nástupem na odstranění těchto vad max. do 3 pr</w:t>
      </w:r>
      <w:r w:rsidRPr="00A42CCE">
        <w:rPr>
          <w:rFonts w:cs="Times New Roman"/>
          <w:sz w:val="22"/>
          <w:szCs w:val="22"/>
        </w:rPr>
        <w:t>a</w:t>
      </w:r>
      <w:r w:rsidRPr="00A42CCE">
        <w:rPr>
          <w:rFonts w:cs="Times New Roman"/>
          <w:sz w:val="22"/>
          <w:szCs w:val="22"/>
        </w:rPr>
        <w:lastRenderedPageBreak/>
        <w:t>covních dnů od oznámení vady. Zahájením záruční opravy se rozumí započetí práce na d</w:t>
      </w:r>
      <w:r w:rsidRPr="00A42CCE">
        <w:rPr>
          <w:rFonts w:cs="Times New Roman"/>
          <w:sz w:val="22"/>
          <w:szCs w:val="22"/>
        </w:rPr>
        <w:t>a</w:t>
      </w:r>
      <w:r w:rsidRPr="00A42CCE">
        <w:rPr>
          <w:rFonts w:cs="Times New Roman"/>
          <w:sz w:val="22"/>
          <w:szCs w:val="22"/>
        </w:rPr>
        <w:t>ném vozidle u kupujícího.</w:t>
      </w:r>
    </w:p>
    <w:p w:rsidR="00877E1B"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E4178" w:rsidRPr="00A42CCE" w:rsidRDefault="005E4178"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Další závazky prodávajícího:</w:t>
      </w:r>
    </w:p>
    <w:p w:rsidR="00B87C3B" w:rsidRPr="00A42CCE" w:rsidRDefault="003B5A3C" w:rsidP="004F33C5">
      <w:pPr>
        <w:pStyle w:val="ZkladntextIMP"/>
        <w:numPr>
          <w:ilvl w:val="0"/>
          <w:numId w:val="6"/>
        </w:numPr>
        <w:suppressAutoHyphens w:val="0"/>
        <w:overflowPunct w:val="0"/>
        <w:autoSpaceDE w:val="0"/>
        <w:autoSpaceDN w:val="0"/>
        <w:adjustRightInd w:val="0"/>
        <w:spacing w:line="240" w:lineRule="auto"/>
        <w:ind w:left="1418" w:hanging="567"/>
        <w:jc w:val="both"/>
        <w:textAlignment w:val="baseline"/>
        <w:rPr>
          <w:sz w:val="22"/>
          <w:szCs w:val="22"/>
        </w:rPr>
      </w:pPr>
      <w:r w:rsidRPr="00A42CCE">
        <w:rPr>
          <w:sz w:val="22"/>
          <w:szCs w:val="22"/>
        </w:rPr>
        <w:t>dodržení míry provozuschopnosti</w:t>
      </w:r>
      <w:r w:rsidR="004A4040" w:rsidRPr="00A42CCE">
        <w:rPr>
          <w:sz w:val="22"/>
          <w:szCs w:val="22"/>
        </w:rPr>
        <w:t xml:space="preserve"> alespoň ve výši 90 %</w:t>
      </w:r>
      <w:r w:rsidRPr="00A42CCE">
        <w:rPr>
          <w:sz w:val="22"/>
          <w:szCs w:val="22"/>
        </w:rPr>
        <w:t xml:space="preserve"> vypočtené jako podíl prov</w:t>
      </w:r>
      <w:r w:rsidRPr="00A42CCE">
        <w:rPr>
          <w:sz w:val="22"/>
          <w:szCs w:val="22"/>
        </w:rPr>
        <w:t>o</w:t>
      </w:r>
      <w:r w:rsidRPr="00A42CCE">
        <w:rPr>
          <w:sz w:val="22"/>
          <w:szCs w:val="22"/>
        </w:rPr>
        <w:t xml:space="preserve">zuschopných dnů a kalendářních dnů, vynásobený konstantou 100, samostatně za každých 12 měsíců provozu v době záruky za jakost </w:t>
      </w:r>
      <w:r w:rsidR="00F166C4" w:rsidRPr="00A42CCE">
        <w:rPr>
          <w:sz w:val="22"/>
          <w:szCs w:val="22"/>
        </w:rPr>
        <w:t>dodaného</w:t>
      </w:r>
      <w:r w:rsidRPr="00A42CCE">
        <w:rPr>
          <w:sz w:val="22"/>
          <w:szCs w:val="22"/>
        </w:rPr>
        <w:t xml:space="preserve"> vozidla. Jako nepr</w:t>
      </w:r>
      <w:r w:rsidRPr="00A42CCE">
        <w:rPr>
          <w:sz w:val="22"/>
          <w:szCs w:val="22"/>
        </w:rPr>
        <w:t>o</w:t>
      </w:r>
      <w:r w:rsidRPr="00A42CCE">
        <w:rPr>
          <w:sz w:val="22"/>
          <w:szCs w:val="22"/>
        </w:rPr>
        <w:t>vozuschopné dny vozidla nebudou považovány prostoje způsobené násilným zás</w:t>
      </w:r>
      <w:r w:rsidRPr="00A42CCE">
        <w:rPr>
          <w:sz w:val="22"/>
          <w:szCs w:val="22"/>
        </w:rPr>
        <w:t>a</w:t>
      </w:r>
      <w:r w:rsidRPr="00A42CCE">
        <w:rPr>
          <w:sz w:val="22"/>
          <w:szCs w:val="22"/>
        </w:rPr>
        <w:t xml:space="preserve">hem (např. dopravní nehodou, vandalismem), prostoje způsobené </w:t>
      </w:r>
      <w:r w:rsidR="002277C8" w:rsidRPr="00A42CCE">
        <w:rPr>
          <w:sz w:val="22"/>
          <w:szCs w:val="22"/>
        </w:rPr>
        <w:t>kupujícím</w:t>
      </w:r>
      <w:r w:rsidRPr="00A42CCE">
        <w:rPr>
          <w:sz w:val="22"/>
          <w:szCs w:val="22"/>
        </w:rPr>
        <w:t xml:space="preserve"> (např. při provádění pravidelné údržby) a prostoje při poruchách informačního a odbavov</w:t>
      </w:r>
      <w:r w:rsidRPr="00A42CCE">
        <w:rPr>
          <w:sz w:val="22"/>
          <w:szCs w:val="22"/>
        </w:rPr>
        <w:t>a</w:t>
      </w:r>
      <w:r w:rsidRPr="00A42CCE">
        <w:rPr>
          <w:sz w:val="22"/>
          <w:szCs w:val="22"/>
        </w:rPr>
        <w:t xml:space="preserve">cího systému. Jako neprovozuschopné bude počítáno vozidlo, které je nepojízdné, není možné jej bezpečně provozovat dle platných předpisů nebo může způsobit ohrožení účastníků provozu nebo cestujících s výjimkou situací uvedených výše. Při výpočtu míry provozuschopnosti se bude vycházet z informačního systému </w:t>
      </w:r>
      <w:r w:rsidR="00FF0E7D" w:rsidRPr="00A42CCE">
        <w:rPr>
          <w:sz w:val="22"/>
          <w:szCs w:val="22"/>
        </w:rPr>
        <w:t>kupuj</w:t>
      </w:r>
      <w:r w:rsidR="00FF0E7D" w:rsidRPr="00A42CCE">
        <w:rPr>
          <w:sz w:val="22"/>
          <w:szCs w:val="22"/>
        </w:rPr>
        <w:t>í</w:t>
      </w:r>
      <w:r w:rsidR="00FF0E7D" w:rsidRPr="00A42CCE">
        <w:rPr>
          <w:sz w:val="22"/>
          <w:szCs w:val="22"/>
        </w:rPr>
        <w:t>cího</w:t>
      </w:r>
      <w:r w:rsidRPr="00FB7694">
        <w:rPr>
          <w:sz w:val="22"/>
          <w:szCs w:val="22"/>
        </w:rPr>
        <w:t xml:space="preserve">, přičemž neprovozuschopné vozidlo je nutné ze strany </w:t>
      </w:r>
      <w:r w:rsidR="00FF0E7D" w:rsidRPr="00FB7694">
        <w:rPr>
          <w:sz w:val="22"/>
          <w:szCs w:val="22"/>
        </w:rPr>
        <w:t xml:space="preserve">kupujícího </w:t>
      </w:r>
      <w:r w:rsidRPr="00FB7694">
        <w:rPr>
          <w:sz w:val="22"/>
          <w:szCs w:val="22"/>
        </w:rPr>
        <w:t xml:space="preserve">neprodleně oznámit na kontaktní osobu </w:t>
      </w:r>
      <w:r w:rsidR="00FF0E7D" w:rsidRPr="00FB7694">
        <w:rPr>
          <w:sz w:val="22"/>
          <w:szCs w:val="22"/>
        </w:rPr>
        <w:t>prodávajícího</w:t>
      </w:r>
      <w:r w:rsidRPr="00FB7694">
        <w:rPr>
          <w:sz w:val="22"/>
          <w:szCs w:val="22"/>
        </w:rPr>
        <w:t xml:space="preserve"> dle </w:t>
      </w:r>
      <w:proofErr w:type="spellStart"/>
      <w:r w:rsidRPr="00FB7694">
        <w:rPr>
          <w:sz w:val="22"/>
          <w:szCs w:val="22"/>
        </w:rPr>
        <w:t>odst</w:t>
      </w:r>
      <w:proofErr w:type="spellEnd"/>
      <w:r w:rsidRPr="00FB7694">
        <w:rPr>
          <w:sz w:val="22"/>
          <w:szCs w:val="22"/>
        </w:rPr>
        <w:t xml:space="preserve"> </w:t>
      </w:r>
      <w:proofErr w:type="gramStart"/>
      <w:r w:rsidRPr="00FB7694">
        <w:rPr>
          <w:sz w:val="22"/>
          <w:szCs w:val="22"/>
        </w:rPr>
        <w:t>9.3.</w:t>
      </w:r>
      <w:r w:rsidR="009D5F07" w:rsidRPr="00FB7694">
        <w:rPr>
          <w:sz w:val="22"/>
          <w:szCs w:val="22"/>
        </w:rPr>
        <w:t xml:space="preserve"> smlouvy</w:t>
      </w:r>
      <w:proofErr w:type="gramEnd"/>
      <w:r w:rsidR="009D5F07" w:rsidRPr="00FB7694">
        <w:rPr>
          <w:sz w:val="22"/>
          <w:szCs w:val="22"/>
        </w:rPr>
        <w:t>.</w:t>
      </w:r>
      <w:r w:rsidRPr="00FB7694">
        <w:rPr>
          <w:sz w:val="22"/>
          <w:szCs w:val="22"/>
        </w:rPr>
        <w:t xml:space="preserve"> </w:t>
      </w:r>
      <w:r w:rsidR="00BB4D79" w:rsidRPr="00FB7694">
        <w:rPr>
          <w:sz w:val="22"/>
          <w:szCs w:val="22"/>
        </w:rPr>
        <w:t>Za p</w:t>
      </w:r>
      <w:r w:rsidRPr="00FB7694">
        <w:rPr>
          <w:sz w:val="22"/>
          <w:szCs w:val="22"/>
        </w:rPr>
        <w:t xml:space="preserve">rvní den </w:t>
      </w:r>
      <w:r w:rsidR="00070327" w:rsidRPr="00FB7694">
        <w:rPr>
          <w:sz w:val="22"/>
          <w:szCs w:val="22"/>
        </w:rPr>
        <w:t>n</w:t>
      </w:r>
      <w:r w:rsidR="00070327" w:rsidRPr="00FB7694">
        <w:rPr>
          <w:sz w:val="22"/>
          <w:szCs w:val="22"/>
        </w:rPr>
        <w:t>e</w:t>
      </w:r>
      <w:r w:rsidR="00070327" w:rsidRPr="00FB7694">
        <w:rPr>
          <w:sz w:val="22"/>
          <w:szCs w:val="22"/>
        </w:rPr>
        <w:t>provozuschopnosti</w:t>
      </w:r>
      <w:r w:rsidR="00BB4D79" w:rsidRPr="00FB7694">
        <w:rPr>
          <w:sz w:val="22"/>
          <w:szCs w:val="22"/>
        </w:rPr>
        <w:t xml:space="preserve"> je považován den</w:t>
      </w:r>
      <w:r w:rsidR="00070327" w:rsidRPr="00FB7694">
        <w:rPr>
          <w:sz w:val="22"/>
          <w:szCs w:val="22"/>
        </w:rPr>
        <w:t xml:space="preserve"> následující po dni</w:t>
      </w:r>
      <w:r w:rsidR="00BB4D79" w:rsidRPr="00FB7694">
        <w:rPr>
          <w:sz w:val="22"/>
          <w:szCs w:val="22"/>
        </w:rPr>
        <w:t>, kdy</w:t>
      </w:r>
      <w:r w:rsidR="00070327" w:rsidRPr="00FB7694">
        <w:rPr>
          <w:sz w:val="22"/>
          <w:szCs w:val="22"/>
        </w:rPr>
        <w:t xml:space="preserve"> </w:t>
      </w:r>
      <w:r w:rsidR="00BB4D79" w:rsidRPr="00FB7694">
        <w:rPr>
          <w:sz w:val="22"/>
          <w:szCs w:val="22"/>
        </w:rPr>
        <w:t>ne</w:t>
      </w:r>
      <w:r w:rsidR="00070327" w:rsidRPr="00FB7694">
        <w:rPr>
          <w:sz w:val="22"/>
          <w:szCs w:val="22"/>
        </w:rPr>
        <w:t>provozu</w:t>
      </w:r>
      <w:r w:rsidR="00BB4D79" w:rsidRPr="00FB7694">
        <w:rPr>
          <w:sz w:val="22"/>
          <w:szCs w:val="22"/>
        </w:rPr>
        <w:t>schopnost nastala</w:t>
      </w:r>
      <w:r w:rsidRPr="00FB7694">
        <w:rPr>
          <w:sz w:val="22"/>
          <w:szCs w:val="22"/>
        </w:rPr>
        <w:t xml:space="preserve">. Oznámením se pro tento případ rozumí </w:t>
      </w:r>
      <w:r w:rsidR="00FF0E7D" w:rsidRPr="00FB7694">
        <w:rPr>
          <w:sz w:val="22"/>
          <w:szCs w:val="22"/>
        </w:rPr>
        <w:t xml:space="preserve">také </w:t>
      </w:r>
      <w:r w:rsidRPr="00FB7694">
        <w:rPr>
          <w:sz w:val="22"/>
          <w:szCs w:val="22"/>
        </w:rPr>
        <w:t xml:space="preserve">doručení oznámení formou (fax, e-mail). Při prokazování příčiny vzniku neprovozuschopnosti platí stejné podmínky, jako při posuzování </w:t>
      </w:r>
      <w:r w:rsidR="00FB7694">
        <w:rPr>
          <w:sz w:val="22"/>
          <w:szCs w:val="22"/>
        </w:rPr>
        <w:t>oprávněnosti reklamačních nároků</w:t>
      </w:r>
      <w:r w:rsidRPr="00FB7694">
        <w:rPr>
          <w:sz w:val="22"/>
          <w:szCs w:val="22"/>
        </w:rPr>
        <w:t>. Vyhodnocení a případné v</w:t>
      </w:r>
      <w:r w:rsidRPr="00FB7694">
        <w:rPr>
          <w:sz w:val="22"/>
          <w:szCs w:val="22"/>
        </w:rPr>
        <w:t>y</w:t>
      </w:r>
      <w:r w:rsidRPr="00FB7694">
        <w:rPr>
          <w:sz w:val="22"/>
          <w:szCs w:val="22"/>
        </w:rPr>
        <w:t>číslení smluvní pokuty</w:t>
      </w:r>
      <w:r w:rsidRPr="00A42CCE">
        <w:rPr>
          <w:sz w:val="22"/>
          <w:szCs w:val="22"/>
        </w:rPr>
        <w:t>, včetně případné fakturace, bude provedeno po prvních 12 měsících provozu a dále po každých dalších 12 měsících provozu, po dobu záruční doby</w:t>
      </w:r>
      <w:r w:rsidR="00A51C1F" w:rsidRPr="00A42CCE">
        <w:rPr>
          <w:sz w:val="22"/>
          <w:szCs w:val="22"/>
        </w:rPr>
        <w:t xml:space="preserve"> zvlášť za každé vozidlo</w:t>
      </w:r>
      <w:r w:rsidRPr="00A42CCE">
        <w:rPr>
          <w:sz w:val="22"/>
          <w:szCs w:val="22"/>
        </w:rPr>
        <w:t>. V případě, že záruční doba v měsících nebude náso</w:t>
      </w:r>
      <w:r w:rsidRPr="00A42CCE">
        <w:rPr>
          <w:sz w:val="22"/>
          <w:szCs w:val="22"/>
        </w:rPr>
        <w:t>b</w:t>
      </w:r>
      <w:r w:rsidRPr="00A42CCE">
        <w:rPr>
          <w:sz w:val="22"/>
          <w:szCs w:val="22"/>
        </w:rPr>
        <w:t>kem čísla 12, bude poslední vyhodnocení provedeno za zbývající dobu záruky</w:t>
      </w:r>
      <w:r w:rsidR="00877E1B" w:rsidRPr="00A42CCE">
        <w:rPr>
          <w:sz w:val="22"/>
          <w:szCs w:val="22"/>
        </w:rPr>
        <w:t>.</w:t>
      </w:r>
    </w:p>
    <w:p w:rsidR="00877E1B" w:rsidRPr="00A42CCE" w:rsidRDefault="00877E1B" w:rsidP="004F33C5">
      <w:pPr>
        <w:ind w:left="851"/>
        <w:jc w:val="both"/>
        <w:rPr>
          <w:sz w:val="22"/>
          <w:szCs w:val="22"/>
        </w:rPr>
      </w:pPr>
    </w:p>
    <w:p w:rsidR="00DB70E4" w:rsidRPr="00A42CCE" w:rsidRDefault="00FE472E"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Prodávající se zavazuje </w:t>
      </w:r>
      <w:r w:rsidR="00406C15" w:rsidRPr="00A42CCE">
        <w:rPr>
          <w:rFonts w:cs="Times New Roman"/>
          <w:sz w:val="22"/>
          <w:szCs w:val="22"/>
        </w:rPr>
        <w:t xml:space="preserve">být připraven poskytovat </w:t>
      </w:r>
      <w:proofErr w:type="spellStart"/>
      <w:r w:rsidR="00406C15" w:rsidRPr="00A42CCE">
        <w:rPr>
          <w:rFonts w:cs="Times New Roman"/>
          <w:sz w:val="22"/>
          <w:szCs w:val="22"/>
        </w:rPr>
        <w:t>mimozáruční</w:t>
      </w:r>
      <w:proofErr w:type="spellEnd"/>
      <w:r w:rsidR="00406C15" w:rsidRPr="00A42CCE">
        <w:rPr>
          <w:rFonts w:cs="Times New Roman"/>
          <w:sz w:val="22"/>
          <w:szCs w:val="22"/>
        </w:rPr>
        <w:t xml:space="preserve"> opravy, tj. </w:t>
      </w:r>
      <w:r w:rsidRPr="00A42CCE">
        <w:rPr>
          <w:rFonts w:cs="Times New Roman"/>
          <w:sz w:val="22"/>
          <w:szCs w:val="22"/>
        </w:rPr>
        <w:t>v záruční době vozidel jako celku provádět opravy dílů a součástí, které nepodléhají zárukám.</w:t>
      </w:r>
      <w:r w:rsidR="00406C15" w:rsidRPr="00A42CCE">
        <w:rPr>
          <w:rFonts w:cs="Times New Roman"/>
          <w:sz w:val="22"/>
          <w:szCs w:val="22"/>
        </w:rPr>
        <w:t xml:space="preserve"> Kupující je oprávněn provádět </w:t>
      </w:r>
      <w:proofErr w:type="spellStart"/>
      <w:r w:rsidR="00406C15" w:rsidRPr="00A42CCE">
        <w:rPr>
          <w:rFonts w:cs="Times New Roman"/>
          <w:sz w:val="22"/>
          <w:szCs w:val="22"/>
        </w:rPr>
        <w:t>mimozáruční</w:t>
      </w:r>
      <w:proofErr w:type="spellEnd"/>
      <w:r w:rsidR="00406C15" w:rsidRPr="00A42CCE">
        <w:rPr>
          <w:rFonts w:cs="Times New Roman"/>
          <w:sz w:val="22"/>
          <w:szCs w:val="22"/>
        </w:rPr>
        <w:t xml:space="preserve"> opravy rovněž sám (v souladu s dodaným návodem k obsluze a údržbě). Prodávající se zavazuje být připraven pro tyto účely </w:t>
      </w:r>
      <w:r w:rsidR="00C7579A" w:rsidRPr="00A42CCE">
        <w:rPr>
          <w:rFonts w:cs="Times New Roman"/>
          <w:sz w:val="22"/>
          <w:szCs w:val="22"/>
        </w:rPr>
        <w:t>zajišťovat dodá</w:t>
      </w:r>
      <w:r w:rsidR="00C7579A" w:rsidRPr="00A42CCE">
        <w:rPr>
          <w:rFonts w:cs="Times New Roman"/>
          <w:sz w:val="22"/>
          <w:szCs w:val="22"/>
        </w:rPr>
        <w:t>v</w:t>
      </w:r>
      <w:r w:rsidR="00C7579A" w:rsidRPr="00A42CCE">
        <w:rPr>
          <w:rFonts w:cs="Times New Roman"/>
          <w:sz w:val="22"/>
          <w:szCs w:val="22"/>
        </w:rPr>
        <w:t>ky náhradních dílů za obvyklé ceny</w:t>
      </w:r>
      <w:r w:rsidR="007A3004" w:rsidRPr="00A42CCE">
        <w:rPr>
          <w:rFonts w:cs="Times New Roman"/>
          <w:sz w:val="22"/>
          <w:szCs w:val="22"/>
        </w:rPr>
        <w:t xml:space="preserve"> (tj. v souladu se zákonem č. 526/1990 Sb., o cenách, v platném znění)</w:t>
      </w:r>
      <w:r w:rsidR="00C7579A" w:rsidRPr="00A42CCE">
        <w:rPr>
          <w:rFonts w:cs="Times New Roman"/>
          <w:sz w:val="22"/>
          <w:szCs w:val="22"/>
        </w:rPr>
        <w:t xml:space="preserve"> a v maximálním termínu dodání do 30 dnů ode dne doručení objednávky s místem plnění v areálu kupujícího</w:t>
      </w:r>
      <w:r w:rsidR="007A3004" w:rsidRPr="00A42CCE">
        <w:rPr>
          <w:rFonts w:cs="Times New Roman"/>
          <w:sz w:val="22"/>
          <w:szCs w:val="22"/>
        </w:rPr>
        <w:t>, nebude-li dohodnuto jinak</w:t>
      </w:r>
      <w:r w:rsidR="00C7579A" w:rsidRPr="00A42CCE">
        <w:rPr>
          <w:rFonts w:cs="Times New Roman"/>
          <w:sz w:val="22"/>
          <w:szCs w:val="22"/>
        </w:rPr>
        <w:t>.</w:t>
      </w:r>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FF0E7D"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Po dobu životnosti vozidla se prodávající zavazuje v případě konstrukčních změn nebo</w:t>
      </w:r>
      <w:r w:rsidR="00D35B29" w:rsidRPr="00A42CCE">
        <w:rPr>
          <w:rFonts w:cs="Times New Roman"/>
          <w:sz w:val="22"/>
          <w:szCs w:val="22"/>
        </w:rPr>
        <w:t xml:space="preserve"> změně</w:t>
      </w:r>
      <w:r w:rsidRPr="00A42CCE">
        <w:rPr>
          <w:rFonts w:cs="Times New Roman"/>
          <w:sz w:val="22"/>
          <w:szCs w:val="22"/>
        </w:rPr>
        <w:t xml:space="preserve"> dodavatelů náhradních dílů zajistit jejich rovnocenné náhrady a zavazuje se být př</w:t>
      </w:r>
      <w:r w:rsidRPr="00A42CCE">
        <w:rPr>
          <w:rFonts w:cs="Times New Roman"/>
          <w:sz w:val="22"/>
          <w:szCs w:val="22"/>
        </w:rPr>
        <w:t>i</w:t>
      </w:r>
      <w:r w:rsidRPr="00A42CCE">
        <w:rPr>
          <w:rFonts w:cs="Times New Roman"/>
          <w:sz w:val="22"/>
          <w:szCs w:val="22"/>
        </w:rPr>
        <w:t>praven zajišťovat dodávky náhradních dílů za obvyklé ceny</w:t>
      </w:r>
      <w:r w:rsidR="007A3004" w:rsidRPr="00A42CCE">
        <w:rPr>
          <w:rFonts w:cs="Times New Roman"/>
          <w:sz w:val="22"/>
          <w:szCs w:val="22"/>
        </w:rPr>
        <w:t xml:space="preserve"> (tj. v souladu se zákonem č. 526/1990 Sb., o cenách, v platném znění)</w:t>
      </w:r>
      <w:r w:rsidRPr="00A42CCE">
        <w:rPr>
          <w:rFonts w:cs="Times New Roman"/>
          <w:sz w:val="22"/>
          <w:szCs w:val="22"/>
        </w:rPr>
        <w:t xml:space="preserve"> a v maximálním termínu dodání do </w:t>
      </w:r>
      <w:r w:rsidR="00406C15" w:rsidRPr="00A42CCE">
        <w:rPr>
          <w:rFonts w:cs="Times New Roman"/>
          <w:sz w:val="22"/>
          <w:szCs w:val="22"/>
        </w:rPr>
        <w:t>90</w:t>
      </w:r>
      <w:r w:rsidRPr="00A42CCE">
        <w:rPr>
          <w:rFonts w:cs="Times New Roman"/>
          <w:sz w:val="22"/>
          <w:szCs w:val="22"/>
        </w:rPr>
        <w:t xml:space="preserve"> dnů ode dne doručení objednávky</w:t>
      </w:r>
      <w:r w:rsidR="00406C15" w:rsidRPr="00A42CCE">
        <w:rPr>
          <w:rFonts w:cs="Times New Roman"/>
          <w:sz w:val="22"/>
          <w:szCs w:val="22"/>
        </w:rPr>
        <w:t xml:space="preserve"> s místem plnění v</w:t>
      </w:r>
      <w:r w:rsidRPr="00A42CCE">
        <w:rPr>
          <w:rFonts w:cs="Times New Roman"/>
          <w:sz w:val="22"/>
          <w:szCs w:val="22"/>
        </w:rPr>
        <w:t xml:space="preserve"> areálu kupujícího</w:t>
      </w:r>
      <w:r w:rsidR="007A3004" w:rsidRPr="00A42CCE">
        <w:rPr>
          <w:rFonts w:cs="Times New Roman"/>
          <w:sz w:val="22"/>
          <w:szCs w:val="22"/>
        </w:rPr>
        <w:t>, nebude-li dohodnuto jinak</w:t>
      </w:r>
      <w:r w:rsidRPr="00A42CCE">
        <w:rPr>
          <w:rFonts w:cs="Times New Roman"/>
          <w:sz w:val="22"/>
          <w:szCs w:val="22"/>
        </w:rPr>
        <w:t>.</w:t>
      </w:r>
    </w:p>
    <w:p w:rsidR="00EE3C2E" w:rsidRPr="00A42CCE" w:rsidRDefault="00EE3C2E"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Ze záruk a garancí jsou dále vyloučeny součásti</w:t>
      </w:r>
      <w:r w:rsidR="00572825" w:rsidRPr="00A42CCE">
        <w:rPr>
          <w:rFonts w:cs="Times New Roman"/>
          <w:sz w:val="22"/>
          <w:szCs w:val="22"/>
        </w:rPr>
        <w:t xml:space="preserve"> obvykle</w:t>
      </w:r>
      <w:r w:rsidRPr="00A42CCE">
        <w:rPr>
          <w:rFonts w:cs="Times New Roman"/>
          <w:sz w:val="22"/>
          <w:szCs w:val="22"/>
        </w:rPr>
        <w:t xml:space="preserve"> podléhající běžnému opotřebení</w:t>
      </w:r>
      <w:r w:rsidR="00430472" w:rsidRPr="00A42CCE">
        <w:rPr>
          <w:rFonts w:cs="Times New Roman"/>
          <w:sz w:val="22"/>
          <w:szCs w:val="22"/>
        </w:rPr>
        <w:t xml:space="preserve"> </w:t>
      </w:r>
      <w:r w:rsidR="006C2C77" w:rsidRPr="00A42CCE">
        <w:rPr>
          <w:rFonts w:cs="Times New Roman"/>
          <w:sz w:val="22"/>
          <w:szCs w:val="22"/>
        </w:rPr>
        <w:t>(</w:t>
      </w:r>
      <w:r w:rsidR="00476902" w:rsidRPr="00A42CCE">
        <w:rPr>
          <w:rFonts w:cs="Times New Roman"/>
          <w:sz w:val="22"/>
          <w:szCs w:val="22"/>
        </w:rPr>
        <w:t>brzdové obložení, žárovky</w:t>
      </w:r>
      <w:r w:rsidR="00A52872" w:rsidRPr="00A42CCE">
        <w:rPr>
          <w:rFonts w:cs="Times New Roman"/>
          <w:sz w:val="22"/>
          <w:szCs w:val="22"/>
        </w:rPr>
        <w:t xml:space="preserve">, sběrací lišty </w:t>
      </w:r>
      <w:proofErr w:type="gramStart"/>
      <w:r w:rsidR="00A52872" w:rsidRPr="00A42CCE">
        <w:rPr>
          <w:rFonts w:cs="Times New Roman"/>
          <w:sz w:val="22"/>
          <w:szCs w:val="22"/>
        </w:rPr>
        <w:t>pantografu</w:t>
      </w:r>
      <w:r w:rsidR="003B5A3C" w:rsidRPr="00A42CCE">
        <w:rPr>
          <w:rFonts w:cs="Times New Roman"/>
          <w:sz w:val="22"/>
          <w:szCs w:val="22"/>
        </w:rPr>
        <w:t xml:space="preserve"> </w:t>
      </w:r>
      <w:r w:rsidR="006C2C77" w:rsidRPr="00A42CCE">
        <w:rPr>
          <w:rFonts w:cs="Times New Roman"/>
          <w:sz w:val="22"/>
          <w:szCs w:val="22"/>
        </w:rPr>
        <w:t xml:space="preserve">a </w:t>
      </w:r>
      <w:r w:rsidR="003B5A3C" w:rsidRPr="00A42CCE">
        <w:rPr>
          <w:rFonts w:cs="Times New Roman"/>
          <w:sz w:val="22"/>
          <w:szCs w:val="22"/>
        </w:rPr>
        <w:t>pod</w:t>
      </w:r>
      <w:r w:rsidR="00572825" w:rsidRPr="00A42CCE">
        <w:rPr>
          <w:rFonts w:cs="Times New Roman"/>
          <w:sz w:val="22"/>
          <w:szCs w:val="22"/>
        </w:rPr>
        <w:t>.</w:t>
      </w:r>
      <w:r w:rsidR="006C2C77" w:rsidRPr="00A42CCE">
        <w:rPr>
          <w:rFonts w:cs="Times New Roman"/>
          <w:sz w:val="22"/>
          <w:szCs w:val="22"/>
        </w:rPr>
        <w:t>)</w:t>
      </w:r>
      <w:proofErr w:type="gramEnd"/>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Obecně platí, že jakékoliv nároky plynoucí z</w:t>
      </w:r>
      <w:r w:rsidR="000F25E9" w:rsidRPr="00A42CCE">
        <w:rPr>
          <w:rFonts w:cs="Times New Roman"/>
          <w:sz w:val="22"/>
          <w:szCs w:val="22"/>
        </w:rPr>
        <w:t xml:space="preserve"> </w:t>
      </w:r>
      <w:r w:rsidRPr="00A42CCE">
        <w:rPr>
          <w:rFonts w:cs="Times New Roman"/>
          <w:sz w:val="22"/>
          <w:szCs w:val="22"/>
        </w:rPr>
        <w:t xml:space="preserve">některé z poskytnutých garancí, uplatněné </w:t>
      </w:r>
      <w:r w:rsidR="00D5458D" w:rsidRPr="00A42CCE">
        <w:rPr>
          <w:rFonts w:cs="Times New Roman"/>
          <w:sz w:val="22"/>
          <w:szCs w:val="22"/>
        </w:rPr>
        <w:t>kupující</w:t>
      </w:r>
      <w:r w:rsidRPr="00A42CCE">
        <w:rPr>
          <w:rFonts w:cs="Times New Roman"/>
          <w:sz w:val="22"/>
          <w:szCs w:val="22"/>
        </w:rPr>
        <w:t xml:space="preserve">m vůči </w:t>
      </w:r>
      <w:r w:rsidR="00D5458D" w:rsidRPr="00A42CCE">
        <w:rPr>
          <w:rFonts w:cs="Times New Roman"/>
          <w:sz w:val="22"/>
          <w:szCs w:val="22"/>
        </w:rPr>
        <w:t>prodávajícímu</w:t>
      </w:r>
      <w:r w:rsidRPr="00A42CCE">
        <w:rPr>
          <w:rFonts w:cs="Times New Roman"/>
          <w:sz w:val="22"/>
          <w:szCs w:val="22"/>
        </w:rPr>
        <w:t xml:space="preserve">, považují obě strany za oprávněné a platné, pokud </w:t>
      </w:r>
      <w:r w:rsidR="00D5458D" w:rsidRPr="00A42CCE">
        <w:rPr>
          <w:rFonts w:cs="Times New Roman"/>
          <w:sz w:val="22"/>
          <w:szCs w:val="22"/>
        </w:rPr>
        <w:t>prodáv</w:t>
      </w:r>
      <w:r w:rsidR="00D5458D" w:rsidRPr="00A42CCE">
        <w:rPr>
          <w:rFonts w:cs="Times New Roman"/>
          <w:sz w:val="22"/>
          <w:szCs w:val="22"/>
        </w:rPr>
        <w:t>a</w:t>
      </w:r>
      <w:r w:rsidR="00D5458D" w:rsidRPr="00A42CCE">
        <w:rPr>
          <w:rFonts w:cs="Times New Roman"/>
          <w:sz w:val="22"/>
          <w:szCs w:val="22"/>
        </w:rPr>
        <w:t>jící</w:t>
      </w:r>
      <w:r w:rsidRPr="00A42CCE">
        <w:rPr>
          <w:rFonts w:cs="Times New Roman"/>
          <w:sz w:val="22"/>
          <w:szCs w:val="22"/>
        </w:rPr>
        <w:t xml:space="preserve"> neprokáže jejich neoprávněnost. </w:t>
      </w:r>
      <w:r w:rsidR="00D5458D" w:rsidRPr="00A42CCE">
        <w:rPr>
          <w:rFonts w:cs="Times New Roman"/>
          <w:sz w:val="22"/>
          <w:szCs w:val="22"/>
        </w:rPr>
        <w:t>Kupující</w:t>
      </w:r>
      <w:r w:rsidRPr="00A42CCE">
        <w:rPr>
          <w:rFonts w:cs="Times New Roman"/>
          <w:sz w:val="22"/>
          <w:szCs w:val="22"/>
        </w:rPr>
        <w:t xml:space="preserve"> se zavazuje poskytovat </w:t>
      </w:r>
      <w:r w:rsidR="00D5458D" w:rsidRPr="00A42CCE">
        <w:rPr>
          <w:rFonts w:cs="Times New Roman"/>
          <w:sz w:val="22"/>
          <w:szCs w:val="22"/>
        </w:rPr>
        <w:t>prodávajícímu</w:t>
      </w:r>
      <w:r w:rsidRPr="00A42CCE">
        <w:rPr>
          <w:rFonts w:cs="Times New Roman"/>
          <w:sz w:val="22"/>
          <w:szCs w:val="22"/>
        </w:rPr>
        <w:t xml:space="preserve"> p</w:t>
      </w:r>
      <w:r w:rsidRPr="00A42CCE">
        <w:rPr>
          <w:rFonts w:cs="Times New Roman"/>
          <w:sz w:val="22"/>
          <w:szCs w:val="22"/>
        </w:rPr>
        <w:t>o</w:t>
      </w:r>
      <w:r w:rsidRPr="00A42CCE">
        <w:rPr>
          <w:rFonts w:cs="Times New Roman"/>
          <w:sz w:val="22"/>
          <w:szCs w:val="22"/>
        </w:rPr>
        <w:t xml:space="preserve">třebnou součinnost při získávání podkladů pro posouzení nároků uplatněných </w:t>
      </w:r>
      <w:r w:rsidR="009D3920" w:rsidRPr="00A42CCE">
        <w:rPr>
          <w:rFonts w:cs="Times New Roman"/>
          <w:sz w:val="22"/>
          <w:szCs w:val="22"/>
        </w:rPr>
        <w:t>kupujícím</w:t>
      </w:r>
      <w:r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DB70E4"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Běh veškerých záručních dob se pro jednotlivé </w:t>
      </w:r>
      <w:r w:rsidR="00C43F31" w:rsidRPr="00A42CCE">
        <w:rPr>
          <w:rFonts w:cs="Times New Roman"/>
          <w:sz w:val="22"/>
          <w:szCs w:val="22"/>
        </w:rPr>
        <w:t>tramvaje</w:t>
      </w:r>
      <w:r w:rsidRPr="00A42CCE">
        <w:rPr>
          <w:rFonts w:cs="Times New Roman"/>
          <w:sz w:val="22"/>
          <w:szCs w:val="22"/>
        </w:rPr>
        <w:t xml:space="preserve"> počítá samostatně, a to vždy od data jejich </w:t>
      </w:r>
      <w:r w:rsidR="00834BD5" w:rsidRPr="00A42CCE">
        <w:rPr>
          <w:rFonts w:cs="Times New Roman"/>
          <w:sz w:val="22"/>
          <w:szCs w:val="22"/>
        </w:rPr>
        <w:t xml:space="preserve">konečného </w:t>
      </w:r>
      <w:r w:rsidR="009D5F07" w:rsidRPr="00A42CCE">
        <w:rPr>
          <w:rFonts w:cs="Times New Roman"/>
          <w:sz w:val="22"/>
          <w:szCs w:val="22"/>
        </w:rPr>
        <w:t xml:space="preserve">předání a </w:t>
      </w:r>
      <w:r w:rsidRPr="00A42CCE">
        <w:rPr>
          <w:rFonts w:cs="Times New Roman"/>
          <w:sz w:val="22"/>
          <w:szCs w:val="22"/>
        </w:rPr>
        <w:t xml:space="preserve">převzetí </w:t>
      </w:r>
      <w:r w:rsidR="009D3920" w:rsidRPr="00A42CCE">
        <w:rPr>
          <w:rFonts w:cs="Times New Roman"/>
          <w:sz w:val="22"/>
          <w:szCs w:val="22"/>
        </w:rPr>
        <w:t>kupující</w:t>
      </w:r>
      <w:r w:rsidRPr="00A42CCE">
        <w:rPr>
          <w:rFonts w:cs="Times New Roman"/>
          <w:sz w:val="22"/>
          <w:szCs w:val="22"/>
        </w:rPr>
        <w:t>m</w:t>
      </w:r>
      <w:r w:rsidR="00834BD5" w:rsidRPr="00A42CCE">
        <w:rPr>
          <w:rFonts w:cs="Times New Roman"/>
          <w:sz w:val="22"/>
          <w:szCs w:val="22"/>
        </w:rPr>
        <w:t xml:space="preserve"> dle </w:t>
      </w:r>
      <w:r w:rsidR="00E52900" w:rsidRPr="00A42CCE">
        <w:rPr>
          <w:rFonts w:cs="Times New Roman"/>
          <w:sz w:val="22"/>
          <w:szCs w:val="22"/>
        </w:rPr>
        <w:t xml:space="preserve">čl. 6, </w:t>
      </w:r>
      <w:r w:rsidR="00476902" w:rsidRPr="00A42CCE">
        <w:rPr>
          <w:rFonts w:cs="Times New Roman"/>
          <w:sz w:val="22"/>
          <w:szCs w:val="22"/>
        </w:rPr>
        <w:t>bodu 6.3</w:t>
      </w:r>
      <w:r w:rsidR="00E52900" w:rsidRPr="00A42CCE">
        <w:rPr>
          <w:rFonts w:cs="Times New Roman"/>
          <w:sz w:val="22"/>
          <w:szCs w:val="22"/>
        </w:rPr>
        <w:t xml:space="preserve"> smlouvy</w:t>
      </w:r>
      <w:r w:rsidR="0097203A" w:rsidRPr="00A42CCE">
        <w:rPr>
          <w:rFonts w:cs="Times New Roman"/>
          <w:sz w:val="22"/>
          <w:szCs w:val="22"/>
        </w:rPr>
        <w:t>.</w:t>
      </w:r>
    </w:p>
    <w:p w:rsidR="001E6CCC" w:rsidRPr="00A42CCE" w:rsidRDefault="001E6CCC" w:rsidP="001E6CCC">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736BF7" w:rsidRPr="00A42CCE" w:rsidRDefault="00736BF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lastRenderedPageBreak/>
        <w:t>Prod</w:t>
      </w:r>
      <w:r w:rsidR="00B0766E" w:rsidRPr="00A42CCE">
        <w:rPr>
          <w:rFonts w:cs="Times New Roman"/>
          <w:sz w:val="22"/>
          <w:szCs w:val="22"/>
        </w:rPr>
        <w:t>á</w:t>
      </w:r>
      <w:r w:rsidRPr="00A42CCE">
        <w:rPr>
          <w:rFonts w:cs="Times New Roman"/>
          <w:sz w:val="22"/>
          <w:szCs w:val="22"/>
        </w:rPr>
        <w:t xml:space="preserve">vající se dále zavazuje na výzvu kupujícího poskytnout po celou dobu </w:t>
      </w:r>
      <w:r w:rsidR="008D7149">
        <w:rPr>
          <w:rFonts w:cs="Times New Roman"/>
          <w:sz w:val="22"/>
          <w:szCs w:val="22"/>
        </w:rPr>
        <w:t>garantované</w:t>
      </w:r>
      <w:r w:rsidR="008D7149" w:rsidRPr="00A42CCE">
        <w:rPr>
          <w:rFonts w:cs="Times New Roman"/>
          <w:sz w:val="22"/>
          <w:szCs w:val="22"/>
        </w:rPr>
        <w:t xml:space="preserve"> </w:t>
      </w:r>
      <w:r w:rsidR="00684205">
        <w:rPr>
          <w:rFonts w:cs="Times New Roman"/>
          <w:sz w:val="22"/>
          <w:szCs w:val="22"/>
        </w:rPr>
        <w:t xml:space="preserve">technické </w:t>
      </w:r>
      <w:r w:rsidRPr="00A42CCE">
        <w:rPr>
          <w:rFonts w:cs="Times New Roman"/>
          <w:sz w:val="22"/>
          <w:szCs w:val="22"/>
        </w:rPr>
        <w:t>životnosti vozidla bezplatnou technickou pomoc (jako např.: technickou dok</w:t>
      </w:r>
      <w:r w:rsidRPr="00A42CCE">
        <w:rPr>
          <w:rFonts w:cs="Times New Roman"/>
          <w:sz w:val="22"/>
          <w:szCs w:val="22"/>
        </w:rPr>
        <w:t>u</w:t>
      </w:r>
      <w:r w:rsidRPr="00A42CCE">
        <w:rPr>
          <w:rFonts w:cs="Times New Roman"/>
          <w:sz w:val="22"/>
          <w:szCs w:val="22"/>
        </w:rPr>
        <w:t>mentaci k opravám, závazný pokyn ke způsobu opravy konkrétní poruchy nebo havárie, pomoc při specifikaci náhradních dílů potřebných pro opravu apod.,</w:t>
      </w:r>
      <w:r w:rsidR="00150D6F" w:rsidRPr="00A42CCE">
        <w:rPr>
          <w:rFonts w:cs="Times New Roman"/>
          <w:sz w:val="22"/>
          <w:szCs w:val="22"/>
        </w:rPr>
        <w:t xml:space="preserve"> vše v českém jazyce), a to do 30</w:t>
      </w:r>
      <w:r w:rsidRPr="00A42CCE">
        <w:rPr>
          <w:rFonts w:cs="Times New Roman"/>
          <w:sz w:val="22"/>
          <w:szCs w:val="22"/>
        </w:rPr>
        <w:t>  dnů od vyžádání. Vyžádáním se pro tento případ rozumí písemné doručení (včetně vyžádání formou faxu nebo e-mailu).</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Default="00FF45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Prodávající dále poskytne kupujícímu i v průběhu záruky za jakost vozidla záruku na hr</w:t>
      </w:r>
      <w:r w:rsidRPr="00A42CCE">
        <w:rPr>
          <w:rFonts w:cs="Times New Roman"/>
          <w:sz w:val="22"/>
          <w:szCs w:val="22"/>
        </w:rPr>
        <w:t>o</w:t>
      </w:r>
      <w:r w:rsidRPr="00A42CCE">
        <w:rPr>
          <w:rFonts w:cs="Times New Roman"/>
          <w:sz w:val="22"/>
          <w:szCs w:val="22"/>
        </w:rPr>
        <w:t xml:space="preserve">madné vady. Hromadnou vadou je chápana vada, která se vyskytne v době výše uvedené záruky alespoň u 3 kusů vozidel a více z počtu pořízených vozidel, kdy jsou tyto závady kryty zárukou. V případě, že kupující uplatní vůči prodávajícímu reklamaci hromadné vady a prokáže výše uvedenou četnost, je prodávající povinen v přiměřené lhůtě nejpozději do </w:t>
      </w:r>
      <w:r w:rsidR="00DD1F02" w:rsidRPr="00A42CCE">
        <w:rPr>
          <w:rFonts w:cs="Times New Roman"/>
          <w:sz w:val="22"/>
          <w:szCs w:val="22"/>
        </w:rPr>
        <w:t>2</w:t>
      </w:r>
      <w:r w:rsidRPr="00A42CCE">
        <w:rPr>
          <w:rFonts w:cs="Times New Roman"/>
          <w:sz w:val="22"/>
          <w:szCs w:val="22"/>
        </w:rPr>
        <w:t>0 pracovních dnů ode dne oznámení reklamace, navrhnout technické řešení, které zabrání výskytu dalších vad stejného nebo obdobného charakteru. Po odsouhlasení navrženého ř</w:t>
      </w:r>
      <w:r w:rsidRPr="00A42CCE">
        <w:rPr>
          <w:rFonts w:cs="Times New Roman"/>
          <w:sz w:val="22"/>
          <w:szCs w:val="22"/>
        </w:rPr>
        <w:t>e</w:t>
      </w:r>
      <w:r w:rsidRPr="00A42CCE">
        <w:rPr>
          <w:rFonts w:cs="Times New Roman"/>
          <w:sz w:val="22"/>
          <w:szCs w:val="22"/>
        </w:rPr>
        <w:t>šení kupujícím provede prodávající na své vlastní náklady neprodleně na všech vozech n</w:t>
      </w:r>
      <w:r w:rsidRPr="00A42CCE">
        <w:rPr>
          <w:rFonts w:cs="Times New Roman"/>
          <w:sz w:val="22"/>
          <w:szCs w:val="22"/>
        </w:rPr>
        <w:t>a</w:t>
      </w:r>
      <w:r w:rsidRPr="00A42CCE">
        <w:rPr>
          <w:rFonts w:cs="Times New Roman"/>
          <w:sz w:val="22"/>
          <w:szCs w:val="22"/>
        </w:rPr>
        <w:t xml:space="preserve">vrženou nápravu. Oznámení se bude doručovat písemně. Za písemnou formu se pro tento účel považuje také fax a elektronická pošta. </w:t>
      </w:r>
      <w:r w:rsidRPr="00CA25C5">
        <w:rPr>
          <w:rFonts w:cs="Times New Roman"/>
          <w:sz w:val="22"/>
          <w:szCs w:val="22"/>
        </w:rPr>
        <w:t xml:space="preserve">Kontakt a adresa </w:t>
      </w:r>
      <w:proofErr w:type="gramStart"/>
      <w:r w:rsidRPr="00CA25C5">
        <w:rPr>
          <w:rFonts w:cs="Times New Roman"/>
          <w:sz w:val="22"/>
          <w:szCs w:val="22"/>
        </w:rPr>
        <w:t>je</w:t>
      </w:r>
      <w:proofErr w:type="gramEnd"/>
      <w:r w:rsidRPr="00CA25C5">
        <w:rPr>
          <w:rFonts w:cs="Times New Roman"/>
          <w:sz w:val="22"/>
          <w:szCs w:val="22"/>
        </w:rPr>
        <w:t xml:space="preserve">: </w:t>
      </w:r>
      <w:r w:rsidR="00E316FC">
        <w:rPr>
          <w:rFonts w:cs="Times New Roman"/>
          <w:sz w:val="22"/>
          <w:szCs w:val="22"/>
        </w:rPr>
        <w:t>…………………………………………..</w:t>
      </w:r>
      <w:r w:rsidR="00E316FC">
        <w:rPr>
          <w:rFonts w:cs="Times New Roman"/>
          <w:i/>
          <w:color w:val="00B0F0"/>
          <w:sz w:val="22"/>
          <w:szCs w:val="22"/>
        </w:rPr>
        <w:t xml:space="preserve">(POZ. Doplní </w:t>
      </w:r>
      <w:r w:rsidR="00A9564A">
        <w:rPr>
          <w:rFonts w:cs="Times New Roman"/>
          <w:i/>
          <w:color w:val="00B0F0"/>
          <w:sz w:val="22"/>
          <w:szCs w:val="22"/>
        </w:rPr>
        <w:t>účastník</w:t>
      </w:r>
      <w:r w:rsidR="00E316FC">
        <w:rPr>
          <w:rFonts w:cs="Times New Roman"/>
          <w:i/>
          <w:color w:val="00B0F0"/>
          <w:sz w:val="22"/>
          <w:szCs w:val="22"/>
        </w:rPr>
        <w:t>. Poté poznámku vymažte).</w:t>
      </w:r>
      <w:r w:rsidR="00CA25C5">
        <w:rPr>
          <w:rFonts w:cs="Times New Roman"/>
          <w:sz w:val="22"/>
          <w:szCs w:val="22"/>
        </w:rPr>
        <w:t>,</w:t>
      </w:r>
      <w:r w:rsidR="00EE3C2E" w:rsidRPr="00A42CCE">
        <w:rPr>
          <w:rFonts w:cs="Times New Roman"/>
          <w:i/>
          <w:color w:val="00B0F0"/>
          <w:sz w:val="22"/>
          <w:szCs w:val="22"/>
        </w:rPr>
        <w:t xml:space="preserve"> </w:t>
      </w:r>
      <w:r w:rsidRPr="00A42CCE">
        <w:rPr>
          <w:rFonts w:cs="Times New Roman"/>
          <w:sz w:val="22"/>
          <w:szCs w:val="22"/>
        </w:rPr>
        <w:t>V případě, že prodávající doloží, že reklamovaná hromadná vada se může vyskytnout po</w:t>
      </w:r>
      <w:r w:rsidRPr="00A42CCE">
        <w:rPr>
          <w:rFonts w:cs="Times New Roman"/>
          <w:sz w:val="22"/>
          <w:szCs w:val="22"/>
        </w:rPr>
        <w:t>u</w:t>
      </w:r>
      <w:r w:rsidRPr="00A42CCE">
        <w:rPr>
          <w:rFonts w:cs="Times New Roman"/>
          <w:sz w:val="22"/>
          <w:szCs w:val="22"/>
        </w:rPr>
        <w:t>ze u určitých rozpoznatelných součástí, může být nápravné opatření omezeno pouze na v</w:t>
      </w:r>
      <w:r w:rsidRPr="00A42CCE">
        <w:rPr>
          <w:rFonts w:cs="Times New Roman"/>
          <w:sz w:val="22"/>
          <w:szCs w:val="22"/>
        </w:rPr>
        <w:t>o</w:t>
      </w:r>
      <w:r w:rsidRPr="00A42CCE">
        <w:rPr>
          <w:rFonts w:cs="Times New Roman"/>
          <w:sz w:val="22"/>
          <w:szCs w:val="22"/>
        </w:rPr>
        <w:t>zy, které vadnou součást obsahují.</w:t>
      </w:r>
    </w:p>
    <w:p w:rsidR="00CA25C5" w:rsidRDefault="00CA25C5" w:rsidP="00E54FA0">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E4178" w:rsidRPr="00A42CCE" w:rsidRDefault="005E4178" w:rsidP="00E54FA0">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bookmarkStart w:id="2" w:name="_Toc141841032"/>
      <w:bookmarkEnd w:id="2"/>
      <w:r w:rsidRPr="00A42CCE">
        <w:rPr>
          <w:rFonts w:cs="Times New Roman"/>
          <w:b/>
          <w:sz w:val="28"/>
          <w:szCs w:val="28"/>
        </w:rPr>
        <w:t>Škody</w:t>
      </w:r>
      <w:r w:rsidR="00C249DF" w:rsidRPr="00A42CCE">
        <w:rPr>
          <w:rFonts w:cs="Times New Roman"/>
          <w:b/>
          <w:sz w:val="28"/>
          <w:szCs w:val="28"/>
        </w:rPr>
        <w:t>, smluvní pokuty a úroky z prodlení</w:t>
      </w:r>
    </w:p>
    <w:p w:rsidR="00667674" w:rsidRPr="00254C29" w:rsidRDefault="00EC0771" w:rsidP="00254C29">
      <w:pPr>
        <w:pStyle w:val="ZkladntextIMP"/>
        <w:numPr>
          <w:ilvl w:val="1"/>
          <w:numId w:val="1"/>
        </w:numPr>
        <w:tabs>
          <w:tab w:val="left" w:pos="851"/>
        </w:tabs>
        <w:suppressAutoHyphens w:val="0"/>
        <w:overflowPunct w:val="0"/>
        <w:autoSpaceDE w:val="0"/>
        <w:autoSpaceDN w:val="0"/>
        <w:adjustRightInd w:val="0"/>
        <w:spacing w:before="120" w:line="240" w:lineRule="auto"/>
        <w:ind w:left="851" w:hanging="851"/>
        <w:jc w:val="both"/>
        <w:textAlignment w:val="baseline"/>
        <w:rPr>
          <w:rFonts w:cs="Times New Roman"/>
          <w:sz w:val="22"/>
          <w:szCs w:val="22"/>
        </w:rPr>
      </w:pPr>
      <w:r w:rsidRPr="00A42CCE">
        <w:rPr>
          <w:rFonts w:cs="Times New Roman"/>
          <w:sz w:val="22"/>
          <w:szCs w:val="22"/>
        </w:rPr>
        <w:t xml:space="preserve">V případě porušení povinnosti prodávajícího dle bodů </w:t>
      </w:r>
      <w:r w:rsidR="009007C0" w:rsidRPr="00A42CCE">
        <w:rPr>
          <w:rFonts w:cs="Times New Roman"/>
          <w:sz w:val="22"/>
          <w:szCs w:val="22"/>
        </w:rPr>
        <w:t>9.2, 9.6,</w:t>
      </w:r>
      <w:r w:rsidR="00510E44" w:rsidRPr="00A42CCE">
        <w:rPr>
          <w:rFonts w:cs="Times New Roman"/>
          <w:sz w:val="22"/>
          <w:szCs w:val="22"/>
        </w:rPr>
        <w:t xml:space="preserve"> 9.7,</w:t>
      </w:r>
      <w:r w:rsidR="002A77B8" w:rsidRPr="00A42CCE">
        <w:rPr>
          <w:rFonts w:cs="Times New Roman"/>
          <w:sz w:val="22"/>
          <w:szCs w:val="22"/>
        </w:rPr>
        <w:t xml:space="preserve"> nebo</w:t>
      </w:r>
      <w:r w:rsidR="009007C0" w:rsidRPr="00A42CCE">
        <w:rPr>
          <w:rFonts w:cs="Times New Roman"/>
          <w:sz w:val="22"/>
          <w:szCs w:val="22"/>
        </w:rPr>
        <w:t xml:space="preserve"> 9.12</w:t>
      </w:r>
      <w:r w:rsidRPr="00A42CCE">
        <w:rPr>
          <w:rFonts w:cs="Times New Roman"/>
          <w:sz w:val="22"/>
          <w:szCs w:val="22"/>
        </w:rPr>
        <w:t xml:space="preserve"> této smlouvy je kupující oprávněn účtovat prodávajícímu smluvní pokutu ve výši 5.000,- Kč za každý </w:t>
      </w:r>
      <w:r w:rsidR="00F60106" w:rsidRPr="00A42CCE">
        <w:rPr>
          <w:rFonts w:cs="Times New Roman"/>
          <w:sz w:val="22"/>
          <w:szCs w:val="22"/>
        </w:rPr>
        <w:t>případ porušení</w:t>
      </w:r>
      <w:r w:rsidR="002C094A" w:rsidRPr="00A42CCE">
        <w:rPr>
          <w:rFonts w:cs="Times New Roman"/>
          <w:sz w:val="22"/>
          <w:szCs w:val="22"/>
        </w:rPr>
        <w:t>.</w:t>
      </w:r>
      <w:r w:rsidR="00562D90">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že se prodávající dostane do prodlení s</w:t>
      </w:r>
      <w:r w:rsidR="000F25E9" w:rsidRPr="00A42CCE">
        <w:rPr>
          <w:rFonts w:cs="Times New Roman"/>
          <w:sz w:val="22"/>
          <w:szCs w:val="22"/>
        </w:rPr>
        <w:t xml:space="preserve"> </w:t>
      </w:r>
      <w:r w:rsidR="002C094A" w:rsidRPr="00A42CCE">
        <w:rPr>
          <w:rFonts w:cs="Times New Roman"/>
          <w:sz w:val="22"/>
          <w:szCs w:val="22"/>
        </w:rPr>
        <w:t>požadovaným termínem nástupu na o</w:t>
      </w:r>
      <w:r w:rsidR="002C094A" w:rsidRPr="00A42CCE">
        <w:rPr>
          <w:rFonts w:cs="Times New Roman"/>
          <w:sz w:val="22"/>
          <w:szCs w:val="22"/>
        </w:rPr>
        <w:t>d</w:t>
      </w:r>
      <w:r w:rsidR="002C094A" w:rsidRPr="00A42CCE">
        <w:rPr>
          <w:rFonts w:cs="Times New Roman"/>
          <w:sz w:val="22"/>
          <w:szCs w:val="22"/>
        </w:rPr>
        <w:t>stranění záručních vad u kupujícího nebo s termínem na odstranění záručních vad u</w:t>
      </w:r>
      <w:r w:rsidR="000F25E9" w:rsidRPr="00A42CCE">
        <w:rPr>
          <w:rFonts w:cs="Times New Roman"/>
          <w:sz w:val="22"/>
          <w:szCs w:val="22"/>
        </w:rPr>
        <w:t> </w:t>
      </w:r>
      <w:r w:rsidR="002C094A" w:rsidRPr="00A42CCE">
        <w:rPr>
          <w:rFonts w:cs="Times New Roman"/>
          <w:sz w:val="22"/>
          <w:szCs w:val="22"/>
        </w:rPr>
        <w:t xml:space="preserve">kupujícího ve sjednané lhůtě, je kupující oprávněn účtovat prodávajícímu smluvní pokutu ve výši 5.000,- Kč za každý i započatý den prodlení. Bude-li prodlení prodávajícího s odstraněním záruční vady delší než </w:t>
      </w:r>
      <w:r w:rsidR="000E1A65" w:rsidRPr="00A42CCE">
        <w:rPr>
          <w:rFonts w:cs="Times New Roman"/>
          <w:sz w:val="22"/>
          <w:szCs w:val="22"/>
        </w:rPr>
        <w:t>10</w:t>
      </w:r>
      <w:r w:rsidR="002C094A" w:rsidRPr="00A42CCE">
        <w:rPr>
          <w:rFonts w:cs="Times New Roman"/>
          <w:sz w:val="22"/>
          <w:szCs w:val="22"/>
        </w:rPr>
        <w:t xml:space="preserve"> pracovních dnů, je kupující oprávněn nechat o</w:t>
      </w:r>
      <w:r w:rsidR="002C094A" w:rsidRPr="00A42CCE">
        <w:rPr>
          <w:rFonts w:cs="Times New Roman"/>
          <w:sz w:val="22"/>
          <w:szCs w:val="22"/>
        </w:rPr>
        <w:t>d</w:t>
      </w:r>
      <w:r w:rsidR="002C094A" w:rsidRPr="00A42CCE">
        <w:rPr>
          <w:rFonts w:cs="Times New Roman"/>
          <w:sz w:val="22"/>
          <w:szCs w:val="22"/>
        </w:rPr>
        <w:t>stranit záruční vady dle vlastního uvážení (sám nebo třetí osobou), a to na náklady prod</w:t>
      </w:r>
      <w:r w:rsidR="002C094A" w:rsidRPr="00A42CCE">
        <w:rPr>
          <w:rFonts w:cs="Times New Roman"/>
          <w:sz w:val="22"/>
          <w:szCs w:val="22"/>
        </w:rPr>
        <w:t>á</w:t>
      </w:r>
      <w:r w:rsidR="002C094A" w:rsidRPr="00A42CCE">
        <w:rPr>
          <w:rFonts w:cs="Times New Roman"/>
          <w:sz w:val="22"/>
          <w:szCs w:val="22"/>
        </w:rPr>
        <w:t>vajícího. V tomto případě není dotčeno právo kupujícího na uplatnění smluvní pokuty a nejsou tímto dotčeny sjednané záruky.</w:t>
      </w:r>
    </w:p>
    <w:p w:rsidR="002C094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nedodržení míry provozuschopnosti 9</w:t>
      </w:r>
      <w:r w:rsidR="000A4E60" w:rsidRPr="00A42CCE">
        <w:rPr>
          <w:rFonts w:cs="Times New Roman"/>
          <w:sz w:val="22"/>
          <w:szCs w:val="22"/>
        </w:rPr>
        <w:t>0</w:t>
      </w:r>
      <w:r w:rsidR="00C249DF" w:rsidRPr="00A42CCE">
        <w:rPr>
          <w:rFonts w:cs="Times New Roman"/>
          <w:sz w:val="22"/>
          <w:szCs w:val="22"/>
        </w:rPr>
        <w:t xml:space="preserve"> </w:t>
      </w:r>
      <w:r w:rsidR="002C094A" w:rsidRPr="00A42CCE">
        <w:rPr>
          <w:rFonts w:cs="Times New Roman"/>
          <w:sz w:val="22"/>
          <w:szCs w:val="22"/>
        </w:rPr>
        <w:t xml:space="preserve">% u </w:t>
      </w:r>
      <w:r w:rsidR="00547547" w:rsidRPr="00A42CCE">
        <w:rPr>
          <w:rFonts w:cs="Times New Roman"/>
          <w:sz w:val="22"/>
          <w:szCs w:val="22"/>
        </w:rPr>
        <w:t>daného</w:t>
      </w:r>
      <w:r w:rsidR="002C094A" w:rsidRPr="00A42CCE">
        <w:rPr>
          <w:rFonts w:cs="Times New Roman"/>
          <w:sz w:val="22"/>
          <w:szCs w:val="22"/>
        </w:rPr>
        <w:t xml:space="preserve"> vozidla </w:t>
      </w:r>
      <w:r w:rsidR="00AA1BCB" w:rsidRPr="00A42CCE">
        <w:rPr>
          <w:rFonts w:cs="Times New Roman"/>
          <w:sz w:val="22"/>
          <w:szCs w:val="22"/>
        </w:rPr>
        <w:t xml:space="preserve">(dle odst. 9.5 této smlouvy) </w:t>
      </w:r>
      <w:r w:rsidR="00547547" w:rsidRPr="00A42CCE">
        <w:rPr>
          <w:rFonts w:cs="Times New Roman"/>
          <w:sz w:val="22"/>
          <w:szCs w:val="22"/>
        </w:rPr>
        <w:t xml:space="preserve">je kupující oprávněn účtovat </w:t>
      </w:r>
      <w:r w:rsidR="002C094A" w:rsidRPr="00A42CCE">
        <w:rPr>
          <w:rFonts w:cs="Times New Roman"/>
          <w:sz w:val="22"/>
          <w:szCs w:val="22"/>
        </w:rPr>
        <w:t>prodávajícímu smluvní pokut</w:t>
      </w:r>
      <w:r w:rsidR="00547547" w:rsidRPr="00A42CCE">
        <w:rPr>
          <w:rFonts w:cs="Times New Roman"/>
          <w:sz w:val="22"/>
          <w:szCs w:val="22"/>
        </w:rPr>
        <w:t>u</w:t>
      </w:r>
      <w:r w:rsidR="002C094A" w:rsidRPr="00A42CCE">
        <w:rPr>
          <w:rFonts w:cs="Times New Roman"/>
          <w:sz w:val="22"/>
          <w:szCs w:val="22"/>
        </w:rPr>
        <w:t xml:space="preserve"> ve výši </w:t>
      </w:r>
      <w:r w:rsidR="00AA1BCB" w:rsidRPr="00A42CCE">
        <w:rPr>
          <w:rFonts w:cs="Times New Roman"/>
          <w:sz w:val="22"/>
          <w:szCs w:val="22"/>
        </w:rPr>
        <w:t>5.</w:t>
      </w:r>
      <w:r w:rsidR="00886E29" w:rsidRPr="00A42CCE">
        <w:rPr>
          <w:rFonts w:cs="Times New Roman"/>
          <w:sz w:val="22"/>
          <w:szCs w:val="22"/>
        </w:rPr>
        <w:t>000</w:t>
      </w:r>
      <w:r w:rsidR="00AA1BCB" w:rsidRPr="00A42CCE">
        <w:rPr>
          <w:rFonts w:cs="Times New Roman"/>
          <w:sz w:val="22"/>
          <w:szCs w:val="22"/>
        </w:rPr>
        <w:t>,</w:t>
      </w:r>
      <w:r w:rsidR="00595FE0" w:rsidRPr="00A42CCE">
        <w:rPr>
          <w:rFonts w:cs="Times New Roman"/>
          <w:sz w:val="22"/>
          <w:szCs w:val="22"/>
        </w:rPr>
        <w:t>-</w:t>
      </w:r>
      <w:r w:rsidR="000A4E60" w:rsidRPr="00A42CCE">
        <w:rPr>
          <w:rFonts w:cs="Times New Roman"/>
          <w:sz w:val="22"/>
          <w:szCs w:val="22"/>
        </w:rPr>
        <w:t xml:space="preserve"> Kč</w:t>
      </w:r>
      <w:r w:rsidR="002C094A" w:rsidRPr="00A42CCE">
        <w:rPr>
          <w:rFonts w:cs="Times New Roman"/>
          <w:sz w:val="22"/>
          <w:szCs w:val="22"/>
        </w:rPr>
        <w:t xml:space="preserve"> za každý i </w:t>
      </w:r>
      <w:r w:rsidR="00AA1BCB" w:rsidRPr="00A42CCE">
        <w:rPr>
          <w:rFonts w:cs="Times New Roman"/>
          <w:sz w:val="22"/>
          <w:szCs w:val="22"/>
        </w:rPr>
        <w:t>započatý den neprovozuschopnosti, který způsobí nedodržení míry provoz</w:t>
      </w:r>
      <w:r w:rsidR="00AA1BCB" w:rsidRPr="00A42CCE">
        <w:rPr>
          <w:rFonts w:cs="Times New Roman"/>
          <w:sz w:val="22"/>
          <w:szCs w:val="22"/>
        </w:rPr>
        <w:t>u</w:t>
      </w:r>
      <w:r w:rsidR="00AA1BCB" w:rsidRPr="00A42CCE">
        <w:rPr>
          <w:rFonts w:cs="Times New Roman"/>
          <w:sz w:val="22"/>
          <w:szCs w:val="22"/>
        </w:rPr>
        <w:t>schopnosti.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85500" w:rsidRPr="00A42CCE" w:rsidRDefault="00413B6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že prodávající nedodá všechn</w:t>
      </w:r>
      <w:r w:rsidR="00A42CCE">
        <w:rPr>
          <w:rFonts w:cs="Times New Roman"/>
          <w:sz w:val="22"/>
          <w:szCs w:val="22"/>
        </w:rPr>
        <w:t>a</w:t>
      </w:r>
      <w:r w:rsidRPr="00A42CCE">
        <w:rPr>
          <w:rFonts w:cs="Times New Roman"/>
          <w:sz w:val="22"/>
          <w:szCs w:val="22"/>
        </w:rPr>
        <w:t xml:space="preserve"> vozidla v termínu sjednaném dle bodu 5.1 smlouvy, </w:t>
      </w:r>
      <w:r w:rsidR="00F72751" w:rsidRPr="00A42CCE">
        <w:rPr>
          <w:rFonts w:cs="Times New Roman"/>
          <w:sz w:val="22"/>
          <w:szCs w:val="22"/>
        </w:rPr>
        <w:t>bude</w:t>
      </w:r>
      <w:r w:rsidR="00E64C48" w:rsidRPr="00A42CCE">
        <w:rPr>
          <w:rFonts w:cs="Times New Roman"/>
          <w:sz w:val="22"/>
          <w:szCs w:val="22"/>
        </w:rPr>
        <w:t xml:space="preserve"> </w:t>
      </w:r>
      <w:r w:rsidRPr="00A42CCE">
        <w:rPr>
          <w:rFonts w:cs="Times New Roman"/>
          <w:sz w:val="22"/>
          <w:szCs w:val="22"/>
        </w:rPr>
        <w:t xml:space="preserve">kupující účtovat prodávajícímu smluvní pokutu ve výši </w:t>
      </w:r>
      <w:r w:rsidR="00F72751" w:rsidRPr="00A42CCE">
        <w:rPr>
          <w:rFonts w:cs="Times New Roman"/>
          <w:sz w:val="22"/>
          <w:szCs w:val="22"/>
        </w:rPr>
        <w:t>0,05</w:t>
      </w:r>
      <w:r w:rsidRPr="00A42CCE">
        <w:rPr>
          <w:rFonts w:cs="Times New Roman"/>
          <w:sz w:val="22"/>
          <w:szCs w:val="22"/>
        </w:rPr>
        <w:t>%</w:t>
      </w:r>
      <w:r w:rsidR="00F72751" w:rsidRPr="00A42CCE">
        <w:rPr>
          <w:rFonts w:cs="Times New Roman"/>
          <w:sz w:val="22"/>
          <w:szCs w:val="22"/>
        </w:rPr>
        <w:t xml:space="preserve"> za každý i započatý den </w:t>
      </w:r>
      <w:proofErr w:type="gramStart"/>
      <w:r w:rsidR="00F72751" w:rsidRPr="00A42CCE">
        <w:rPr>
          <w:rFonts w:cs="Times New Roman"/>
          <w:sz w:val="22"/>
          <w:szCs w:val="22"/>
        </w:rPr>
        <w:t>prodlení</w:t>
      </w:r>
      <w:r w:rsidRPr="00A42CCE">
        <w:rPr>
          <w:rFonts w:cs="Times New Roman"/>
          <w:sz w:val="22"/>
          <w:szCs w:val="22"/>
        </w:rPr>
        <w:t xml:space="preserve">  z kupní</w:t>
      </w:r>
      <w:proofErr w:type="gramEnd"/>
      <w:r w:rsidRPr="00A42CCE">
        <w:rPr>
          <w:rFonts w:cs="Times New Roman"/>
          <w:sz w:val="22"/>
          <w:szCs w:val="22"/>
        </w:rPr>
        <w:t xml:space="preserve"> ceny jednoho vozidla bez DPH dle této smlouvy, a to za každé jednotlivé vozidlo, které nebude dodáno </w:t>
      </w:r>
      <w:r w:rsidR="005D5A6A" w:rsidRPr="00A42CCE">
        <w:rPr>
          <w:rFonts w:cs="Times New Roman"/>
          <w:sz w:val="22"/>
          <w:szCs w:val="22"/>
        </w:rPr>
        <w:t>kupujícímu</w:t>
      </w:r>
      <w:r w:rsidRPr="00A42CCE">
        <w:rPr>
          <w:rFonts w:cs="Times New Roman"/>
          <w:sz w:val="22"/>
          <w:szCs w:val="22"/>
        </w:rPr>
        <w:t xml:space="preserve"> ve sjednaném termínu.</w:t>
      </w:r>
    </w:p>
    <w:p w:rsidR="007A3004" w:rsidRPr="00A42CCE" w:rsidRDefault="007A3004">
      <w:pPr>
        <w:pStyle w:val="Odstavecseseznamem"/>
        <w:rPr>
          <w:sz w:val="22"/>
          <w:szCs w:val="22"/>
        </w:rPr>
      </w:pPr>
    </w:p>
    <w:p w:rsidR="00C32374" w:rsidRPr="00A42CCE"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Nelze-li v průběhu záruční doby definované v čl. 9.1 </w:t>
      </w:r>
      <w:r w:rsidR="00E64C48" w:rsidRPr="00A42CCE">
        <w:rPr>
          <w:rFonts w:cs="Times New Roman"/>
          <w:sz w:val="22"/>
          <w:szCs w:val="22"/>
        </w:rPr>
        <w:t xml:space="preserve">písm. </w:t>
      </w:r>
      <w:r w:rsidRPr="00A42CCE">
        <w:rPr>
          <w:rFonts w:cs="Times New Roman"/>
          <w:sz w:val="22"/>
          <w:szCs w:val="22"/>
        </w:rPr>
        <w:t>a)</w:t>
      </w:r>
      <w:r w:rsidR="00E64C48" w:rsidRPr="00A42CCE">
        <w:rPr>
          <w:rFonts w:cs="Times New Roman"/>
          <w:sz w:val="22"/>
          <w:szCs w:val="22"/>
        </w:rPr>
        <w:t xml:space="preserve"> smlouvy</w:t>
      </w:r>
      <w:r w:rsidRPr="00A42CCE">
        <w:rPr>
          <w:rFonts w:cs="Times New Roman"/>
          <w:sz w:val="22"/>
          <w:szCs w:val="22"/>
        </w:rPr>
        <w:t xml:space="preserve"> pro vady řádně pr</w:t>
      </w:r>
      <w:r w:rsidRPr="00A42CCE">
        <w:rPr>
          <w:rFonts w:cs="Times New Roman"/>
          <w:sz w:val="22"/>
          <w:szCs w:val="22"/>
        </w:rPr>
        <w:t>o</w:t>
      </w:r>
      <w:r w:rsidRPr="00A42CCE">
        <w:rPr>
          <w:rFonts w:cs="Times New Roman"/>
          <w:sz w:val="22"/>
          <w:szCs w:val="22"/>
        </w:rPr>
        <w:t xml:space="preserve">vozovat dodaná vozidla (zejména nebude-li možné provozovat vozidlo z důvodu ohrožení bezpečnosti provozu či rizika dalších škod) a počet takto </w:t>
      </w:r>
      <w:r w:rsidR="00E64C48" w:rsidRPr="00A42CCE">
        <w:rPr>
          <w:rFonts w:cs="Times New Roman"/>
          <w:sz w:val="22"/>
          <w:szCs w:val="22"/>
        </w:rPr>
        <w:t xml:space="preserve">najednou </w:t>
      </w:r>
      <w:r w:rsidRPr="00A42CCE">
        <w:rPr>
          <w:rFonts w:cs="Times New Roman"/>
          <w:sz w:val="22"/>
          <w:szCs w:val="22"/>
        </w:rPr>
        <w:t>neprovozovaných voz</w:t>
      </w:r>
      <w:r w:rsidRPr="00A42CCE">
        <w:rPr>
          <w:rFonts w:cs="Times New Roman"/>
          <w:sz w:val="22"/>
          <w:szCs w:val="22"/>
        </w:rPr>
        <w:t>i</w:t>
      </w:r>
      <w:r w:rsidRPr="00A42CCE">
        <w:rPr>
          <w:rFonts w:cs="Times New Roman"/>
          <w:sz w:val="22"/>
          <w:szCs w:val="22"/>
        </w:rPr>
        <w:t xml:space="preserve">del v záruce přesáhne hranici 4 ks, je Prodávající povinen zaplatit Kupujícímu a Kupující je oprávněn účtovat Prodávajícímu pokutu ve výši 5.000,- Kč za každý i započatý den </w:t>
      </w:r>
      <w:proofErr w:type="spellStart"/>
      <w:r w:rsidRPr="00A42CCE">
        <w:rPr>
          <w:rFonts w:cs="Times New Roman"/>
          <w:sz w:val="22"/>
          <w:szCs w:val="22"/>
        </w:rPr>
        <w:t>nepr</w:t>
      </w:r>
      <w:r w:rsidRPr="00A42CCE">
        <w:rPr>
          <w:rFonts w:cs="Times New Roman"/>
          <w:sz w:val="22"/>
          <w:szCs w:val="22"/>
        </w:rPr>
        <w:t>o</w:t>
      </w:r>
      <w:r w:rsidRPr="00A42CCE">
        <w:rPr>
          <w:rFonts w:cs="Times New Roman"/>
          <w:sz w:val="22"/>
          <w:szCs w:val="22"/>
        </w:rPr>
        <w:lastRenderedPageBreak/>
        <w:t>vozovatelnosti</w:t>
      </w:r>
      <w:proofErr w:type="spellEnd"/>
      <w:r w:rsidRPr="00A42CCE">
        <w:rPr>
          <w:rFonts w:cs="Times New Roman"/>
          <w:sz w:val="22"/>
          <w:szCs w:val="22"/>
        </w:rPr>
        <w:t xml:space="preserve">, a to za </w:t>
      </w:r>
      <w:r w:rsidR="00E64C48" w:rsidRPr="00A42CCE">
        <w:rPr>
          <w:rFonts w:cs="Times New Roman"/>
          <w:sz w:val="22"/>
          <w:szCs w:val="22"/>
        </w:rPr>
        <w:t xml:space="preserve">páté a každé další </w:t>
      </w:r>
      <w:proofErr w:type="spellStart"/>
      <w:r w:rsidR="00E64C48" w:rsidRPr="00A42CCE">
        <w:rPr>
          <w:rFonts w:cs="Times New Roman"/>
          <w:sz w:val="22"/>
          <w:szCs w:val="22"/>
        </w:rPr>
        <w:t>neprovozovatelné</w:t>
      </w:r>
      <w:proofErr w:type="spellEnd"/>
      <w:r w:rsidR="00E64C48" w:rsidRPr="00A42CCE">
        <w:rPr>
          <w:rFonts w:cs="Times New Roman"/>
          <w:sz w:val="22"/>
          <w:szCs w:val="22"/>
        </w:rPr>
        <w:t xml:space="preserve"> </w:t>
      </w:r>
      <w:r w:rsidRPr="00A42CCE">
        <w:rPr>
          <w:rFonts w:cs="Times New Roman"/>
          <w:sz w:val="22"/>
          <w:szCs w:val="22"/>
        </w:rPr>
        <w:t xml:space="preserve">vozidlo. </w:t>
      </w:r>
      <w:r w:rsidR="003E464D" w:rsidRPr="00A42CCE">
        <w:rPr>
          <w:rFonts w:cs="Times New Roman"/>
          <w:sz w:val="22"/>
          <w:szCs w:val="22"/>
        </w:rPr>
        <w:t>Počátek neprovoz</w:t>
      </w:r>
      <w:r w:rsidR="003E464D" w:rsidRPr="00A42CCE">
        <w:rPr>
          <w:rFonts w:cs="Times New Roman"/>
          <w:sz w:val="22"/>
          <w:szCs w:val="22"/>
        </w:rPr>
        <w:t>u</w:t>
      </w:r>
      <w:r w:rsidR="003E464D" w:rsidRPr="00A42CCE">
        <w:rPr>
          <w:rFonts w:cs="Times New Roman"/>
          <w:sz w:val="22"/>
          <w:szCs w:val="22"/>
        </w:rPr>
        <w:t xml:space="preserve">schopnosti vozidla je upraven v bodě </w:t>
      </w:r>
      <w:proofErr w:type="gramStart"/>
      <w:r w:rsidR="003E464D" w:rsidRPr="00A42CCE">
        <w:rPr>
          <w:rFonts w:cs="Times New Roman"/>
          <w:sz w:val="22"/>
          <w:szCs w:val="22"/>
        </w:rPr>
        <w:t>9.5. smlouvy</w:t>
      </w:r>
      <w:proofErr w:type="gramEnd"/>
      <w:r w:rsidR="003E464D" w:rsidRPr="00A42CCE">
        <w:rPr>
          <w:rFonts w:cs="Times New Roman"/>
          <w:sz w:val="22"/>
          <w:szCs w:val="22"/>
        </w:rPr>
        <w:t xml:space="preserve">. </w:t>
      </w:r>
      <w:r w:rsidRPr="00A42CCE">
        <w:rPr>
          <w:rFonts w:cs="Times New Roman"/>
          <w:sz w:val="22"/>
          <w:szCs w:val="22"/>
        </w:rPr>
        <w:t>Smluvní pokuta dle tohoto ustanovení nebude po Prodávajícím uplatňována v případě zapůjčení náhradního vozidla shodných n</w:t>
      </w:r>
      <w:r w:rsidRPr="00A42CCE">
        <w:rPr>
          <w:rFonts w:cs="Times New Roman"/>
          <w:sz w:val="22"/>
          <w:szCs w:val="22"/>
        </w:rPr>
        <w:t>e</w:t>
      </w:r>
      <w:r w:rsidRPr="00A42CCE">
        <w:rPr>
          <w:rFonts w:cs="Times New Roman"/>
          <w:sz w:val="22"/>
          <w:szCs w:val="22"/>
        </w:rPr>
        <w:t>bo obdobných technických parametrů vybaveného řídícím a informačním systémem Kup</w:t>
      </w:r>
      <w:r w:rsidRPr="00A42CCE">
        <w:rPr>
          <w:rFonts w:cs="Times New Roman"/>
          <w:sz w:val="22"/>
          <w:szCs w:val="22"/>
        </w:rPr>
        <w:t>u</w:t>
      </w:r>
      <w:r w:rsidRPr="00A42CCE">
        <w:rPr>
          <w:rFonts w:cs="Times New Roman"/>
          <w:sz w:val="22"/>
          <w:szCs w:val="22"/>
        </w:rPr>
        <w:t>jícího. Nárok na zaplacení smluvní pokuty Kupujícímu nevznikne tehdy, jestliže k porušení povinnosti Prodávajícího došlo v důsledku vyšší moci.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kupujícího od smlouvy</w:t>
      </w:r>
      <w:r w:rsidR="00DD3854" w:rsidRPr="00A42CCE">
        <w:rPr>
          <w:rFonts w:cs="Times New Roman"/>
          <w:sz w:val="22"/>
          <w:szCs w:val="22"/>
        </w:rPr>
        <w:t xml:space="preserve"> </w:t>
      </w:r>
      <w:r w:rsidRPr="00A42CCE">
        <w:rPr>
          <w:rFonts w:cs="Times New Roman"/>
          <w:sz w:val="22"/>
          <w:szCs w:val="22"/>
        </w:rPr>
        <w:t>z důvodu na straně prodávajícího, je kupující oprávněn účtovat prodávajícímu náhradu jím způsobené a prokázané škody</w:t>
      </w:r>
      <w:r w:rsidR="000C049D"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prodávajícího od smlouvy z důvodu na straně kupujícího, je prodáv</w:t>
      </w:r>
      <w:r w:rsidRPr="00A42CCE">
        <w:rPr>
          <w:rFonts w:cs="Times New Roman"/>
          <w:sz w:val="22"/>
          <w:szCs w:val="22"/>
        </w:rPr>
        <w:t>a</w:t>
      </w:r>
      <w:r w:rsidRPr="00A42CCE">
        <w:rPr>
          <w:rFonts w:cs="Times New Roman"/>
          <w:sz w:val="22"/>
          <w:szCs w:val="22"/>
        </w:rPr>
        <w:t>jící oprávněn účtovat kupujícímu prokázané náklady výroby</w:t>
      </w:r>
      <w:r w:rsidR="00AD390F" w:rsidRPr="00A42CCE">
        <w:rPr>
          <w:rFonts w:cs="Times New Roman"/>
          <w:sz w:val="22"/>
          <w:szCs w:val="22"/>
        </w:rPr>
        <w:t>.</w:t>
      </w:r>
      <w:r w:rsidRPr="00A42CCE">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 případ prodlení s placením faktur </w:t>
      </w:r>
      <w:r w:rsidR="00C249DF" w:rsidRPr="00A42CCE">
        <w:rPr>
          <w:rFonts w:cs="Times New Roman"/>
          <w:sz w:val="22"/>
          <w:szCs w:val="22"/>
        </w:rPr>
        <w:t xml:space="preserve">si </w:t>
      </w:r>
      <w:r w:rsidR="00E56252" w:rsidRPr="00A42CCE">
        <w:rPr>
          <w:rFonts w:cs="Times New Roman"/>
          <w:sz w:val="22"/>
          <w:szCs w:val="22"/>
        </w:rPr>
        <w:t xml:space="preserve">smluvní strany </w:t>
      </w:r>
      <w:r w:rsidRPr="00A42CCE">
        <w:rPr>
          <w:rFonts w:cs="Times New Roman"/>
          <w:sz w:val="22"/>
          <w:szCs w:val="22"/>
        </w:rPr>
        <w:t xml:space="preserve">sjednávají smluvní úrok z prodlení ve výši 0,05 % </w:t>
      </w:r>
      <w:r w:rsidR="00E56252" w:rsidRPr="00A42CCE">
        <w:rPr>
          <w:rFonts w:cs="Times New Roman"/>
          <w:sz w:val="22"/>
          <w:szCs w:val="22"/>
        </w:rPr>
        <w:t>z dlužné částky</w:t>
      </w:r>
      <w:r w:rsidR="00AA1BCB" w:rsidRPr="00A42CCE">
        <w:rPr>
          <w:rFonts w:cs="Times New Roman"/>
          <w:sz w:val="22"/>
          <w:szCs w:val="22"/>
        </w:rPr>
        <w:t xml:space="preserve"> </w:t>
      </w:r>
      <w:r w:rsidRPr="00A42CCE">
        <w:rPr>
          <w:rFonts w:cs="Times New Roman"/>
          <w:sz w:val="22"/>
          <w:szCs w:val="22"/>
        </w:rPr>
        <w:t>za každý den prodlení.</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254C2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V případě, že prodávající nepotvrd</w:t>
      </w:r>
      <w:r w:rsidRPr="00CB68D2">
        <w:rPr>
          <w:rFonts w:cs="Times New Roman"/>
          <w:sz w:val="22"/>
          <w:szCs w:val="22"/>
        </w:rPr>
        <w:t xml:space="preserve">í přijetí Objednávky bez zbytečného odkladu, nejpozději do tří (3) pracovních dnů od jejího obdržení podle bodu </w:t>
      </w:r>
      <w:proofErr w:type="gramStart"/>
      <w:r w:rsidRPr="00CB68D2">
        <w:rPr>
          <w:rFonts w:cs="Times New Roman"/>
          <w:sz w:val="22"/>
          <w:szCs w:val="22"/>
        </w:rPr>
        <w:t>5.1. smlouvy</w:t>
      </w:r>
      <w:proofErr w:type="gramEnd"/>
      <w:r w:rsidRPr="00CB68D2">
        <w:rPr>
          <w:rFonts w:cs="Times New Roman"/>
          <w:sz w:val="22"/>
          <w:szCs w:val="22"/>
        </w:rPr>
        <w:t>, zavazuje se uhradit smluvní pokutu ve výši 5.000,- Kč za každý započatý den prodlení se splněním této povi</w:t>
      </w:r>
      <w:r w:rsidRPr="00CB68D2">
        <w:rPr>
          <w:rFonts w:cs="Times New Roman"/>
          <w:sz w:val="22"/>
          <w:szCs w:val="22"/>
        </w:rPr>
        <w:t>n</w:t>
      </w:r>
      <w:r w:rsidRPr="00CB68D2">
        <w:rPr>
          <w:rFonts w:cs="Times New Roman"/>
          <w:sz w:val="22"/>
          <w:szCs w:val="22"/>
        </w:rPr>
        <w:t>nosti.</w:t>
      </w:r>
    </w:p>
    <w:p w:rsidR="00645F99" w:rsidRDefault="00645F99">
      <w:pPr>
        <w:pStyle w:val="Odstavecseseznamem"/>
        <w:rPr>
          <w:sz w:val="22"/>
          <w:szCs w:val="22"/>
        </w:rPr>
      </w:pPr>
    </w:p>
    <w:p w:rsidR="00C32374" w:rsidRPr="00A42CCE" w:rsidRDefault="005972F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w:t>
      </w:r>
      <w:r w:rsidRPr="00A42CCE">
        <w:rPr>
          <w:rFonts w:cs="Times New Roman"/>
          <w:sz w:val="22"/>
          <w:szCs w:val="22"/>
        </w:rPr>
        <w:t>d</w:t>
      </w:r>
      <w:r w:rsidRPr="00A42CCE">
        <w:rPr>
          <w:rFonts w:cs="Times New Roman"/>
          <w:sz w:val="22"/>
          <w:szCs w:val="22"/>
        </w:rPr>
        <w:t>stoupit od kupní smlouvy druhé smluvní straně. Odstoupení od kupní smlouvy se nedotkne případného nároku na náhradu škody vzniklé porušením smlouvy nebo nároku na zaplacení smluvních pokut.</w:t>
      </w:r>
    </w:p>
    <w:p w:rsidR="00640B24" w:rsidRPr="00A42CCE" w:rsidRDefault="00640B24">
      <w:pPr>
        <w:pStyle w:val="Odstavecseseznamem"/>
        <w:rPr>
          <w:sz w:val="22"/>
          <w:szCs w:val="22"/>
        </w:rPr>
      </w:pPr>
    </w:p>
    <w:p w:rsidR="009F36C5"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Uplatněním jakékoliv smluvní pokuty není nijak dotčeno právo na náhradu vzniklé škody a ušlý zisk v celém rozsahu způsobené škody. Uplatněním nároku na zaplacení smluvní p</w:t>
      </w:r>
      <w:r w:rsidRPr="00A42CCE">
        <w:rPr>
          <w:rFonts w:cs="Times New Roman"/>
          <w:sz w:val="22"/>
          <w:szCs w:val="22"/>
        </w:rPr>
        <w:t>o</w:t>
      </w:r>
      <w:r w:rsidRPr="00A42CCE">
        <w:rPr>
          <w:rFonts w:cs="Times New Roman"/>
          <w:sz w:val="22"/>
          <w:szCs w:val="22"/>
        </w:rPr>
        <w:t>kuty ani jejím skutečným uhrazením nezanikne povinnost prodávajícího splnit povinnost, jejíž plnění bylo zajištěno smluvní pokutou, a prodávající tak bude i nadále povinen ke sp</w:t>
      </w:r>
      <w:r w:rsidRPr="00A42CCE">
        <w:rPr>
          <w:rFonts w:cs="Times New Roman"/>
          <w:sz w:val="22"/>
          <w:szCs w:val="22"/>
        </w:rPr>
        <w:t>l</w:t>
      </w:r>
      <w:r w:rsidRPr="00A42CCE">
        <w:rPr>
          <w:rFonts w:cs="Times New Roman"/>
          <w:sz w:val="22"/>
          <w:szCs w:val="22"/>
        </w:rPr>
        <w:t>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w:t>
      </w:r>
      <w:r w:rsidRPr="00A42CCE">
        <w:rPr>
          <w:rFonts w:cs="Times New Roman"/>
          <w:sz w:val="22"/>
          <w:szCs w:val="22"/>
        </w:rPr>
        <w:t>ě</w:t>
      </w:r>
      <w:r w:rsidRPr="00A42CCE">
        <w:rPr>
          <w:rFonts w:cs="Times New Roman"/>
          <w:sz w:val="22"/>
          <w:szCs w:val="22"/>
        </w:rPr>
        <w:t>ně některých souvisejících zákonů - peněžní prostředky státního rozpočtu, státních finan</w:t>
      </w:r>
      <w:r w:rsidRPr="00A42CCE">
        <w:rPr>
          <w:rFonts w:cs="Times New Roman"/>
          <w:sz w:val="22"/>
          <w:szCs w:val="22"/>
        </w:rPr>
        <w:t>č</w:t>
      </w:r>
      <w:r w:rsidRPr="00A42CCE">
        <w:rPr>
          <w:rFonts w:cs="Times New Roman"/>
          <w:sz w:val="22"/>
          <w:szCs w:val="22"/>
        </w:rPr>
        <w:t>ních aktiv nebo národního fondu poskytnuté právnickým nebo fyzickým osobám na stan</w:t>
      </w:r>
      <w:r w:rsidRPr="00A42CCE">
        <w:rPr>
          <w:rFonts w:cs="Times New Roman"/>
          <w:sz w:val="22"/>
          <w:szCs w:val="22"/>
        </w:rPr>
        <w:t>o</w:t>
      </w:r>
      <w:r w:rsidRPr="00A42CCE">
        <w:rPr>
          <w:rFonts w:cs="Times New Roman"/>
          <w:sz w:val="22"/>
          <w:szCs w:val="22"/>
        </w:rPr>
        <w:t xml:space="preserve">vený účel) ze strany třetího subjektu – zejména z evropských fondů, jestliže je toto snížení nebo nepřiznání poskytnutí dotace způsobeno prodlením nebo jiným porušením této kupní smlouvy ze strany prodávajícího. </w:t>
      </w:r>
      <w:r w:rsidR="00A36B61" w:rsidRPr="00A42CCE">
        <w:rPr>
          <w:rFonts w:cs="Times New Roman"/>
          <w:sz w:val="22"/>
          <w:szCs w:val="22"/>
        </w:rPr>
        <w:t>Za škodu ve smyslu této kupní smlouvy se považuje také smluvní pokuta, kterou bude muset kupující zaplatit za porušení povinnosti při plnění z</w:t>
      </w:r>
      <w:r w:rsidR="00A36B61" w:rsidRPr="00A42CCE">
        <w:rPr>
          <w:rFonts w:cs="Times New Roman"/>
          <w:sz w:val="22"/>
          <w:szCs w:val="22"/>
        </w:rPr>
        <w:t>á</w:t>
      </w:r>
      <w:r w:rsidR="00A36B61" w:rsidRPr="00A42CCE">
        <w:rPr>
          <w:rFonts w:cs="Times New Roman"/>
          <w:sz w:val="22"/>
          <w:szCs w:val="22"/>
        </w:rPr>
        <w:t>vazku veřejné služby v přepravě cestujících (např. za nevypravení spoje).</w:t>
      </w:r>
    </w:p>
    <w:p w:rsidR="00244199" w:rsidRPr="00A42CCE" w:rsidRDefault="00244199" w:rsidP="00244199">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7203A" w:rsidRPr="00A42CCE" w:rsidRDefault="0097203A">
      <w:pPr>
        <w:pStyle w:val="ZkladntextIMP"/>
        <w:suppressAutoHyphens w:val="0"/>
        <w:overflowPunct w:val="0"/>
        <w:autoSpaceDE w:val="0"/>
        <w:autoSpaceDN w:val="0"/>
        <w:adjustRightInd w:val="0"/>
        <w:spacing w:line="240" w:lineRule="auto"/>
        <w:jc w:val="both"/>
        <w:textAlignment w:val="baseline"/>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Zvláštní ujednání</w:t>
      </w:r>
    </w:p>
    <w:bookmarkEnd w:id="1"/>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color w:val="000000"/>
          <w:sz w:val="22"/>
          <w:szCs w:val="22"/>
        </w:rPr>
      </w:pPr>
      <w:r w:rsidRPr="00A42CCE">
        <w:rPr>
          <w:rFonts w:cs="Times New Roman"/>
          <w:sz w:val="22"/>
          <w:szCs w:val="22"/>
        </w:rPr>
        <w:t>Prodávající ani kupující nenesou odpovědnost za nesplnění svých smluvních závazků v důsledku vyšší moci. Pod pojmem vyšší moc se rozumí působení nepředvídatelných ud</w:t>
      </w:r>
      <w:r w:rsidRPr="00A42CCE">
        <w:rPr>
          <w:rFonts w:cs="Times New Roman"/>
          <w:sz w:val="22"/>
          <w:szCs w:val="22"/>
        </w:rPr>
        <w:t>á</w:t>
      </w:r>
      <w:r w:rsidRPr="00A42CCE">
        <w:rPr>
          <w:rFonts w:cs="Times New Roman"/>
          <w:sz w:val="22"/>
          <w:szCs w:val="22"/>
        </w:rPr>
        <w:t xml:space="preserve">lostí, </w:t>
      </w:r>
      <w:r w:rsidRPr="00CC5083">
        <w:rPr>
          <w:rFonts w:cs="Times New Roman"/>
          <w:sz w:val="22"/>
          <w:szCs w:val="22"/>
        </w:rPr>
        <w:t xml:space="preserve">vyskytnuvších se po </w:t>
      </w:r>
      <w:r w:rsidR="003C5F32" w:rsidRPr="00CC5083">
        <w:rPr>
          <w:rFonts w:cs="Times New Roman"/>
          <w:sz w:val="22"/>
          <w:szCs w:val="22"/>
        </w:rPr>
        <w:t xml:space="preserve">účinnosti </w:t>
      </w:r>
      <w:r w:rsidRPr="00CC5083">
        <w:rPr>
          <w:rFonts w:cs="Times New Roman"/>
          <w:sz w:val="22"/>
          <w:szCs w:val="22"/>
        </w:rPr>
        <w:t>smlouvy, které</w:t>
      </w:r>
      <w:r w:rsidRPr="00A42CCE">
        <w:rPr>
          <w:rFonts w:cs="Times New Roman"/>
          <w:sz w:val="22"/>
          <w:szCs w:val="22"/>
        </w:rPr>
        <w:t xml:space="preserve">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w:t>
      </w:r>
      <w:r w:rsidR="00D640D3" w:rsidRPr="00A42CCE">
        <w:rPr>
          <w:rFonts w:cs="Times New Roman"/>
          <w:sz w:val="22"/>
          <w:szCs w:val="22"/>
        </w:rPr>
        <w:t xml:space="preserve"> </w:t>
      </w:r>
      <w:r w:rsidR="00FF450F" w:rsidRPr="00A42CCE">
        <w:rPr>
          <w:rFonts w:cs="Times New Roman"/>
          <w:sz w:val="22"/>
          <w:szCs w:val="22"/>
        </w:rPr>
        <w:t>Smluvní strana, na kterou p</w:t>
      </w:r>
      <w:r w:rsidR="00FF450F" w:rsidRPr="00A42CCE">
        <w:rPr>
          <w:rFonts w:cs="Times New Roman"/>
          <w:sz w:val="22"/>
          <w:szCs w:val="22"/>
        </w:rPr>
        <w:t>ů</w:t>
      </w:r>
      <w:r w:rsidR="00FF450F" w:rsidRPr="00A42CCE">
        <w:rPr>
          <w:rFonts w:cs="Times New Roman"/>
          <w:sz w:val="22"/>
          <w:szCs w:val="22"/>
        </w:rPr>
        <w:t>sobí případ vyšší moci, musí učinit patřičná opatření pro omezení nebo minimalizaci d</w:t>
      </w:r>
      <w:r w:rsidR="00FF450F" w:rsidRPr="00A42CCE">
        <w:rPr>
          <w:rFonts w:cs="Times New Roman"/>
          <w:sz w:val="22"/>
          <w:szCs w:val="22"/>
        </w:rPr>
        <w:t>ů</w:t>
      </w:r>
      <w:r w:rsidR="00FF450F" w:rsidRPr="00A42CCE">
        <w:rPr>
          <w:rFonts w:cs="Times New Roman"/>
          <w:sz w:val="22"/>
          <w:szCs w:val="22"/>
        </w:rPr>
        <w:lastRenderedPageBreak/>
        <w:t>sledků těchto událostí a k tomu musí předložit podrobný plán druhé straně. Prodávající a kupující se zavazují spolupracovat při předcházení zpoždění nebo jakýmkoliv jiným n</w:t>
      </w:r>
      <w:r w:rsidR="00FF450F" w:rsidRPr="00A42CCE">
        <w:rPr>
          <w:rFonts w:cs="Times New Roman"/>
          <w:sz w:val="22"/>
          <w:szCs w:val="22"/>
        </w:rPr>
        <w:t>á</w:t>
      </w:r>
      <w:r w:rsidR="00FF450F" w:rsidRPr="00A42CCE">
        <w:rPr>
          <w:rFonts w:cs="Times New Roman"/>
          <w:sz w:val="22"/>
          <w:szCs w:val="22"/>
        </w:rPr>
        <w:t>sledkům.</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color w:val="000000"/>
          <w:sz w:val="22"/>
          <w:szCs w:val="22"/>
        </w:rPr>
      </w:pPr>
    </w:p>
    <w:p w:rsidR="005A5B1C" w:rsidRPr="00A42CCE" w:rsidRDefault="00F10903">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AC7C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iCs/>
          <w:sz w:val="22"/>
          <w:szCs w:val="22"/>
        </w:rPr>
        <w:t>Práva a povinnosti plynoucí z této smlouvy nelze postoupit bez souhlasu druhé smluvní strany. V případě porušení tohoto ustanovení smlouvy některou ze smluvních stran je por</w:t>
      </w:r>
      <w:r w:rsidRPr="00A42CCE">
        <w:rPr>
          <w:iCs/>
          <w:sz w:val="22"/>
          <w:szCs w:val="22"/>
        </w:rPr>
        <w:t>u</w:t>
      </w:r>
      <w:r w:rsidRPr="00A42CCE">
        <w:rPr>
          <w:iCs/>
          <w:sz w:val="22"/>
          <w:szCs w:val="22"/>
        </w:rPr>
        <w:t>šitel povinen uhradit smluvní pokutu ve výši, která je rovna postupované částce, oprávněné druhé smluvní straně na základě písemné výzvy oprávněné druhé smluvní strany s formulací porušené povinnosti. To neplatí v případě postoupení finančních pohledávek</w:t>
      </w:r>
      <w:r w:rsidR="00A16E1B">
        <w:rPr>
          <w:iCs/>
          <w:sz w:val="22"/>
          <w:szCs w:val="22"/>
        </w:rPr>
        <w:t xml:space="preserve"> vzniklých plněním z této smlouvy </w:t>
      </w:r>
      <w:r w:rsidRPr="00A42CCE">
        <w:rPr>
          <w:iCs/>
          <w:sz w:val="22"/>
          <w:szCs w:val="22"/>
        </w:rPr>
        <w:t>finanční instituci (bance), např. formou faktoringu</w:t>
      </w:r>
      <w:r w:rsidR="00A16E1B">
        <w:rPr>
          <w:iCs/>
          <w:sz w:val="22"/>
          <w:szCs w:val="22"/>
        </w:rPr>
        <w:t>,</w:t>
      </w:r>
      <w:r w:rsidRPr="00A42CCE">
        <w:rPr>
          <w:iCs/>
          <w:sz w:val="22"/>
          <w:szCs w:val="22"/>
        </w:rPr>
        <w:t xml:space="preserve"> za předpokladu, že o postoupení pohledávky (pohledávek)   prodávající kupujícího</w:t>
      </w:r>
      <w:r w:rsidR="00A16E1B">
        <w:rPr>
          <w:iCs/>
          <w:sz w:val="22"/>
          <w:szCs w:val="22"/>
        </w:rPr>
        <w:t xml:space="preserve"> informuje</w:t>
      </w:r>
      <w:r w:rsidRPr="00A42CCE">
        <w:rPr>
          <w:iCs/>
          <w:sz w:val="22"/>
          <w:szCs w:val="22"/>
        </w:rPr>
        <w:t xml:space="preserve"> v</w:t>
      </w:r>
      <w:r w:rsidR="00A16E1B">
        <w:rPr>
          <w:iCs/>
          <w:sz w:val="22"/>
          <w:szCs w:val="22"/>
        </w:rPr>
        <w:t>e</w:t>
      </w:r>
      <w:r w:rsidRPr="00A42CCE">
        <w:rPr>
          <w:iCs/>
          <w:sz w:val="22"/>
          <w:szCs w:val="22"/>
        </w:rPr>
        <w:t>  lhůtě</w:t>
      </w:r>
      <w:r w:rsidR="00A16E1B">
        <w:rPr>
          <w:iCs/>
          <w:sz w:val="22"/>
          <w:szCs w:val="22"/>
        </w:rPr>
        <w:t xml:space="preserve"> min. 30 dnů</w:t>
      </w:r>
      <w:r w:rsidRPr="00A42CCE">
        <w:rPr>
          <w:iCs/>
          <w:sz w:val="22"/>
          <w:szCs w:val="22"/>
        </w:rPr>
        <w:t xml:space="preserve"> před splatností konkrétní pohledávky (konkrétních pohledávek).</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V případě, že některé ustanovení této </w:t>
      </w:r>
      <w:r w:rsidR="00EF58ED" w:rsidRPr="00A42CCE">
        <w:rPr>
          <w:rFonts w:cs="Times New Roman"/>
          <w:sz w:val="22"/>
          <w:szCs w:val="22"/>
        </w:rPr>
        <w:t xml:space="preserve">smlouvy </w:t>
      </w:r>
      <w:r w:rsidRPr="00A42CCE">
        <w:rPr>
          <w:rFonts w:cs="Times New Roman"/>
          <w:sz w:val="22"/>
          <w:szCs w:val="22"/>
        </w:rPr>
        <w:t>se ukáže neplatným, neúčinným či nevym</w:t>
      </w:r>
      <w:r w:rsidRPr="00A42CCE">
        <w:rPr>
          <w:rFonts w:cs="Times New Roman"/>
          <w:sz w:val="22"/>
          <w:szCs w:val="22"/>
        </w:rPr>
        <w:t>a</w:t>
      </w:r>
      <w:r w:rsidRPr="00A42CCE">
        <w:rPr>
          <w:rFonts w:cs="Times New Roman"/>
          <w:sz w:val="22"/>
          <w:szCs w:val="22"/>
        </w:rPr>
        <w:t xml:space="preserve">hatelným anebo některé ustanovení chybí, zůstávají ostatní ustanovení této </w:t>
      </w:r>
      <w:r w:rsidR="00EF58ED" w:rsidRPr="00A42CCE">
        <w:rPr>
          <w:rFonts w:cs="Times New Roman"/>
          <w:sz w:val="22"/>
          <w:szCs w:val="22"/>
        </w:rPr>
        <w:t xml:space="preserve">smlouvy </w:t>
      </w:r>
      <w:r w:rsidRPr="00A42CCE">
        <w:rPr>
          <w:rFonts w:cs="Times New Roman"/>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r w:rsidR="00FC6C48" w:rsidRPr="00A42CCE">
        <w:rPr>
          <w:rFonts w:cs="Times New Roman"/>
          <w:sz w:val="22"/>
          <w:szCs w:val="22"/>
        </w:rPr>
        <w:t>.</w:t>
      </w:r>
      <w:bookmarkStart w:id="3" w:name="InLink%201"/>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66B70" w:rsidRPr="00597D69"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597D69">
        <w:rPr>
          <w:rFonts w:cs="Times New Roman"/>
          <w:sz w:val="22"/>
          <w:szCs w:val="22"/>
        </w:rPr>
        <w:t xml:space="preserve">Smluvní strany se zavazují dodržovat základní požadavky k zajištění bezpečnosti práce a požární ochrany, které tvoří </w:t>
      </w:r>
      <w:r w:rsidR="00EF58ED" w:rsidRPr="00597D69">
        <w:rPr>
          <w:rFonts w:cs="Times New Roman"/>
          <w:sz w:val="22"/>
          <w:szCs w:val="22"/>
        </w:rPr>
        <w:t>P</w:t>
      </w:r>
      <w:r w:rsidRPr="00597D69">
        <w:rPr>
          <w:rFonts w:cs="Times New Roman"/>
          <w:sz w:val="22"/>
          <w:szCs w:val="22"/>
        </w:rPr>
        <w:t xml:space="preserve">řílohu č. </w:t>
      </w:r>
      <w:r w:rsidR="007D633C" w:rsidRPr="00597D69">
        <w:rPr>
          <w:rFonts w:cs="Times New Roman"/>
          <w:sz w:val="22"/>
          <w:szCs w:val="22"/>
        </w:rPr>
        <w:t>4</w:t>
      </w:r>
      <w:r w:rsidRPr="00597D69">
        <w:rPr>
          <w:rFonts w:cs="Times New Roman"/>
          <w:sz w:val="22"/>
          <w:szCs w:val="22"/>
        </w:rPr>
        <w:t xml:space="preserve"> </w:t>
      </w:r>
      <w:proofErr w:type="gramStart"/>
      <w:r w:rsidRPr="00597D69">
        <w:rPr>
          <w:rFonts w:cs="Times New Roman"/>
          <w:sz w:val="22"/>
          <w:szCs w:val="22"/>
        </w:rPr>
        <w:t>této</w:t>
      </w:r>
      <w:proofErr w:type="gramEnd"/>
      <w:r w:rsidRPr="00597D69">
        <w:rPr>
          <w:rFonts w:cs="Times New Roman"/>
          <w:sz w:val="22"/>
          <w:szCs w:val="22"/>
        </w:rPr>
        <w:t xml:space="preserve"> smlouvy.</w:t>
      </w:r>
      <w:r w:rsidR="00666B70" w:rsidRPr="00597D69">
        <w:rPr>
          <w:rFonts w:cs="Times New Roman"/>
          <w:sz w:val="22"/>
          <w:szCs w:val="22"/>
        </w:rPr>
        <w:t xml:space="preserve"> </w:t>
      </w:r>
    </w:p>
    <w:p w:rsidR="00DD1F02" w:rsidRPr="00597D69" w:rsidRDefault="00DD1F02">
      <w:pPr>
        <w:pStyle w:val="Odstavecseseznamem"/>
        <w:rPr>
          <w:sz w:val="22"/>
          <w:szCs w:val="22"/>
        </w:rPr>
      </w:pPr>
    </w:p>
    <w:p w:rsidR="003D76FC" w:rsidRPr="00597D69"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597D69">
        <w:rPr>
          <w:rFonts w:cs="Times New Roman"/>
          <w:sz w:val="22"/>
          <w:szCs w:val="22"/>
        </w:rPr>
        <w:t xml:space="preserve">V případě, že bude předmět smlouvy spolufinancován z dotace, pak prodávající  umožní kupujícímu,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w:t>
      </w:r>
      <w:r w:rsidR="00621D8D" w:rsidRPr="00597D69">
        <w:rPr>
          <w:rFonts w:cs="Times New Roman"/>
          <w:sz w:val="22"/>
          <w:szCs w:val="22"/>
        </w:rPr>
        <w:t>P</w:t>
      </w:r>
      <w:r w:rsidR="003D76FC" w:rsidRPr="00597D69">
        <w:rPr>
          <w:sz w:val="22"/>
          <w:szCs w:val="22"/>
        </w:rPr>
        <w:t>rodávající</w:t>
      </w:r>
      <w:r w:rsidR="00621D8D" w:rsidRPr="00597D69">
        <w:rPr>
          <w:sz w:val="22"/>
          <w:szCs w:val="22"/>
        </w:rPr>
        <w:t xml:space="preserve"> je</w:t>
      </w:r>
      <w:r w:rsidR="003D76FC" w:rsidRPr="00597D69">
        <w:rPr>
          <w:sz w:val="22"/>
          <w:szCs w:val="22"/>
        </w:rPr>
        <w:t xml:space="preserve"> povinen uchovávat veškerou dokumentaci související s realizací projektu včetně účetních dokladů minimálně </w:t>
      </w:r>
      <w:r w:rsidR="009972F5" w:rsidRPr="00597D69">
        <w:rPr>
          <w:sz w:val="22"/>
          <w:szCs w:val="22"/>
        </w:rPr>
        <w:t>5 let od dodávky posledního vozidla</w:t>
      </w:r>
      <w:r w:rsidR="00912137">
        <w:rPr>
          <w:sz w:val="22"/>
          <w:szCs w:val="22"/>
        </w:rPr>
        <w:t>. Každá faktura musí být označena číslem projektu. Číslo projektu sdělí kupující prodávajícímu neprodleně po jeho obdržení od p</w:t>
      </w:r>
      <w:r w:rsidR="00912137">
        <w:rPr>
          <w:sz w:val="22"/>
          <w:szCs w:val="22"/>
        </w:rPr>
        <w:t>o</w:t>
      </w:r>
      <w:r w:rsidR="00912137">
        <w:rPr>
          <w:sz w:val="22"/>
          <w:szCs w:val="22"/>
        </w:rPr>
        <w:t xml:space="preserve">skytovatele dotace a to </w:t>
      </w:r>
      <w:r w:rsidR="00912137">
        <w:rPr>
          <w:rFonts w:cs="Times New Roman"/>
          <w:sz w:val="22"/>
          <w:szCs w:val="22"/>
        </w:rPr>
        <w:t xml:space="preserve">písemně. Za písemnou formu se pro tento účel považuje také fax nebo e-mailem. Kontaktní doručovací kontakt a adresa pro tuto stanovenou formu </w:t>
      </w:r>
      <w:proofErr w:type="gramStart"/>
      <w:r w:rsidR="00912137">
        <w:rPr>
          <w:rFonts w:cs="Times New Roman"/>
          <w:sz w:val="22"/>
          <w:szCs w:val="22"/>
        </w:rPr>
        <w:t>je</w:t>
      </w:r>
      <w:proofErr w:type="gramEnd"/>
      <w:r w:rsidR="00912137">
        <w:rPr>
          <w:rFonts w:cs="Times New Roman"/>
          <w:sz w:val="22"/>
          <w:szCs w:val="22"/>
        </w:rPr>
        <w:t>: ……………….., Tel.: ……………………., E-mail: ……………………</w:t>
      </w:r>
      <w:r w:rsidR="00912137">
        <w:rPr>
          <w:rFonts w:cs="Times New Roman"/>
          <w:i/>
          <w:color w:val="00B0F0"/>
          <w:sz w:val="22"/>
          <w:szCs w:val="22"/>
        </w:rPr>
        <w:t>(POZ. Doplní účastník. Poté poznámku vymažte)</w:t>
      </w:r>
    </w:p>
    <w:p w:rsidR="00DD1F02" w:rsidRPr="00597D69"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295DC0"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sz w:val="22"/>
          <w:szCs w:val="22"/>
        </w:rPr>
      </w:pPr>
      <w:r w:rsidRPr="00597D69">
        <w:rPr>
          <w:rFonts w:cs="Times New Roman"/>
          <w:sz w:val="22"/>
          <w:szCs w:val="22"/>
        </w:rPr>
        <w:t xml:space="preserve">Kupující se zavazuje poskytnout přiměřený přístup zástupcům prodávajícího, zástupcům poskytovatele dotace, </w:t>
      </w:r>
      <w:proofErr w:type="spellStart"/>
      <w:r w:rsidRPr="00597D69">
        <w:rPr>
          <w:rFonts w:cs="Times New Roman"/>
          <w:sz w:val="22"/>
          <w:szCs w:val="22"/>
        </w:rPr>
        <w:t>Auditního</w:t>
      </w:r>
      <w:proofErr w:type="spellEnd"/>
      <w:r w:rsidRPr="00597D69">
        <w:rPr>
          <w:rFonts w:cs="Times New Roman"/>
          <w:sz w:val="22"/>
          <w:szCs w:val="22"/>
        </w:rPr>
        <w:t xml:space="preserve"> subjektu či jiným příslušným kontrolním úřadům do míst a lokalit plnění smlouvy a k dokumentům týkajícím se technického a finančního řízení pr</w:t>
      </w:r>
      <w:r w:rsidRPr="00597D69">
        <w:rPr>
          <w:rFonts w:cs="Times New Roman"/>
          <w:sz w:val="22"/>
          <w:szCs w:val="22"/>
        </w:rPr>
        <w:t>o</w:t>
      </w:r>
      <w:r w:rsidRPr="00597D69">
        <w:rPr>
          <w:rFonts w:cs="Times New Roman"/>
          <w:sz w:val="22"/>
          <w:szCs w:val="22"/>
        </w:rPr>
        <w:t>jektu a učinit veškeré kroky pro usnadnění jejich práce.  Přístup bude těmto zástupcům umožněn</w:t>
      </w:r>
      <w:r w:rsidRPr="00A42CCE">
        <w:rPr>
          <w:rFonts w:cs="Times New Roman"/>
          <w:sz w:val="22"/>
          <w:szCs w:val="22"/>
        </w:rPr>
        <w:t xml:space="preserve"> na základě zachování mlčenlivosti ve vztahu k třetím stranám. Prodávající zajistí, aby dokumenty byly snadno přístupné a uložené tak, aby přezkoumání usnadnily</w:t>
      </w:r>
    </w:p>
    <w:p w:rsidR="00DD1F02"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Prodávající zaručuje, že práva výše uvedených kontrolních institucí provádět audity, kon</w:t>
      </w:r>
      <w:r w:rsidRPr="00A42CCE">
        <w:rPr>
          <w:rFonts w:cs="Times New Roman"/>
          <w:sz w:val="22"/>
          <w:szCs w:val="22"/>
        </w:rPr>
        <w:t>t</w:t>
      </w:r>
      <w:r w:rsidRPr="00A42CCE">
        <w:rPr>
          <w:rFonts w:cs="Times New Roman"/>
          <w:sz w:val="22"/>
          <w:szCs w:val="22"/>
        </w:rPr>
        <w:t>roly a ověření se budou stejnou měrou vztahovat, a to za stejných podmínek a podle ste</w:t>
      </w:r>
      <w:r w:rsidRPr="00A42CCE">
        <w:rPr>
          <w:rFonts w:cs="Times New Roman"/>
          <w:sz w:val="22"/>
          <w:szCs w:val="22"/>
        </w:rPr>
        <w:t>j</w:t>
      </w:r>
      <w:r w:rsidRPr="00A42CCE">
        <w:rPr>
          <w:rFonts w:cs="Times New Roman"/>
          <w:sz w:val="22"/>
          <w:szCs w:val="22"/>
        </w:rPr>
        <w:t>ných pravidel na jakéhokoli subdodavatele či jakoukoli jinou stranu, která má pr</w:t>
      </w:r>
      <w:r w:rsidR="00F56800" w:rsidRPr="00A42CCE">
        <w:rPr>
          <w:rFonts w:cs="Times New Roman"/>
          <w:sz w:val="22"/>
          <w:szCs w:val="22"/>
        </w:rPr>
        <w:t xml:space="preserve">ospěch z finančních prostředků poskytnutých v rámci této smlouvy. </w:t>
      </w:r>
    </w:p>
    <w:p w:rsidR="00DD1F02" w:rsidRPr="00A42CCE"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AA1BCB" w:rsidRDefault="00AA1BCB">
      <w:pPr>
        <w:pStyle w:val="WW-ZkladntextIMP"/>
        <w:spacing w:line="240" w:lineRule="auto"/>
        <w:rPr>
          <w:rFonts w:cs="Times New Roman"/>
          <w:color w:val="000000"/>
          <w:sz w:val="22"/>
          <w:szCs w:val="22"/>
        </w:rPr>
      </w:pPr>
    </w:p>
    <w:p w:rsidR="00406DB1" w:rsidRDefault="00406DB1">
      <w:pPr>
        <w:pStyle w:val="WW-ZkladntextIMP"/>
        <w:spacing w:line="240" w:lineRule="auto"/>
        <w:rPr>
          <w:rFonts w:cs="Times New Roman"/>
          <w:color w:val="000000"/>
          <w:sz w:val="22"/>
          <w:szCs w:val="22"/>
        </w:rPr>
      </w:pPr>
    </w:p>
    <w:p w:rsidR="005E4178" w:rsidRPr="00A42CCE" w:rsidRDefault="005E4178">
      <w:pPr>
        <w:pStyle w:val="WW-ZkladntextIMP"/>
        <w:spacing w:line="240" w:lineRule="auto"/>
        <w:rPr>
          <w:rFonts w:cs="Times New Roman"/>
          <w:color w:val="000000"/>
          <w:sz w:val="22"/>
          <w:szCs w:val="22"/>
        </w:rPr>
      </w:pPr>
    </w:p>
    <w:p w:rsidR="00773AC3" w:rsidRPr="00A42CCE" w:rsidRDefault="00F56800">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 xml:space="preserve"> Závěrečná ustanovení</w:t>
      </w:r>
    </w:p>
    <w:p w:rsidR="005A5B1C" w:rsidRPr="00A42CCE" w:rsidRDefault="00F5680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Není-li ve smlouvě uvedeno jinak, tak změny nebo doplňky této smlouvy je možno provést pouze písemně formou číslovaných dodatků odsouhlasených a podepsaných oběma s</w:t>
      </w:r>
      <w:r w:rsidR="00DF0E8C" w:rsidRPr="00A42CCE">
        <w:rPr>
          <w:rFonts w:cs="Times New Roman"/>
          <w:sz w:val="22"/>
          <w:szCs w:val="22"/>
        </w:rPr>
        <w:t>tr</w:t>
      </w:r>
      <w:r w:rsidR="00DF0E8C" w:rsidRPr="00A42CCE">
        <w:rPr>
          <w:rFonts w:cs="Times New Roman"/>
          <w:sz w:val="22"/>
          <w:szCs w:val="22"/>
        </w:rPr>
        <w:t>a</w:t>
      </w:r>
      <w:r w:rsidR="00DF0E8C" w:rsidRPr="00A42CCE">
        <w:rPr>
          <w:rFonts w:cs="Times New Roman"/>
          <w:sz w:val="22"/>
          <w:szCs w:val="22"/>
        </w:rPr>
        <w:t>nami.</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B42E9A" w:rsidRPr="00A42CCE" w:rsidRDefault="00B42E9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Veškerá korespondence a písemné materiály budou vyhotoveny v českém jazyce.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w:t>
      </w:r>
      <w:r w:rsidRPr="00A42CCE">
        <w:rPr>
          <w:rFonts w:cs="Times New Roman"/>
          <w:sz w:val="22"/>
          <w:szCs w:val="22"/>
        </w:rPr>
        <w:t>z</w:t>
      </w:r>
      <w:r w:rsidRPr="00A42CCE">
        <w:rPr>
          <w:rFonts w:cs="Times New Roman"/>
          <w:sz w:val="22"/>
          <w:szCs w:val="22"/>
        </w:rPr>
        <w:t xml:space="preserve">hodnutí </w:t>
      </w:r>
      <w:r w:rsidR="008F7784" w:rsidRPr="00A42CCE">
        <w:rPr>
          <w:rFonts w:cs="Times New Roman"/>
          <w:sz w:val="22"/>
          <w:szCs w:val="22"/>
        </w:rPr>
        <w:t xml:space="preserve">soudní </w:t>
      </w:r>
      <w:r w:rsidRPr="00A42CCE">
        <w:rPr>
          <w:rFonts w:cs="Times New Roman"/>
          <w:sz w:val="22"/>
          <w:szCs w:val="22"/>
        </w:rPr>
        <w:t xml:space="preserve">cestou, kdy místně </w:t>
      </w:r>
      <w:r w:rsidR="0097203A" w:rsidRPr="00A42CCE">
        <w:rPr>
          <w:rFonts w:cs="Times New Roman"/>
          <w:sz w:val="22"/>
          <w:szCs w:val="22"/>
        </w:rPr>
        <w:t>příslušným bude</w:t>
      </w:r>
      <w:r w:rsidR="0004780F" w:rsidRPr="00A42CCE">
        <w:rPr>
          <w:rFonts w:cs="Times New Roman"/>
          <w:sz w:val="22"/>
          <w:szCs w:val="22"/>
        </w:rPr>
        <w:t xml:space="preserve"> soud v Ostravě,</w:t>
      </w:r>
      <w:r w:rsidR="00AA1BCB"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to podle věcné př</w:t>
      </w:r>
      <w:r w:rsidRPr="00A42CCE">
        <w:rPr>
          <w:rFonts w:cs="Times New Roman"/>
          <w:sz w:val="22"/>
          <w:szCs w:val="22"/>
        </w:rPr>
        <w:t>í</w:t>
      </w:r>
      <w:r w:rsidRPr="00A42CCE">
        <w:rPr>
          <w:rFonts w:cs="Times New Roman"/>
          <w:sz w:val="22"/>
          <w:szCs w:val="22"/>
        </w:rPr>
        <w:t>slušnosti soudu prvního stupně</w:t>
      </w:r>
      <w:r w:rsidR="008F7784" w:rsidRPr="00A42CCE">
        <w:rPr>
          <w:rFonts w:cs="Times New Roman"/>
          <w:sz w:val="22"/>
          <w:szCs w:val="22"/>
        </w:rPr>
        <w:t>, a rozhodným právem je české právo</w:t>
      </w:r>
      <w:r w:rsidRPr="00A42CCE">
        <w:rPr>
          <w:rFonts w:cs="Times New Roman"/>
          <w:sz w:val="22"/>
          <w:szCs w:val="22"/>
        </w:rPr>
        <w:t>.</w:t>
      </w:r>
      <w:r w:rsidR="008F7784" w:rsidRPr="00A42CCE">
        <w:rPr>
          <w:rFonts w:cs="Times New Roman"/>
          <w:sz w:val="22"/>
          <w:szCs w:val="22"/>
        </w:rPr>
        <w:t xml:space="preserve"> Úmluva OSN o smlouvách o mezinárodní koupi zboží se nepoužije.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4835F1">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a právní poměry z této smlouvy vyplývající, vznikající</w:t>
      </w:r>
      <w:r w:rsidR="00FC6C48"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 xml:space="preserve">související, se řídí </w:t>
      </w:r>
      <w:r w:rsidR="008F7784" w:rsidRPr="00A42CCE">
        <w:rPr>
          <w:rFonts w:cs="Times New Roman"/>
          <w:sz w:val="22"/>
          <w:szCs w:val="22"/>
        </w:rPr>
        <w:t>platnými právními předpisy České republiky</w:t>
      </w:r>
      <w:r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45F9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Prodávající podpisem této smlouvy bere na vědomí, že Dopravní podnik Ostrava a.s. je povinným subjektem v souladu se zákonem č. 106/1999 Sb., o svobodném přístupu k i</w:t>
      </w:r>
      <w:r w:rsidRPr="00254C29">
        <w:rPr>
          <w:rFonts w:cs="Times New Roman"/>
          <w:sz w:val="22"/>
          <w:szCs w:val="22"/>
        </w:rPr>
        <w:t>n</w:t>
      </w:r>
      <w:r w:rsidRPr="00254C29">
        <w:rPr>
          <w:rFonts w:cs="Times New Roman"/>
          <w:sz w:val="22"/>
          <w:szCs w:val="22"/>
        </w:rPr>
        <w:t>formacím (dále také jen „zákon“) a v souladu a za podmínek stanovených v zákoně je p</w:t>
      </w:r>
      <w:r w:rsidRPr="00254C29">
        <w:rPr>
          <w:rFonts w:cs="Times New Roman"/>
          <w:sz w:val="22"/>
          <w:szCs w:val="22"/>
        </w:rPr>
        <w:t>o</w:t>
      </w:r>
      <w:r w:rsidRPr="00254C29">
        <w:rPr>
          <w:rFonts w:cs="Times New Roman"/>
          <w:sz w:val="22"/>
          <w:szCs w:val="22"/>
        </w:rPr>
        <w:t>vinen tuto smlouvu, příp. informace v ní obsažené nebo z ní vyplývající zveřejnit. Inform</w:t>
      </w:r>
      <w:r w:rsidRPr="00254C29">
        <w:rPr>
          <w:rFonts w:cs="Times New Roman"/>
          <w:sz w:val="22"/>
          <w:szCs w:val="22"/>
        </w:rPr>
        <w:t>a</w:t>
      </w:r>
      <w:r w:rsidRPr="00254C29">
        <w:rPr>
          <w:rFonts w:cs="Times New Roman"/>
          <w:sz w:val="22"/>
          <w:szCs w:val="22"/>
        </w:rPr>
        <w:t>ce, které je povinen Dopravní podnik Ostrava a.s. zveřejnit, se nepovažují za obchodní t</w:t>
      </w:r>
      <w:r w:rsidRPr="00254C29">
        <w:rPr>
          <w:rFonts w:cs="Times New Roman"/>
          <w:sz w:val="22"/>
          <w:szCs w:val="22"/>
        </w:rPr>
        <w:t>a</w:t>
      </w:r>
      <w:r w:rsidRPr="00254C29">
        <w:rPr>
          <w:rFonts w:cs="Times New Roman"/>
          <w:sz w:val="22"/>
          <w:szCs w:val="22"/>
        </w:rPr>
        <w:t>jemství ve smyslu ustanovení § 504 zákona č. 89/2012 Sb., občanský zákoník, ani za d</w:t>
      </w:r>
      <w:r w:rsidRPr="00254C29">
        <w:rPr>
          <w:rFonts w:cs="Times New Roman"/>
          <w:sz w:val="22"/>
          <w:szCs w:val="22"/>
        </w:rPr>
        <w:t>ů</w:t>
      </w:r>
      <w:r w:rsidRPr="00254C29">
        <w:rPr>
          <w:rFonts w:cs="Times New Roman"/>
          <w:sz w:val="22"/>
          <w:szCs w:val="22"/>
        </w:rPr>
        <w:t xml:space="preserve">věrný údaj nebo sdělení ve smyslu ustanovení § 1730 odst. 2 občanského zákoníku. </w:t>
      </w:r>
    </w:p>
    <w:p w:rsidR="00645F99" w:rsidRDefault="00254C29">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254C29">
        <w:rPr>
          <w:rFonts w:cs="Times New Roman"/>
          <w:sz w:val="22"/>
          <w:szCs w:val="22"/>
        </w:rPr>
        <w:t xml:space="preserve">Podpisem této smlouvy dále bere  prodávající  na vědomí, že Dopravní podnik Ostrava a.s. je povinen za podmínek stanovených v zákoně č. 340/2015 Sb., o </w:t>
      </w:r>
      <w:proofErr w:type="gramStart"/>
      <w:r w:rsidRPr="00254C29">
        <w:rPr>
          <w:rFonts w:cs="Times New Roman"/>
          <w:sz w:val="22"/>
          <w:szCs w:val="22"/>
        </w:rPr>
        <w:t>registru  smluv</w:t>
      </w:r>
      <w:proofErr w:type="gramEnd"/>
      <w:r w:rsidRPr="00254C29">
        <w:rPr>
          <w:rFonts w:cs="Times New Roman"/>
          <w:sz w:val="22"/>
          <w:szCs w:val="22"/>
        </w:rPr>
        <w:t>,  zveře</w:t>
      </w:r>
      <w:r w:rsidRPr="00254C29">
        <w:rPr>
          <w:rFonts w:cs="Times New Roman"/>
          <w:sz w:val="22"/>
          <w:szCs w:val="22"/>
        </w:rPr>
        <w:t>j</w:t>
      </w:r>
      <w:r w:rsidRPr="00254C29">
        <w:rPr>
          <w:rFonts w:cs="Times New Roman"/>
          <w:sz w:val="22"/>
          <w:szCs w:val="22"/>
        </w:rPr>
        <w:t>ňovat smlouvy na Portálu veřejné správy v Registru smluv.</w:t>
      </w:r>
    </w:p>
    <w:p w:rsidR="00A97083" w:rsidRPr="00A42CCE" w:rsidRDefault="00A97083">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5A5B1C" w:rsidRPr="00A42CCE" w:rsidRDefault="00AA1BC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Smlouva je vyhotovena ve 2 stejnopisech s platností originálu, podepsaných oprávněnými zástupci smluvních stran, přičemž </w:t>
      </w:r>
      <w:r w:rsidR="002277C8" w:rsidRPr="00A42CCE">
        <w:rPr>
          <w:rFonts w:cs="Times New Roman"/>
          <w:sz w:val="22"/>
          <w:szCs w:val="22"/>
        </w:rPr>
        <w:t>prodávající</w:t>
      </w:r>
      <w:r w:rsidRPr="00A42CCE">
        <w:rPr>
          <w:rFonts w:cs="Times New Roman"/>
          <w:sz w:val="22"/>
          <w:szCs w:val="22"/>
        </w:rPr>
        <w:t xml:space="preserve"> obdrží jedno vyhotovení a </w:t>
      </w:r>
      <w:r w:rsidR="002277C8" w:rsidRPr="00A42CCE">
        <w:rPr>
          <w:rFonts w:cs="Times New Roman"/>
          <w:sz w:val="22"/>
          <w:szCs w:val="22"/>
        </w:rPr>
        <w:t>kupující</w:t>
      </w:r>
      <w:r w:rsidRPr="00A42CCE">
        <w:rPr>
          <w:rFonts w:cs="Times New Roman"/>
          <w:sz w:val="22"/>
          <w:szCs w:val="22"/>
        </w:rPr>
        <w:t xml:space="preserve"> obdrží jedno vyhotovení.</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Smluvní strany prohlašují, že tato smlouva je projevem jejich pravé a svobodné vůle, že byla učiněna určitě, vážně a srozumitelně, nikoliv v tísni za nápadně nevýhodných podm</w:t>
      </w:r>
      <w:r w:rsidRPr="00A42CCE">
        <w:rPr>
          <w:rFonts w:cs="Times New Roman"/>
          <w:sz w:val="22"/>
          <w:szCs w:val="22"/>
        </w:rPr>
        <w:t>í</w:t>
      </w:r>
      <w:r w:rsidRPr="00A42CCE">
        <w:rPr>
          <w:rFonts w:cs="Times New Roman"/>
          <w:sz w:val="22"/>
          <w:szCs w:val="22"/>
        </w:rPr>
        <w:t>nek, což stvrzují svými podpisy.</w:t>
      </w:r>
      <w:bookmarkEnd w:id="3"/>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plynoucí z této smlouvy jsou právně závazné pro případné právní n</w:t>
      </w:r>
      <w:r w:rsidRPr="00A42CCE">
        <w:rPr>
          <w:rFonts w:cs="Times New Roman"/>
          <w:sz w:val="22"/>
          <w:szCs w:val="22"/>
        </w:rPr>
        <w:t>á</w:t>
      </w:r>
      <w:r w:rsidRPr="00A42CCE">
        <w:rPr>
          <w:rFonts w:cs="Times New Roman"/>
          <w:sz w:val="22"/>
          <w:szCs w:val="22"/>
        </w:rPr>
        <w:t>stupce obou stran této smlouvy.</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7260C" w:rsidRPr="00A42CCE" w:rsidRDefault="00A81D1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Obě strany se zavazují informovat druhou smluvní stranu </w:t>
      </w:r>
      <w:r w:rsidR="0097203A" w:rsidRPr="00A42CCE">
        <w:rPr>
          <w:rFonts w:cs="Times New Roman"/>
          <w:sz w:val="22"/>
          <w:szCs w:val="22"/>
        </w:rPr>
        <w:t xml:space="preserve">o změnách v údajích uvedených </w:t>
      </w:r>
      <w:r w:rsidRPr="00A42CCE">
        <w:rPr>
          <w:rFonts w:cs="Times New Roman"/>
          <w:sz w:val="22"/>
          <w:szCs w:val="22"/>
        </w:rPr>
        <w:t>v záhlaví této smlouvy</w:t>
      </w:r>
      <w:r w:rsidR="008F7784"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Předchozí souhlas k uzavření této smlouvy byl dozorčí radou kupujícího udělen dne </w:t>
      </w:r>
      <w:r w:rsidR="00383065">
        <w:rPr>
          <w:rFonts w:cs="Times New Roman"/>
          <w:sz w:val="22"/>
          <w:szCs w:val="22"/>
        </w:rPr>
        <w:t>……</w:t>
      </w:r>
      <w:proofErr w:type="gramStart"/>
      <w:r w:rsidR="00383065">
        <w:rPr>
          <w:rFonts w:cs="Times New Roman"/>
          <w:sz w:val="22"/>
          <w:szCs w:val="22"/>
        </w:rPr>
        <w:t>….</w:t>
      </w:r>
      <w:r w:rsidR="00EB0A85">
        <w:rPr>
          <w:rFonts w:cs="Times New Roman"/>
          <w:sz w:val="22"/>
          <w:szCs w:val="22"/>
        </w:rPr>
        <w:t>.</w:t>
      </w:r>
      <w:r w:rsidR="00E316FC">
        <w:rPr>
          <w:rFonts w:cs="Times New Roman"/>
          <w:sz w:val="22"/>
          <w:szCs w:val="22"/>
        </w:rPr>
        <w:t xml:space="preserve"> </w:t>
      </w:r>
      <w:r w:rsidR="00F30505" w:rsidRPr="00F30505">
        <w:rPr>
          <w:rFonts w:cs="Times New Roman"/>
          <w:color w:val="7030A0"/>
          <w:sz w:val="22"/>
          <w:szCs w:val="22"/>
        </w:rPr>
        <w:t>(</w:t>
      </w:r>
      <w:r w:rsidR="00144C0A" w:rsidRPr="00144C0A">
        <w:rPr>
          <w:rFonts w:cs="Times New Roman"/>
          <w:i/>
          <w:color w:val="7030A0"/>
          <w:sz w:val="22"/>
          <w:szCs w:val="22"/>
        </w:rPr>
        <w:t>POZN</w:t>
      </w:r>
      <w:r w:rsidR="00F30505" w:rsidRPr="00144C0A">
        <w:rPr>
          <w:rFonts w:cs="Times New Roman"/>
          <w:i/>
          <w:color w:val="7030A0"/>
          <w:sz w:val="22"/>
          <w:szCs w:val="22"/>
        </w:rPr>
        <w:t>.</w:t>
      </w:r>
      <w:proofErr w:type="gramEnd"/>
      <w:r w:rsidR="00F30505" w:rsidRPr="00144C0A">
        <w:rPr>
          <w:rFonts w:cs="Times New Roman"/>
          <w:i/>
          <w:color w:val="7030A0"/>
          <w:sz w:val="22"/>
          <w:szCs w:val="22"/>
        </w:rPr>
        <w:t xml:space="preserve">: doplní </w:t>
      </w:r>
      <w:r w:rsidR="00144C0A" w:rsidRPr="00144C0A">
        <w:rPr>
          <w:rFonts w:cs="Times New Roman"/>
          <w:i/>
          <w:color w:val="7030A0"/>
          <w:sz w:val="22"/>
          <w:szCs w:val="22"/>
        </w:rPr>
        <w:t>zadavatel</w:t>
      </w:r>
      <w:r w:rsidR="00150EBF">
        <w:rPr>
          <w:rFonts w:cs="Times New Roman"/>
          <w:i/>
          <w:color w:val="7030A0"/>
          <w:sz w:val="22"/>
          <w:szCs w:val="22"/>
        </w:rPr>
        <w:t xml:space="preserve"> před uzavřením smlouvy</w:t>
      </w:r>
      <w:r w:rsidR="00F30505" w:rsidRPr="00F30505">
        <w:rPr>
          <w:rFonts w:cs="Times New Roman"/>
          <w:color w:val="7030A0"/>
          <w:sz w:val="22"/>
          <w:szCs w:val="22"/>
        </w:rPr>
        <w:t>)</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 xml:space="preserve">Prodávající se zavazuje poskytnout přiměřený přístup zástupcům kupujícího, zástupcům poskytovatele dotace, </w:t>
      </w:r>
      <w:proofErr w:type="spellStart"/>
      <w:r w:rsidRPr="00A42CCE">
        <w:rPr>
          <w:sz w:val="22"/>
          <w:szCs w:val="22"/>
        </w:rPr>
        <w:t>Auditnímu</w:t>
      </w:r>
      <w:proofErr w:type="spellEnd"/>
      <w:r w:rsidRPr="00A42CCE">
        <w:rPr>
          <w:sz w:val="22"/>
          <w:szCs w:val="22"/>
        </w:rPr>
        <w:t xml:space="preserve"> </w:t>
      </w:r>
      <w:proofErr w:type="gramStart"/>
      <w:r w:rsidRPr="00A42CCE">
        <w:rPr>
          <w:sz w:val="22"/>
          <w:szCs w:val="22"/>
        </w:rPr>
        <w:t>orgánu  či</w:t>
      </w:r>
      <w:proofErr w:type="gramEnd"/>
      <w:r w:rsidRPr="00A42CCE">
        <w:rPr>
          <w:sz w:val="22"/>
          <w:szCs w:val="22"/>
        </w:rPr>
        <w:t xml:space="preserve"> jiným příslušným kontrolním úřadům do míst činnosti a lokalit plnění smlouvy a k dokumentům týkajícím se technického a finančního </w:t>
      </w:r>
      <w:r w:rsidRPr="00A42CCE">
        <w:rPr>
          <w:sz w:val="22"/>
          <w:szCs w:val="22"/>
        </w:rPr>
        <w:lastRenderedPageBreak/>
        <w:t>řízení projektu a učinit veškeré kroky pro usnadnění jejich práce. Přístup bude těmto z</w:t>
      </w:r>
      <w:r w:rsidRPr="00A42CCE">
        <w:rPr>
          <w:sz w:val="22"/>
          <w:szCs w:val="22"/>
        </w:rPr>
        <w:t>á</w:t>
      </w:r>
      <w:r w:rsidRPr="00A42CCE">
        <w:rPr>
          <w:sz w:val="22"/>
          <w:szCs w:val="22"/>
        </w:rPr>
        <w:t>stupcům umožněn na základě zachování mlčenlivosti ve vztahu k třetím stranám. Prodáv</w:t>
      </w:r>
      <w:r w:rsidRPr="00A42CCE">
        <w:rPr>
          <w:sz w:val="22"/>
          <w:szCs w:val="22"/>
        </w:rPr>
        <w:t>a</w:t>
      </w:r>
      <w:r w:rsidRPr="00A42CCE">
        <w:rPr>
          <w:sz w:val="22"/>
          <w:szCs w:val="22"/>
        </w:rPr>
        <w:t>jící zajistí, aby dokumenty byly snadno přístupné a uložené tak, aby přezkoumání usnadn</w:t>
      </w:r>
      <w:r w:rsidRPr="00A42CCE">
        <w:rPr>
          <w:sz w:val="22"/>
          <w:szCs w:val="22"/>
        </w:rPr>
        <w:t>i</w:t>
      </w:r>
      <w:r w:rsidRPr="00A42CCE">
        <w:rPr>
          <w:sz w:val="22"/>
          <w:szCs w:val="22"/>
        </w:rPr>
        <w:t>ly.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Prodávající zaručuje, že práva výše uvedených kontrolních institucí provádět audity, kon</w:t>
      </w:r>
      <w:r w:rsidRPr="00A42CCE">
        <w:rPr>
          <w:sz w:val="22"/>
          <w:szCs w:val="22"/>
        </w:rPr>
        <w:t>t</w:t>
      </w:r>
      <w:r w:rsidRPr="00A42CCE">
        <w:rPr>
          <w:sz w:val="22"/>
          <w:szCs w:val="22"/>
        </w:rPr>
        <w:t>roly a ověření se budou stejnou měrou vztahovat, a to za stejných podmínek a podle ste</w:t>
      </w:r>
      <w:r w:rsidRPr="00A42CCE">
        <w:rPr>
          <w:sz w:val="22"/>
          <w:szCs w:val="22"/>
        </w:rPr>
        <w:t>j</w:t>
      </w:r>
      <w:r w:rsidRPr="00A42CCE">
        <w:rPr>
          <w:sz w:val="22"/>
          <w:szCs w:val="22"/>
        </w:rPr>
        <w:t>ných pravidel na jakéhokoli subdodavatele či jakoukoli jinou stranu, která má prospěch z finančních prostředků poskytnutých v rámci této smlouvy.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8A0B43"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rFonts w:cs="Times New Roman"/>
          <w:sz w:val="22"/>
          <w:szCs w:val="22"/>
        </w:rPr>
      </w:pPr>
      <w:r w:rsidRPr="00A42CCE">
        <w:rPr>
          <w:sz w:val="22"/>
          <w:szCs w:val="22"/>
        </w:rPr>
        <w:t xml:space="preserve">Prodávající je povinen minimálně </w:t>
      </w:r>
      <w:r w:rsidR="00597D69">
        <w:rPr>
          <w:sz w:val="22"/>
          <w:szCs w:val="22"/>
        </w:rPr>
        <w:t xml:space="preserve">po dobu </w:t>
      </w:r>
      <w:r w:rsidR="00597D69" w:rsidRPr="00597D69">
        <w:rPr>
          <w:sz w:val="22"/>
          <w:szCs w:val="22"/>
        </w:rPr>
        <w:t xml:space="preserve">5 let od dodávky posledního </w:t>
      </w:r>
      <w:r w:rsidR="00597D69" w:rsidRPr="00E93C4B">
        <w:rPr>
          <w:sz w:val="22"/>
          <w:szCs w:val="22"/>
        </w:rPr>
        <w:t>vozidla</w:t>
      </w:r>
      <w:r w:rsidR="00597D69" w:rsidRPr="00E93C4B" w:rsidDel="00597D69">
        <w:rPr>
          <w:sz w:val="22"/>
          <w:szCs w:val="22"/>
        </w:rPr>
        <w:t xml:space="preserve"> </w:t>
      </w:r>
      <w:r w:rsidRPr="00E93C4B">
        <w:rPr>
          <w:sz w:val="22"/>
          <w:szCs w:val="22"/>
        </w:rPr>
        <w:t>p</w:t>
      </w:r>
      <w:r w:rsidRPr="00A42CCE">
        <w:rPr>
          <w:sz w:val="22"/>
          <w:szCs w:val="22"/>
        </w:rPr>
        <w:t>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w:t>
      </w:r>
      <w:r w:rsidRPr="00A42CCE">
        <w:rPr>
          <w:sz w:val="22"/>
          <w:szCs w:val="22"/>
        </w:rPr>
        <w:t>l</w:t>
      </w:r>
      <w:r w:rsidRPr="00A42CCE">
        <w:rPr>
          <w:sz w:val="22"/>
          <w:szCs w:val="22"/>
        </w:rPr>
        <w:t>ších oprávněných orgánů státní správy) a je povinen vytvořit výše uvedeným osobám po</w:t>
      </w:r>
      <w:r w:rsidRPr="00A42CCE">
        <w:rPr>
          <w:sz w:val="22"/>
          <w:szCs w:val="22"/>
        </w:rPr>
        <w:t>d</w:t>
      </w:r>
      <w:r w:rsidRPr="00A42CCE">
        <w:rPr>
          <w:sz w:val="22"/>
          <w:szCs w:val="22"/>
        </w:rPr>
        <w:t>mínky k provedení kontroly vztahující se k realizaci projektu a poskytnout jim při prov</w:t>
      </w:r>
      <w:r w:rsidRPr="00A42CCE">
        <w:rPr>
          <w:sz w:val="22"/>
          <w:szCs w:val="22"/>
        </w:rPr>
        <w:t>á</w:t>
      </w:r>
      <w:r w:rsidRPr="00A42CCE">
        <w:rPr>
          <w:sz w:val="22"/>
          <w:szCs w:val="22"/>
        </w:rPr>
        <w:t>dění kontroly součinnost.</w:t>
      </w:r>
    </w:p>
    <w:p w:rsidR="008A0B43" w:rsidRDefault="008A0B43" w:rsidP="00AE72B2">
      <w:pPr>
        <w:pStyle w:val="Odstavecseseznamem"/>
        <w:rPr>
          <w:sz w:val="22"/>
          <w:szCs w:val="22"/>
        </w:rPr>
      </w:pPr>
    </w:p>
    <w:p w:rsidR="003C5F32" w:rsidRPr="003C5F32" w:rsidRDefault="008A0B43" w:rsidP="003C5F32">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E72B2">
        <w:rPr>
          <w:sz w:val="22"/>
          <w:szCs w:val="22"/>
        </w:rPr>
        <w:t>Podpisem této smlouvy dále bere  Prodávající  na vědomí, že Dopravní podnik Ostrava a.s. je povinen za podmínek stanovených v zákoně č. 340/2015 Sb., o registru  smluv,  zveře</w:t>
      </w:r>
      <w:r w:rsidRPr="00AE72B2">
        <w:rPr>
          <w:sz w:val="22"/>
          <w:szCs w:val="22"/>
        </w:rPr>
        <w:t>j</w:t>
      </w:r>
      <w:r w:rsidRPr="00AE72B2">
        <w:rPr>
          <w:sz w:val="22"/>
          <w:szCs w:val="22"/>
        </w:rPr>
        <w:t xml:space="preserve">ňovat smlouvy na Portálu veřejné správy v Registru </w:t>
      </w:r>
      <w:proofErr w:type="gramStart"/>
      <w:r w:rsidRPr="00AE72B2">
        <w:rPr>
          <w:sz w:val="22"/>
          <w:szCs w:val="22"/>
        </w:rPr>
        <w:t>smluv</w:t>
      </w:r>
      <w:r w:rsidR="003C5F32">
        <w:rPr>
          <w:sz w:val="22"/>
          <w:szCs w:val="22"/>
        </w:rPr>
        <w:t>.</w:t>
      </w:r>
      <w:r w:rsidR="003C5F32" w:rsidRPr="003C5F32">
        <w:rPr>
          <w:sz w:val="22"/>
          <w:szCs w:val="22"/>
        </w:rPr>
        <w:t>Smlouva</w:t>
      </w:r>
      <w:proofErr w:type="gramEnd"/>
      <w:r w:rsidR="003C5F32" w:rsidRPr="003C5F32">
        <w:rPr>
          <w:sz w:val="22"/>
          <w:szCs w:val="22"/>
        </w:rPr>
        <w:t xml:space="preserve"> nabývá účinnosti dnem jejího zveřejnění na Portálu veřejné správy v Registru smluv, které zprostředkuje k</w:t>
      </w:r>
      <w:r w:rsidR="003C5F32" w:rsidRPr="003C5F32">
        <w:rPr>
          <w:sz w:val="22"/>
          <w:szCs w:val="22"/>
        </w:rPr>
        <w:t>u</w:t>
      </w:r>
      <w:r w:rsidR="003C5F32" w:rsidRPr="003C5F32">
        <w:rPr>
          <w:sz w:val="22"/>
          <w:szCs w:val="22"/>
        </w:rPr>
        <w:t>pující. O nabytí účinnosti smlouvy se kupující zavazuje informovat prodávajícího bez zb</w:t>
      </w:r>
      <w:r w:rsidR="003C5F32" w:rsidRPr="003C5F32">
        <w:rPr>
          <w:sz w:val="22"/>
          <w:szCs w:val="22"/>
        </w:rPr>
        <w:t>y</w:t>
      </w:r>
      <w:r w:rsidR="003C5F32" w:rsidRPr="003C5F32">
        <w:rPr>
          <w:sz w:val="22"/>
          <w:szCs w:val="22"/>
        </w:rPr>
        <w:t>tečného odkladu, a to na e-</w:t>
      </w:r>
      <w:proofErr w:type="spellStart"/>
      <w:r w:rsidR="003C5F32" w:rsidRPr="003C5F32">
        <w:rPr>
          <w:sz w:val="22"/>
          <w:szCs w:val="22"/>
        </w:rPr>
        <w:t>mailovou</w:t>
      </w:r>
      <w:proofErr w:type="spellEnd"/>
      <w:r w:rsidR="003C5F32" w:rsidRPr="003C5F32">
        <w:rPr>
          <w:sz w:val="22"/>
          <w:szCs w:val="22"/>
        </w:rPr>
        <w:t xml:space="preserve"> adresu … </w:t>
      </w:r>
      <w:r w:rsidR="003C5F32" w:rsidRPr="003C5F32">
        <w:rPr>
          <w:rFonts w:cs="Times New Roman"/>
          <w:color w:val="7030A0"/>
          <w:sz w:val="22"/>
          <w:szCs w:val="22"/>
        </w:rPr>
        <w:t>(POZN.: doplní dodavatel. Poté poznámku vymaže).</w:t>
      </w:r>
    </w:p>
    <w:p w:rsidR="003C5F32" w:rsidRPr="008A0B43" w:rsidRDefault="003C5F32" w:rsidP="003C5F32">
      <w:pPr>
        <w:tabs>
          <w:tab w:val="left" w:pos="851"/>
        </w:tabs>
        <w:suppressAutoHyphens w:val="0"/>
        <w:overflowPunct w:val="0"/>
        <w:autoSpaceDE w:val="0"/>
        <w:autoSpaceDN w:val="0"/>
        <w:adjustRightInd w:val="0"/>
        <w:ind w:left="851"/>
        <w:jc w:val="both"/>
        <w:textAlignment w:val="baseline"/>
        <w:rPr>
          <w:sz w:val="22"/>
          <w:szCs w:val="22"/>
        </w:rPr>
      </w:pPr>
    </w:p>
    <w:p w:rsidR="00DF0E8C" w:rsidRPr="00A42CCE" w:rsidRDefault="00575914">
      <w:pPr>
        <w:pStyle w:val="WW-ZkladntextIMP"/>
        <w:spacing w:line="240" w:lineRule="auto"/>
        <w:jc w:val="both"/>
        <w:rPr>
          <w:rFonts w:cs="Times New Roman"/>
          <w:i/>
          <w:sz w:val="22"/>
          <w:szCs w:val="22"/>
        </w:rPr>
      </w:pPr>
      <w:r w:rsidRPr="00A42CCE">
        <w:rPr>
          <w:rFonts w:cs="Times New Roman"/>
          <w:i/>
          <w:sz w:val="22"/>
          <w:szCs w:val="22"/>
        </w:rPr>
        <w:t>Seznam příloh</w:t>
      </w:r>
      <w:r w:rsidR="00611613" w:rsidRPr="00A42CCE">
        <w:rPr>
          <w:rFonts w:cs="Times New Roman"/>
          <w:i/>
          <w:sz w:val="22"/>
          <w:szCs w:val="22"/>
        </w:rPr>
        <w:t>:</w:t>
      </w:r>
    </w:p>
    <w:p w:rsidR="005063D1" w:rsidRPr="00A42CCE" w:rsidRDefault="00611613">
      <w:pPr>
        <w:pStyle w:val="WW-ZkladntextIMP"/>
        <w:spacing w:line="240" w:lineRule="auto"/>
        <w:ind w:left="2138" w:hanging="1418"/>
        <w:jc w:val="both"/>
        <w:rPr>
          <w:rFonts w:cs="Times New Roman"/>
          <w:i/>
          <w:sz w:val="22"/>
          <w:szCs w:val="22"/>
        </w:rPr>
      </w:pPr>
      <w:r w:rsidRPr="00A42CCE">
        <w:rPr>
          <w:rFonts w:cs="Times New Roman"/>
          <w:sz w:val="22"/>
          <w:szCs w:val="22"/>
        </w:rPr>
        <w:t xml:space="preserve">Příloha č. </w:t>
      </w:r>
      <w:r w:rsidR="004F079E" w:rsidRPr="00A42CCE">
        <w:rPr>
          <w:rFonts w:cs="Times New Roman"/>
          <w:sz w:val="22"/>
          <w:szCs w:val="22"/>
        </w:rPr>
        <w:t>1</w:t>
      </w:r>
      <w:r w:rsidR="0097203A" w:rsidRPr="00A42CCE">
        <w:rPr>
          <w:rFonts w:cs="Times New Roman"/>
          <w:sz w:val="22"/>
          <w:szCs w:val="22"/>
        </w:rPr>
        <w:tab/>
      </w:r>
      <w:r w:rsidR="005063D1" w:rsidRPr="00A42CCE">
        <w:rPr>
          <w:rFonts w:cs="Times New Roman"/>
          <w:sz w:val="22"/>
          <w:szCs w:val="22"/>
        </w:rPr>
        <w:t xml:space="preserve">Specifikace předmětu plnění pro dodávku </w:t>
      </w:r>
      <w:r w:rsidR="004C6452" w:rsidRPr="00A42CCE">
        <w:rPr>
          <w:rFonts w:cs="Times New Roman"/>
          <w:sz w:val="22"/>
          <w:szCs w:val="22"/>
        </w:rPr>
        <w:t>4</w:t>
      </w:r>
      <w:r w:rsidR="00C063ED" w:rsidRPr="00A42CCE">
        <w:rPr>
          <w:rFonts w:cs="Times New Roman"/>
          <w:sz w:val="22"/>
          <w:szCs w:val="22"/>
        </w:rPr>
        <w:t>0</w:t>
      </w:r>
      <w:r w:rsidR="005063D1" w:rsidRPr="00A42CCE">
        <w:rPr>
          <w:rFonts w:cs="Times New Roman"/>
          <w:sz w:val="22"/>
          <w:szCs w:val="22"/>
        </w:rPr>
        <w:t xml:space="preserve"> ks </w:t>
      </w:r>
      <w:r w:rsidR="00A97083" w:rsidRPr="00A42CCE">
        <w:rPr>
          <w:rFonts w:cs="Times New Roman"/>
          <w:sz w:val="22"/>
          <w:szCs w:val="22"/>
        </w:rPr>
        <w:t xml:space="preserve">nízkopodlažních </w:t>
      </w:r>
      <w:r w:rsidR="00C20AFD">
        <w:rPr>
          <w:rFonts w:cs="Times New Roman"/>
          <w:sz w:val="22"/>
          <w:szCs w:val="22"/>
        </w:rPr>
        <w:t>velkokapacitních</w:t>
      </w:r>
      <w:r w:rsidR="00C20AFD" w:rsidRPr="00A42CCE">
        <w:rPr>
          <w:rFonts w:cs="Times New Roman"/>
          <w:sz w:val="22"/>
          <w:szCs w:val="22"/>
        </w:rPr>
        <w:t xml:space="preserve"> </w:t>
      </w:r>
      <w:r w:rsidR="005063D1" w:rsidRPr="00A42CCE">
        <w:rPr>
          <w:rFonts w:cs="Times New Roman"/>
          <w:sz w:val="22"/>
          <w:szCs w:val="22"/>
        </w:rPr>
        <w:t xml:space="preserve">tramvají (do </w:t>
      </w:r>
      <w:r w:rsidR="00C20AFD">
        <w:rPr>
          <w:rFonts w:cs="Times New Roman"/>
          <w:sz w:val="22"/>
          <w:szCs w:val="22"/>
        </w:rPr>
        <w:t>3</w:t>
      </w:r>
      <w:r w:rsidR="00AE72B2">
        <w:rPr>
          <w:rFonts w:cs="Times New Roman"/>
          <w:sz w:val="22"/>
          <w:szCs w:val="22"/>
        </w:rPr>
        <w:t>2,4</w:t>
      </w:r>
      <w:r w:rsidR="00C20AFD">
        <w:rPr>
          <w:rFonts w:cs="Times New Roman"/>
          <w:sz w:val="22"/>
          <w:szCs w:val="22"/>
        </w:rPr>
        <w:t>m</w:t>
      </w:r>
      <w:r w:rsidR="005063D1" w:rsidRPr="00A42CCE">
        <w:rPr>
          <w:rFonts w:cs="Times New Roman"/>
          <w:sz w:val="22"/>
          <w:szCs w:val="22"/>
        </w:rPr>
        <w:t>)</w:t>
      </w:r>
      <w:r w:rsidR="0036498B">
        <w:rPr>
          <w:rFonts w:cs="Times New Roman"/>
          <w:sz w:val="22"/>
          <w:szCs w:val="22"/>
        </w:rPr>
        <w:t>,</w:t>
      </w:r>
    </w:p>
    <w:p w:rsidR="005063D1" w:rsidRPr="00A42CCE" w:rsidRDefault="00595FE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2</w:t>
      </w:r>
      <w:r w:rsidR="0097203A" w:rsidRPr="00A42CCE">
        <w:rPr>
          <w:rFonts w:cs="Times New Roman"/>
          <w:sz w:val="22"/>
          <w:szCs w:val="22"/>
        </w:rPr>
        <w:tab/>
      </w:r>
      <w:r w:rsidR="005063D1" w:rsidRPr="00A42CCE">
        <w:rPr>
          <w:rFonts w:cs="Times New Roman"/>
          <w:sz w:val="22"/>
          <w:szCs w:val="22"/>
        </w:rPr>
        <w:t xml:space="preserve">Specifikace </w:t>
      </w:r>
      <w:r w:rsidR="00AA5E00" w:rsidRPr="00A42CCE">
        <w:rPr>
          <w:rFonts w:cs="Times New Roman"/>
          <w:sz w:val="22"/>
          <w:szCs w:val="22"/>
        </w:rPr>
        <w:t xml:space="preserve">servisních přípravků a </w:t>
      </w:r>
      <w:r w:rsidR="005063D1" w:rsidRPr="00A42CCE">
        <w:rPr>
          <w:rFonts w:cs="Times New Roman"/>
          <w:sz w:val="22"/>
          <w:szCs w:val="22"/>
        </w:rPr>
        <w:t xml:space="preserve">SW vybavení pro </w:t>
      </w:r>
      <w:r w:rsidR="00A97083" w:rsidRPr="00A42CCE">
        <w:rPr>
          <w:rFonts w:cs="Times New Roman"/>
          <w:sz w:val="22"/>
          <w:szCs w:val="22"/>
        </w:rPr>
        <w:t xml:space="preserve">nízkopodlažní </w:t>
      </w:r>
      <w:r w:rsidR="00C20AFD">
        <w:rPr>
          <w:rFonts w:cs="Times New Roman"/>
          <w:sz w:val="22"/>
          <w:szCs w:val="22"/>
        </w:rPr>
        <w:t>velkokapacitní</w:t>
      </w:r>
      <w:r w:rsidR="00C20AFD" w:rsidRPr="00A42CCE">
        <w:rPr>
          <w:rFonts w:cs="Times New Roman"/>
          <w:sz w:val="22"/>
          <w:szCs w:val="22"/>
        </w:rPr>
        <w:t xml:space="preserve"> </w:t>
      </w:r>
      <w:r w:rsidR="005063D1" w:rsidRPr="00A42CCE">
        <w:rPr>
          <w:rFonts w:cs="Times New Roman"/>
          <w:sz w:val="22"/>
          <w:szCs w:val="22"/>
        </w:rPr>
        <w:t>tramvaj</w:t>
      </w:r>
      <w:r w:rsidR="0036498B">
        <w:rPr>
          <w:rFonts w:cs="Times New Roman"/>
          <w:sz w:val="22"/>
          <w:szCs w:val="22"/>
        </w:rPr>
        <w:t>,</w:t>
      </w:r>
      <w:r w:rsidR="005063D1" w:rsidRPr="00A42CCE">
        <w:rPr>
          <w:rFonts w:cs="Times New Roman"/>
          <w:sz w:val="22"/>
          <w:szCs w:val="22"/>
        </w:rPr>
        <w:t xml:space="preserve"> </w:t>
      </w:r>
    </w:p>
    <w:p w:rsidR="00A81C42" w:rsidRPr="00A42CCE" w:rsidRDefault="00142CC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3</w:t>
      </w:r>
      <w:r w:rsidR="0097203A" w:rsidRPr="00A42CCE">
        <w:rPr>
          <w:rFonts w:cs="Times New Roman"/>
          <w:sz w:val="22"/>
          <w:szCs w:val="22"/>
        </w:rPr>
        <w:tab/>
      </w:r>
      <w:r w:rsidR="00A81C42" w:rsidRPr="00A42CCE">
        <w:rPr>
          <w:rFonts w:cs="Times New Roman"/>
          <w:sz w:val="22"/>
          <w:szCs w:val="22"/>
        </w:rPr>
        <w:t>Technické podmínky zpracované v členění dle vyhlášky č. 173/1995 Sb. v platném znění</w:t>
      </w:r>
      <w:r w:rsidR="00F832AF" w:rsidRPr="00A42CCE">
        <w:rPr>
          <w:rFonts w:cs="Times New Roman"/>
          <w:sz w:val="22"/>
          <w:szCs w:val="22"/>
        </w:rPr>
        <w:t xml:space="preserve"> včetně </w:t>
      </w:r>
      <w:r w:rsidR="008C4A66" w:rsidRPr="00A42CCE">
        <w:rPr>
          <w:rFonts w:cs="Times New Roman"/>
          <w:sz w:val="22"/>
          <w:szCs w:val="22"/>
        </w:rPr>
        <w:t>příloh pro</w:t>
      </w:r>
      <w:r w:rsidR="00A81C42" w:rsidRPr="00A42CCE">
        <w:rPr>
          <w:rFonts w:cs="Times New Roman"/>
          <w:sz w:val="22"/>
          <w:szCs w:val="22"/>
        </w:rPr>
        <w:t xml:space="preserve"> </w:t>
      </w:r>
      <w:r w:rsidR="00A97083" w:rsidRPr="00A42CCE">
        <w:rPr>
          <w:rFonts w:cs="Times New Roman"/>
          <w:sz w:val="22"/>
          <w:szCs w:val="22"/>
        </w:rPr>
        <w:t xml:space="preserve">nízkopodlažní </w:t>
      </w:r>
      <w:r w:rsidR="00C20AFD">
        <w:rPr>
          <w:rFonts w:cs="Times New Roman"/>
          <w:sz w:val="22"/>
          <w:szCs w:val="22"/>
        </w:rPr>
        <w:t>velkokapacitní</w:t>
      </w:r>
      <w:r w:rsidR="00C20AFD" w:rsidRPr="00A42CCE">
        <w:rPr>
          <w:rFonts w:cs="Times New Roman"/>
          <w:sz w:val="22"/>
          <w:szCs w:val="22"/>
        </w:rPr>
        <w:t xml:space="preserve"> </w:t>
      </w:r>
      <w:r w:rsidR="00A81C42" w:rsidRPr="00A42CCE">
        <w:rPr>
          <w:rFonts w:cs="Times New Roman"/>
          <w:sz w:val="22"/>
          <w:szCs w:val="22"/>
        </w:rPr>
        <w:t>tramvaje</w:t>
      </w:r>
      <w:r w:rsidR="0036498B">
        <w:rPr>
          <w:rFonts w:cs="Times New Roman"/>
          <w:sz w:val="22"/>
          <w:szCs w:val="22"/>
        </w:rPr>
        <w:t>,</w:t>
      </w:r>
      <w:r w:rsidR="00150D6F" w:rsidRPr="00A42CCE">
        <w:rPr>
          <w:rFonts w:cs="Times New Roman"/>
          <w:sz w:val="22"/>
          <w:szCs w:val="22"/>
        </w:rPr>
        <w:t xml:space="preserve"> </w:t>
      </w:r>
    </w:p>
    <w:p w:rsidR="00C8116F" w:rsidRPr="00A42CCE" w:rsidRDefault="00A81C42"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4</w:t>
      </w:r>
      <w:r w:rsidR="0097203A" w:rsidRPr="00A42CCE">
        <w:rPr>
          <w:rFonts w:cs="Times New Roman"/>
          <w:sz w:val="22"/>
          <w:szCs w:val="22"/>
        </w:rPr>
        <w:tab/>
      </w:r>
      <w:r w:rsidR="00C8116F" w:rsidRPr="00A42CCE">
        <w:rPr>
          <w:rFonts w:cs="Times New Roman"/>
          <w:sz w:val="22"/>
          <w:szCs w:val="22"/>
        </w:rPr>
        <w:t>Základní podmínk</w:t>
      </w:r>
      <w:r w:rsidR="00674A4A" w:rsidRPr="00A42CCE">
        <w:rPr>
          <w:rFonts w:cs="Times New Roman"/>
          <w:sz w:val="22"/>
          <w:szCs w:val="22"/>
        </w:rPr>
        <w:t>y</w:t>
      </w:r>
      <w:r w:rsidR="00C8116F" w:rsidRPr="00A42CCE">
        <w:rPr>
          <w:rFonts w:cs="Times New Roman"/>
          <w:sz w:val="22"/>
          <w:szCs w:val="22"/>
        </w:rPr>
        <w:t xml:space="preserve"> BOZP</w:t>
      </w:r>
      <w:r w:rsidR="0036498B">
        <w:rPr>
          <w:rFonts w:cs="Times New Roman"/>
          <w:sz w:val="22"/>
          <w:szCs w:val="22"/>
        </w:rPr>
        <w:t>,</w:t>
      </w:r>
    </w:p>
    <w:p w:rsidR="00766971" w:rsidRPr="00A42CCE" w:rsidRDefault="00766971"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5</w:t>
      </w:r>
      <w:r w:rsidRPr="00A42CCE">
        <w:rPr>
          <w:rFonts w:cs="Times New Roman"/>
          <w:sz w:val="22"/>
          <w:szCs w:val="22"/>
        </w:rPr>
        <w:tab/>
      </w:r>
      <w:r w:rsidR="00186A80" w:rsidRPr="00A42CCE">
        <w:rPr>
          <w:rFonts w:cs="Times New Roman"/>
          <w:sz w:val="22"/>
          <w:szCs w:val="22"/>
        </w:rPr>
        <w:t>Schéma současného stavu (odbavovací systém)</w:t>
      </w:r>
      <w:r w:rsidR="0036498B">
        <w:rPr>
          <w:rFonts w:cs="Times New Roman"/>
          <w:sz w:val="22"/>
          <w:szCs w:val="22"/>
        </w:rPr>
        <w:t>,</w:t>
      </w:r>
    </w:p>
    <w:p w:rsidR="00A4230A" w:rsidRDefault="00A4230A"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6</w:t>
      </w:r>
      <w:r w:rsidRPr="00A42CCE">
        <w:rPr>
          <w:rFonts w:cs="Times New Roman"/>
          <w:sz w:val="22"/>
          <w:szCs w:val="22"/>
        </w:rPr>
        <w:tab/>
        <w:t>Definice chování LCD display</w:t>
      </w:r>
      <w:r w:rsidR="0036498B">
        <w:rPr>
          <w:rFonts w:cs="Times New Roman"/>
          <w:sz w:val="22"/>
          <w:szCs w:val="22"/>
        </w:rPr>
        <w:t>.</w:t>
      </w:r>
    </w:p>
    <w:p w:rsidR="00773991" w:rsidRDefault="00773991" w:rsidP="0036498B">
      <w:pPr>
        <w:pStyle w:val="WW-ZkladntextIMP"/>
        <w:spacing w:before="120" w:line="240" w:lineRule="auto"/>
        <w:ind w:left="2138" w:hanging="1418"/>
        <w:jc w:val="both"/>
        <w:rPr>
          <w:rFonts w:cs="Times New Roman"/>
          <w:sz w:val="22"/>
          <w:szCs w:val="22"/>
        </w:rPr>
      </w:pPr>
      <w:r>
        <w:rPr>
          <w:rFonts w:cs="Times New Roman"/>
          <w:sz w:val="22"/>
          <w:szCs w:val="22"/>
        </w:rPr>
        <w:t xml:space="preserve">Příloha </w:t>
      </w:r>
      <w:proofErr w:type="gramStart"/>
      <w:r>
        <w:rPr>
          <w:rFonts w:cs="Times New Roman"/>
          <w:sz w:val="22"/>
          <w:szCs w:val="22"/>
        </w:rPr>
        <w:t>č.7</w:t>
      </w:r>
      <w:r>
        <w:rPr>
          <w:rFonts w:cs="Times New Roman"/>
          <w:sz w:val="22"/>
          <w:szCs w:val="22"/>
        </w:rPr>
        <w:tab/>
        <w:t>Jízdní</w:t>
      </w:r>
      <w:proofErr w:type="gramEnd"/>
      <w:r>
        <w:rPr>
          <w:rFonts w:cs="Times New Roman"/>
          <w:sz w:val="22"/>
          <w:szCs w:val="22"/>
        </w:rPr>
        <w:t xml:space="preserve"> obrys kola DPO</w:t>
      </w:r>
    </w:p>
    <w:p w:rsidR="00C8116F" w:rsidRPr="00A42CCE" w:rsidRDefault="00C8116F">
      <w:pPr>
        <w:pStyle w:val="WW-ZkladntextIMP"/>
        <w:spacing w:line="240" w:lineRule="auto"/>
        <w:jc w:val="both"/>
        <w:rPr>
          <w:rFonts w:cs="Times New Roman"/>
          <w:sz w:val="22"/>
          <w:szCs w:val="22"/>
        </w:rPr>
      </w:pPr>
    </w:p>
    <w:p w:rsidR="0036498B" w:rsidRPr="00A42CCE" w:rsidRDefault="0036498B">
      <w:pPr>
        <w:pStyle w:val="WW-ZkladntextIMP"/>
        <w:spacing w:line="240" w:lineRule="auto"/>
        <w:jc w:val="both"/>
        <w:rPr>
          <w:rFonts w:cs="Times New Roman"/>
          <w:sz w:val="22"/>
          <w:szCs w:val="22"/>
        </w:rPr>
      </w:pPr>
    </w:p>
    <w:p w:rsidR="00DF0E8C" w:rsidRPr="00A42CCE" w:rsidRDefault="00DF0E8C" w:rsidP="00715656">
      <w:pPr>
        <w:pStyle w:val="ZkladntextIMP"/>
        <w:tabs>
          <w:tab w:val="center" w:pos="2268"/>
          <w:tab w:val="left" w:pos="5245"/>
        </w:tabs>
        <w:spacing w:line="240" w:lineRule="auto"/>
        <w:rPr>
          <w:rFonts w:cs="Times New Roman"/>
          <w:sz w:val="22"/>
          <w:szCs w:val="22"/>
        </w:rPr>
      </w:pPr>
      <w:r w:rsidRPr="00A42CCE">
        <w:rPr>
          <w:rFonts w:cs="Times New Roman"/>
          <w:sz w:val="22"/>
          <w:szCs w:val="22"/>
        </w:rPr>
        <w:t xml:space="preserve">V </w:t>
      </w:r>
      <w:r w:rsidR="0004780F" w:rsidRPr="00A42CCE">
        <w:rPr>
          <w:rFonts w:cs="Times New Roman"/>
          <w:sz w:val="22"/>
          <w:szCs w:val="22"/>
        </w:rPr>
        <w:t>Ostravě</w:t>
      </w:r>
      <w:r w:rsidR="00BE1E35" w:rsidRPr="00A42CCE">
        <w:rPr>
          <w:rFonts w:cs="Times New Roman"/>
          <w:sz w:val="22"/>
          <w:szCs w:val="22"/>
        </w:rPr>
        <w:t xml:space="preserve"> dne: </w:t>
      </w:r>
      <w:r w:rsidR="00F67A89">
        <w:rPr>
          <w:rFonts w:cs="Times New Roman"/>
          <w:sz w:val="22"/>
          <w:szCs w:val="22"/>
        </w:rPr>
        <w:t>…………</w:t>
      </w:r>
      <w:r w:rsidR="00BE1E35" w:rsidRPr="00A42CCE">
        <w:rPr>
          <w:rFonts w:cs="Times New Roman"/>
          <w:sz w:val="22"/>
          <w:szCs w:val="22"/>
        </w:rPr>
        <w:tab/>
      </w:r>
      <w:r w:rsidR="00D763D9" w:rsidRPr="00A42CCE">
        <w:rPr>
          <w:rFonts w:cs="Times New Roman"/>
          <w:sz w:val="22"/>
          <w:szCs w:val="22"/>
        </w:rPr>
        <w:tab/>
      </w:r>
      <w:r w:rsidRPr="00A42CCE">
        <w:rPr>
          <w:rFonts w:cs="Times New Roman"/>
          <w:sz w:val="22"/>
          <w:szCs w:val="22"/>
        </w:rPr>
        <w:t>V</w:t>
      </w:r>
      <w:r w:rsidR="00472EA4">
        <w:rPr>
          <w:rFonts w:cs="Times New Roman"/>
          <w:sz w:val="22"/>
          <w:szCs w:val="22"/>
        </w:rPr>
        <w:t> </w:t>
      </w:r>
      <w:r w:rsidR="00EB0A85">
        <w:rPr>
          <w:rFonts w:cs="Times New Roman"/>
          <w:sz w:val="22"/>
          <w:szCs w:val="22"/>
        </w:rPr>
        <w:t>………………</w:t>
      </w:r>
      <w:proofErr w:type="gramStart"/>
      <w:r w:rsidR="00EB0A85">
        <w:rPr>
          <w:rFonts w:cs="Times New Roman"/>
          <w:sz w:val="22"/>
          <w:szCs w:val="22"/>
        </w:rPr>
        <w:t>…...</w:t>
      </w:r>
      <w:r w:rsidR="00EB0A85" w:rsidRPr="00A42CCE">
        <w:rPr>
          <w:rFonts w:cs="Times New Roman"/>
          <w:sz w:val="22"/>
          <w:szCs w:val="22"/>
        </w:rPr>
        <w:t xml:space="preserve">  </w:t>
      </w:r>
      <w:r w:rsidRPr="00A42CCE">
        <w:rPr>
          <w:rFonts w:cs="Times New Roman"/>
          <w:sz w:val="22"/>
          <w:szCs w:val="22"/>
        </w:rPr>
        <w:t>dne</w:t>
      </w:r>
      <w:proofErr w:type="gramEnd"/>
      <w:r w:rsidRPr="00A42CCE">
        <w:rPr>
          <w:rFonts w:cs="Times New Roman"/>
          <w:sz w:val="22"/>
          <w:szCs w:val="22"/>
        </w:rPr>
        <w:t>:</w:t>
      </w:r>
      <w:r w:rsidR="00472EA4">
        <w:rPr>
          <w:rFonts w:cs="Times New Roman"/>
          <w:sz w:val="22"/>
          <w:szCs w:val="22"/>
        </w:rPr>
        <w:t xml:space="preserve"> </w:t>
      </w:r>
      <w:r w:rsidR="00EB0A85">
        <w:rPr>
          <w:rFonts w:cs="Times New Roman"/>
          <w:sz w:val="22"/>
          <w:szCs w:val="22"/>
        </w:rPr>
        <w:t>……………..</w:t>
      </w:r>
    </w:p>
    <w:p w:rsidR="00FC6C48" w:rsidRPr="00A42CCE" w:rsidRDefault="00FC6C48">
      <w:pPr>
        <w:pStyle w:val="WW-ZkladntextIMP"/>
        <w:tabs>
          <w:tab w:val="center" w:pos="2268"/>
          <w:tab w:val="center" w:pos="6804"/>
        </w:tabs>
        <w:spacing w:line="240" w:lineRule="auto"/>
        <w:rPr>
          <w:rFonts w:cs="Times New Roman"/>
          <w:sz w:val="22"/>
          <w:szCs w:val="22"/>
        </w:rPr>
      </w:pPr>
    </w:p>
    <w:p w:rsidR="000537E1" w:rsidRPr="00A42CCE" w:rsidRDefault="000537E1">
      <w:pPr>
        <w:pStyle w:val="WW-ZkladntextIMP"/>
        <w:tabs>
          <w:tab w:val="center" w:pos="2268"/>
          <w:tab w:val="center" w:pos="6804"/>
        </w:tabs>
        <w:spacing w:line="240" w:lineRule="auto"/>
        <w:rPr>
          <w:rFonts w:cs="Times New Roman"/>
          <w:sz w:val="22"/>
          <w:szCs w:val="22"/>
        </w:rPr>
      </w:pPr>
    </w:p>
    <w:p w:rsidR="00637A9A" w:rsidRPr="00A42CCE" w:rsidRDefault="00637A9A">
      <w:pPr>
        <w:pStyle w:val="WW-ZkladntextIMP"/>
        <w:tabs>
          <w:tab w:val="center" w:pos="2268"/>
          <w:tab w:val="center" w:pos="6804"/>
        </w:tabs>
        <w:spacing w:line="240" w:lineRule="auto"/>
        <w:rPr>
          <w:rFonts w:cs="Times New Roman"/>
          <w:sz w:val="22"/>
          <w:szCs w:val="22"/>
        </w:rPr>
      </w:pPr>
    </w:p>
    <w:p w:rsidR="004E1B99" w:rsidRPr="00A42CCE" w:rsidRDefault="004E1B99">
      <w:pPr>
        <w:pStyle w:val="ZkladntextIMP"/>
        <w:tabs>
          <w:tab w:val="center" w:pos="2268"/>
          <w:tab w:val="center" w:pos="6804"/>
        </w:tabs>
        <w:spacing w:line="240" w:lineRule="auto"/>
        <w:rPr>
          <w:rFonts w:cs="Times New Roman"/>
          <w:sz w:val="22"/>
          <w:szCs w:val="22"/>
        </w:rPr>
      </w:pPr>
      <w:r w:rsidRPr="00A42CCE">
        <w:rPr>
          <w:rFonts w:cs="Times New Roman"/>
          <w:sz w:val="22"/>
          <w:szCs w:val="22"/>
        </w:rPr>
        <w:t>…………………………………</w:t>
      </w:r>
      <w:r w:rsidRPr="00A42CCE">
        <w:rPr>
          <w:rFonts w:cs="Times New Roman"/>
          <w:sz w:val="22"/>
          <w:szCs w:val="22"/>
        </w:rPr>
        <w:tab/>
        <w:t>……………………………………</w:t>
      </w:r>
    </w:p>
    <w:p w:rsidR="00F67A89" w:rsidRDefault="00DA010B" w:rsidP="00715656">
      <w:pPr>
        <w:pStyle w:val="ZkladntextIMP"/>
        <w:tabs>
          <w:tab w:val="center" w:pos="2268"/>
          <w:tab w:val="left" w:pos="5245"/>
        </w:tabs>
        <w:spacing w:line="240" w:lineRule="auto"/>
        <w:rPr>
          <w:rFonts w:cs="Times New Roman"/>
          <w:sz w:val="22"/>
          <w:szCs w:val="22"/>
        </w:rPr>
      </w:pPr>
      <w:r>
        <w:rPr>
          <w:rFonts w:cs="Times New Roman"/>
          <w:sz w:val="22"/>
          <w:szCs w:val="22"/>
        </w:rPr>
        <w:t xml:space="preserve">Ing. Daniel Morys, MBA, </w:t>
      </w:r>
      <w:r w:rsidR="004E1B99" w:rsidRPr="00A42CCE">
        <w:rPr>
          <w:rFonts w:cs="Times New Roman"/>
          <w:i/>
          <w:sz w:val="22"/>
          <w:szCs w:val="22"/>
        </w:rPr>
        <w:tab/>
      </w:r>
      <w:r w:rsidRPr="00DA010B" w:rsidDel="00DA010B">
        <w:rPr>
          <w:rFonts w:cs="Times New Roman"/>
          <w:sz w:val="22"/>
          <w:szCs w:val="22"/>
        </w:rPr>
        <w:t xml:space="preserve"> </w:t>
      </w:r>
    </w:p>
    <w:p w:rsidR="004E1B99" w:rsidRPr="00A42CCE" w:rsidRDefault="00DA010B" w:rsidP="00715656">
      <w:pPr>
        <w:pStyle w:val="ZkladntextIMP"/>
        <w:tabs>
          <w:tab w:val="center" w:pos="2268"/>
          <w:tab w:val="left" w:pos="5245"/>
        </w:tabs>
        <w:spacing w:line="240" w:lineRule="auto"/>
        <w:rPr>
          <w:rFonts w:cs="Times New Roman"/>
          <w:i/>
          <w:sz w:val="22"/>
          <w:szCs w:val="22"/>
        </w:rPr>
      </w:pPr>
      <w:r w:rsidRPr="00DA010B">
        <w:rPr>
          <w:rFonts w:cs="Times New Roman"/>
          <w:sz w:val="22"/>
          <w:szCs w:val="22"/>
        </w:rPr>
        <w:t>předseda představenstva</w:t>
      </w:r>
      <w:r>
        <w:rPr>
          <w:rFonts w:cs="Times New Roman"/>
          <w:sz w:val="22"/>
          <w:szCs w:val="22"/>
        </w:rPr>
        <w:tab/>
      </w:r>
      <w:r w:rsidR="00F67A89">
        <w:rPr>
          <w:rFonts w:cs="Times New Roman"/>
          <w:sz w:val="22"/>
          <w:szCs w:val="22"/>
        </w:rPr>
        <w:tab/>
      </w:r>
    </w:p>
    <w:p w:rsidR="00613620" w:rsidRDefault="00613620">
      <w:pPr>
        <w:pStyle w:val="ZkladntextIMP"/>
        <w:tabs>
          <w:tab w:val="left" w:pos="5245"/>
        </w:tabs>
        <w:spacing w:line="240" w:lineRule="auto"/>
        <w:rPr>
          <w:rFonts w:cs="Times New Roman"/>
          <w:i/>
          <w:sz w:val="22"/>
          <w:szCs w:val="22"/>
        </w:rPr>
      </w:pPr>
    </w:p>
    <w:p w:rsidR="00014781" w:rsidRPr="00A42CCE" w:rsidRDefault="00014781" w:rsidP="00014781">
      <w:pPr>
        <w:pStyle w:val="ZkladntextIMP"/>
        <w:tabs>
          <w:tab w:val="center" w:pos="2268"/>
          <w:tab w:val="center" w:pos="6804"/>
        </w:tabs>
        <w:spacing w:line="240" w:lineRule="auto"/>
        <w:rPr>
          <w:rFonts w:cs="Times New Roman"/>
          <w:sz w:val="22"/>
          <w:szCs w:val="22"/>
        </w:rPr>
      </w:pPr>
      <w:r>
        <w:rPr>
          <w:rFonts w:cs="Times New Roman"/>
          <w:sz w:val="22"/>
          <w:szCs w:val="22"/>
        </w:rPr>
        <w:tab/>
      </w:r>
      <w:r>
        <w:rPr>
          <w:rFonts w:cs="Times New Roman"/>
          <w:sz w:val="22"/>
          <w:szCs w:val="22"/>
        </w:rPr>
        <w:tab/>
      </w:r>
    </w:p>
    <w:p w:rsidR="00014781" w:rsidRPr="00A42CCE" w:rsidRDefault="00014781">
      <w:pPr>
        <w:pStyle w:val="ZkladntextIMP"/>
        <w:tabs>
          <w:tab w:val="center" w:pos="2268"/>
          <w:tab w:val="left" w:pos="5245"/>
        </w:tabs>
        <w:spacing w:line="240" w:lineRule="auto"/>
        <w:rPr>
          <w:rFonts w:cs="Times New Roman"/>
          <w:i/>
          <w:sz w:val="22"/>
          <w:szCs w:val="22"/>
        </w:rPr>
      </w:pPr>
      <w:r>
        <w:rPr>
          <w:rFonts w:cs="Times New Roman"/>
          <w:sz w:val="22"/>
          <w:szCs w:val="22"/>
        </w:rPr>
        <w:tab/>
        <w:t xml:space="preserve"> </w:t>
      </w:r>
      <w:r w:rsidRPr="00A42CCE">
        <w:rPr>
          <w:rFonts w:cs="Times New Roman"/>
          <w:i/>
          <w:sz w:val="22"/>
          <w:szCs w:val="22"/>
        </w:rPr>
        <w:tab/>
      </w:r>
    </w:p>
    <w:p w:rsidR="00014781" w:rsidRDefault="00311915">
      <w:pPr>
        <w:pStyle w:val="ZkladntextIMP"/>
        <w:tabs>
          <w:tab w:val="left" w:pos="5245"/>
        </w:tabs>
        <w:spacing w:line="240" w:lineRule="auto"/>
        <w:rPr>
          <w:rFonts w:cs="Times New Roman"/>
          <w:sz w:val="22"/>
          <w:szCs w:val="22"/>
        </w:rPr>
      </w:pPr>
      <w:r>
        <w:rPr>
          <w:rFonts w:cs="Times New Roman"/>
          <w:sz w:val="22"/>
          <w:szCs w:val="22"/>
        </w:rPr>
        <w:lastRenderedPageBreak/>
        <w:t>………………………………..</w:t>
      </w:r>
    </w:p>
    <w:p w:rsidR="00311915" w:rsidRDefault="00311915">
      <w:pPr>
        <w:pStyle w:val="ZkladntextIMP"/>
        <w:tabs>
          <w:tab w:val="left" w:pos="5245"/>
        </w:tabs>
        <w:spacing w:line="240" w:lineRule="auto"/>
        <w:rPr>
          <w:rFonts w:cs="Times New Roman"/>
          <w:sz w:val="22"/>
          <w:szCs w:val="22"/>
        </w:rPr>
      </w:pPr>
      <w:r>
        <w:rPr>
          <w:rFonts w:cs="Times New Roman"/>
          <w:sz w:val="22"/>
          <w:szCs w:val="22"/>
        </w:rPr>
        <w:t>Ing. Martin Chovanec</w:t>
      </w:r>
    </w:p>
    <w:p w:rsidR="00311915" w:rsidRPr="00AE72B2" w:rsidRDefault="00311915">
      <w:pPr>
        <w:pStyle w:val="ZkladntextIMP"/>
        <w:tabs>
          <w:tab w:val="left" w:pos="5245"/>
        </w:tabs>
        <w:spacing w:line="240" w:lineRule="auto"/>
        <w:rPr>
          <w:rFonts w:cs="Times New Roman"/>
          <w:sz w:val="22"/>
          <w:szCs w:val="22"/>
        </w:rPr>
      </w:pPr>
      <w:r>
        <w:rPr>
          <w:rFonts w:cs="Times New Roman"/>
          <w:sz w:val="22"/>
          <w:szCs w:val="22"/>
        </w:rPr>
        <w:t>člen představenstva</w:t>
      </w:r>
    </w:p>
    <w:sectPr w:rsidR="00311915" w:rsidRPr="00AE72B2" w:rsidSect="00C36D13">
      <w:headerReference w:type="even" r:id="rId11"/>
      <w:headerReference w:type="default" r:id="rId12"/>
      <w:footerReference w:type="default" r:id="rId13"/>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15A" w:rsidRDefault="00DA315A">
      <w:r>
        <w:separator/>
      </w:r>
    </w:p>
  </w:endnote>
  <w:endnote w:type="continuationSeparator" w:id="0">
    <w:p w:rsidR="00DA315A" w:rsidRDefault="00DA315A">
      <w:r>
        <w:continuationSeparator/>
      </w:r>
    </w:p>
  </w:endnote>
  <w:endnote w:type="continuationNotice" w:id="1">
    <w:p w:rsidR="00DA315A" w:rsidRDefault="00DA315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rsidR="00DA315A" w:rsidRPr="00655110" w:rsidRDefault="00DA315A" w:rsidP="00655110">
            <w:pPr>
              <w:pStyle w:val="Zpat"/>
              <w:pBdr>
                <w:top w:val="single" w:sz="4" w:space="1" w:color="auto"/>
              </w:pBdr>
              <w:tabs>
                <w:tab w:val="clear" w:pos="4536"/>
                <w:tab w:val="clear" w:pos="9072"/>
              </w:tabs>
              <w:jc w:val="right"/>
              <w:rPr>
                <w:i/>
                <w:sz w:val="18"/>
                <w:szCs w:val="18"/>
              </w:rPr>
            </w:pPr>
            <w:r w:rsidRPr="00655110">
              <w:rPr>
                <w:i/>
                <w:sz w:val="18"/>
                <w:szCs w:val="18"/>
              </w:rPr>
              <w:t xml:space="preserve">Stránka </w:t>
            </w:r>
            <w:r w:rsidR="009608ED" w:rsidRPr="00655110">
              <w:rPr>
                <w:i/>
                <w:sz w:val="18"/>
                <w:szCs w:val="18"/>
              </w:rPr>
              <w:fldChar w:fldCharType="begin"/>
            </w:r>
            <w:r w:rsidRPr="00655110">
              <w:rPr>
                <w:i/>
                <w:sz w:val="18"/>
                <w:szCs w:val="18"/>
              </w:rPr>
              <w:instrText>PAGE</w:instrText>
            </w:r>
            <w:r w:rsidR="009608ED" w:rsidRPr="00655110">
              <w:rPr>
                <w:i/>
                <w:sz w:val="18"/>
                <w:szCs w:val="18"/>
              </w:rPr>
              <w:fldChar w:fldCharType="separate"/>
            </w:r>
            <w:r w:rsidR="00B33EE1">
              <w:rPr>
                <w:i/>
                <w:noProof/>
                <w:sz w:val="18"/>
                <w:szCs w:val="18"/>
              </w:rPr>
              <w:t>18</w:t>
            </w:r>
            <w:r w:rsidR="009608ED" w:rsidRPr="00655110">
              <w:rPr>
                <w:i/>
                <w:sz w:val="18"/>
                <w:szCs w:val="18"/>
              </w:rPr>
              <w:fldChar w:fldCharType="end"/>
            </w:r>
            <w:r w:rsidRPr="00655110">
              <w:rPr>
                <w:i/>
                <w:sz w:val="18"/>
                <w:szCs w:val="18"/>
              </w:rPr>
              <w:t xml:space="preserve"> z </w:t>
            </w:r>
            <w:r w:rsidR="009608ED" w:rsidRPr="00655110">
              <w:rPr>
                <w:i/>
                <w:sz w:val="18"/>
                <w:szCs w:val="18"/>
              </w:rPr>
              <w:fldChar w:fldCharType="begin"/>
            </w:r>
            <w:r w:rsidRPr="00655110">
              <w:rPr>
                <w:i/>
                <w:sz w:val="18"/>
                <w:szCs w:val="18"/>
              </w:rPr>
              <w:instrText>NUMPAGES</w:instrText>
            </w:r>
            <w:r w:rsidR="009608ED" w:rsidRPr="00655110">
              <w:rPr>
                <w:i/>
                <w:sz w:val="18"/>
                <w:szCs w:val="18"/>
              </w:rPr>
              <w:fldChar w:fldCharType="separate"/>
            </w:r>
            <w:r w:rsidR="00B33EE1">
              <w:rPr>
                <w:i/>
                <w:noProof/>
                <w:sz w:val="18"/>
                <w:szCs w:val="18"/>
              </w:rPr>
              <w:t>18</w:t>
            </w:r>
            <w:r w:rsidR="009608ED" w:rsidRPr="00655110">
              <w:rPr>
                <w:i/>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15A" w:rsidRDefault="00DA315A">
      <w:r>
        <w:separator/>
      </w:r>
    </w:p>
  </w:footnote>
  <w:footnote w:type="continuationSeparator" w:id="0">
    <w:p w:rsidR="00DA315A" w:rsidRDefault="00DA315A">
      <w:r>
        <w:continuationSeparator/>
      </w:r>
    </w:p>
  </w:footnote>
  <w:footnote w:type="continuationNotice" w:id="1">
    <w:p w:rsidR="00DA315A" w:rsidRDefault="00DA315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5A" w:rsidRDefault="00DA315A" w:rsidP="00701FCF">
    <w:pPr>
      <w:pStyle w:val="WW-ZkladntextIMP"/>
      <w:jc w:val="center"/>
      <w:rPr>
        <w:color w:val="000000"/>
        <w:sz w:val="20"/>
      </w:rPr>
    </w:pPr>
    <w:r>
      <w:rPr>
        <w:color w:val="000000"/>
        <w:sz w:val="20"/>
      </w:rPr>
      <w:t>Návrh kupní smlouvy pro výběrové řízení</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15A" w:rsidRDefault="00DA315A" w:rsidP="00306610">
    <w:pPr>
      <w:pStyle w:val="WW-ZkladntextIMP"/>
      <w:spacing w:line="240" w:lineRule="auto"/>
      <w:jc w:val="both"/>
      <w:rPr>
        <w:rFonts w:cs="Times New Roman"/>
        <w:i/>
        <w:sz w:val="22"/>
        <w:szCs w:val="22"/>
      </w:rPr>
    </w:pPr>
  </w:p>
  <w:p w:rsidR="00DA315A" w:rsidRDefault="00DA315A" w:rsidP="00306610">
    <w:pPr>
      <w:pStyle w:val="WW-ZkladntextIMP"/>
      <w:spacing w:line="240" w:lineRule="auto"/>
      <w:jc w:val="both"/>
      <w:rPr>
        <w:rFonts w:cs="Times New Roman"/>
        <w:i/>
        <w:sz w:val="22"/>
        <w:szCs w:val="22"/>
      </w:rPr>
    </w:pPr>
  </w:p>
  <w:p w:rsidR="00DA315A" w:rsidRDefault="00DA315A" w:rsidP="00306610">
    <w:pPr>
      <w:pStyle w:val="WW-ZkladntextIMP"/>
      <w:spacing w:line="240" w:lineRule="auto"/>
      <w:jc w:val="both"/>
      <w:rPr>
        <w:rFonts w:cs="Times New Roman"/>
        <w:i/>
        <w:sz w:val="22"/>
        <w:szCs w:val="22"/>
      </w:rPr>
    </w:pPr>
    <w:r>
      <w:rPr>
        <w:rFonts w:cs="Times New Roman"/>
        <w:i/>
        <w:noProof/>
        <w:sz w:val="22"/>
        <w:szCs w:val="22"/>
        <w:lang w:eastAsia="cs-CZ"/>
      </w:rPr>
      <w:drawing>
        <wp:anchor distT="0" distB="0" distL="114300" distR="114300" simplePos="0" relativeHeight="251659264" behindDoc="0" locked="0" layoutInCell="1" allowOverlap="1">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srcRect/>
                  <a:stretch>
                    <a:fillRect/>
                  </a:stretch>
                </pic:blipFill>
                <pic:spPr bwMode="auto">
                  <a:xfrm>
                    <a:off x="0" y="0"/>
                    <a:ext cx="1877695" cy="571500"/>
                  </a:xfrm>
                  <a:prstGeom prst="rect">
                    <a:avLst/>
                  </a:prstGeom>
                  <a:noFill/>
                  <a:ln w="9525">
                    <a:noFill/>
                    <a:miter lim="800000"/>
                    <a:headEnd/>
                    <a:tailEnd/>
                  </a:ln>
                </pic:spPr>
              </pic:pic>
            </a:graphicData>
          </a:graphic>
        </wp:anchor>
      </w:drawing>
    </w:r>
  </w:p>
  <w:p w:rsidR="00DA315A" w:rsidRDefault="00DA315A" w:rsidP="00306610">
    <w:pPr>
      <w:pStyle w:val="WW-ZkladntextIMP"/>
      <w:spacing w:line="240" w:lineRule="auto"/>
      <w:jc w:val="both"/>
      <w:rPr>
        <w:rFonts w:cs="Times New Roman"/>
        <w:i/>
        <w:sz w:val="22"/>
        <w:szCs w:val="22"/>
      </w:rPr>
    </w:pPr>
  </w:p>
  <w:p w:rsidR="00DA315A" w:rsidRDefault="00DA315A" w:rsidP="00F67A89">
    <w:pPr>
      <w:pStyle w:val="WW-ZkladntextIMP"/>
      <w:spacing w:line="240" w:lineRule="auto"/>
      <w:jc w:val="both"/>
      <w:rPr>
        <w:sz w:val="16"/>
        <w:szCs w:val="16"/>
      </w:rPr>
    </w:pPr>
    <w:r>
      <w:rPr>
        <w:noProof/>
        <w:lang w:eastAsia="cs-CZ"/>
      </w:rPr>
      <w:drawing>
        <wp:anchor distT="0" distB="0" distL="114300" distR="114300" simplePos="0" relativeHeight="251656192" behindDoc="0" locked="0" layoutInCell="1" allowOverlap="1">
          <wp:simplePos x="0" y="0"/>
          <wp:positionH relativeFrom="page">
            <wp:posOffset>914400</wp:posOffset>
          </wp:positionH>
          <wp:positionV relativeFrom="page">
            <wp:posOffset>680085</wp:posOffset>
          </wp:positionV>
          <wp:extent cx="1860550" cy="504825"/>
          <wp:effectExtent l="19050" t="0" r="6350" b="0"/>
          <wp:wrapSquare wrapText="bothSides"/>
          <wp:docPr id="2" name="Obrázek 2"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0550" cy="504825"/>
                  </a:xfrm>
                  <a:prstGeom prst="rect">
                    <a:avLst/>
                  </a:prstGeom>
                  <a:noFill/>
                  <a:ln w="9525">
                    <a:noFill/>
                    <a:miter lim="800000"/>
                    <a:headEnd/>
                    <a:tailEnd/>
                  </a:ln>
                </pic:spPr>
              </pic:pic>
            </a:graphicData>
          </a:graphic>
        </wp:anchor>
      </w:drawing>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p>
  <w:p w:rsidR="00DA315A" w:rsidRPr="00B0691C" w:rsidRDefault="00DA315A" w:rsidP="00306610">
    <w:pPr>
      <w:pStyle w:val="WW-ZkladntextIMP"/>
      <w:spacing w:line="240" w:lineRule="auto"/>
      <w:jc w:val="both"/>
      <w:rPr>
        <w:rFonts w:cs="Times New Roman"/>
        <w: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nsid w:val="00B25218"/>
    <w:multiLevelType w:val="multilevel"/>
    <w:tmpl w:val="57B0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49B639B"/>
    <w:multiLevelType w:val="hybridMultilevel"/>
    <w:tmpl w:val="7B8C3DF2"/>
    <w:lvl w:ilvl="0" w:tplc="0405000B">
      <w:start w:val="1"/>
      <w:numFmt w:val="bullet"/>
      <w:lvlText w:val=""/>
      <w:lvlJc w:val="left"/>
      <w:pPr>
        <w:ind w:left="1944" w:hanging="360"/>
      </w:pPr>
      <w:rPr>
        <w:rFonts w:ascii="Wingdings" w:hAnsi="Wingdings"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nsid w:val="07E453F9"/>
    <w:multiLevelType w:val="hybridMultilevel"/>
    <w:tmpl w:val="B7D02FB4"/>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7">
    <w:nsid w:val="13B11D58"/>
    <w:multiLevelType w:val="hybridMultilevel"/>
    <w:tmpl w:val="9A6A4A94"/>
    <w:lvl w:ilvl="0" w:tplc="5DD2CDA4">
      <w:start w:val="1"/>
      <w:numFmt w:val="bullet"/>
      <w:lvlText w:val="-"/>
      <w:lvlJc w:val="left"/>
      <w:pPr>
        <w:ind w:left="1571" w:hanging="360"/>
      </w:pPr>
      <w:rPr>
        <w:rFonts w:ascii="Times New Roman" w:hAnsi="Times New Roman" w:cs="Times New Roman" w:hint="default"/>
        <w:color w:val="auto"/>
        <w:sz w:val="22"/>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69146C"/>
    <w:multiLevelType w:val="hybridMultilevel"/>
    <w:tmpl w:val="74E4BD70"/>
    <w:lvl w:ilvl="0" w:tplc="55AE7DB6">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nsid w:val="20552545"/>
    <w:multiLevelType w:val="hybridMultilevel"/>
    <w:tmpl w:val="43A8F8DA"/>
    <w:lvl w:ilvl="0" w:tplc="6C06A458">
      <w:start w:val="5"/>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3D15FF"/>
    <w:multiLevelType w:val="hybridMultilevel"/>
    <w:tmpl w:val="39B07E3A"/>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nsid w:val="23AA6F7E"/>
    <w:multiLevelType w:val="multilevel"/>
    <w:tmpl w:val="7E54DB28"/>
    <w:lvl w:ilvl="0">
      <w:start w:val="1"/>
      <w:numFmt w:val="decimal"/>
      <w:lvlText w:val="%1."/>
      <w:lvlJc w:val="left"/>
      <w:pPr>
        <w:ind w:left="360" w:hanging="360"/>
      </w:pPr>
      <w:rPr>
        <w:rFonts w:hint="default"/>
        <w:b/>
        <w:u w:val="none"/>
      </w:rPr>
    </w:lvl>
    <w:lvl w:ilvl="1">
      <w:start w:val="1"/>
      <w:numFmt w:val="decimal"/>
      <w:lvlText w:val="%1.%2."/>
      <w:lvlJc w:val="left"/>
      <w:pPr>
        <w:ind w:left="1425" w:hanging="432"/>
      </w:pPr>
      <w:rPr>
        <w:rFonts w:hint="default"/>
        <w:b w:val="0"/>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4">
    <w:nsid w:val="24AB65C2"/>
    <w:multiLevelType w:val="multilevel"/>
    <w:tmpl w:val="2F58C64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756A5"/>
    <w:multiLevelType w:val="hybridMultilevel"/>
    <w:tmpl w:val="60E8152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360"/>
        </w:tabs>
        <w:ind w:left="3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BE02DEB"/>
    <w:multiLevelType w:val="hybridMultilevel"/>
    <w:tmpl w:val="BDBEADDE"/>
    <w:lvl w:ilvl="0" w:tplc="0405001B">
      <w:start w:val="1"/>
      <w:numFmt w:val="lowerRoman"/>
      <w:lvlText w:val="%1."/>
      <w:lvlJc w:val="righ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8">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1461E0"/>
    <w:multiLevelType w:val="hybridMultilevel"/>
    <w:tmpl w:val="EA8A3AB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9B31599"/>
    <w:multiLevelType w:val="hybridMultilevel"/>
    <w:tmpl w:val="6E60C2EC"/>
    <w:lvl w:ilvl="0" w:tplc="9F9E0114">
      <w:start w:val="2"/>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5184AA8"/>
    <w:multiLevelType w:val="hybridMultilevel"/>
    <w:tmpl w:val="AA4CB75E"/>
    <w:lvl w:ilvl="0" w:tplc="FFFFFFFF">
      <w:start w:val="1"/>
      <w:numFmt w:val="bullet"/>
      <w:lvlText w:val="-"/>
      <w:lvlJc w:val="left"/>
      <w:pPr>
        <w:tabs>
          <w:tab w:val="num" w:pos="1778"/>
        </w:tabs>
        <w:ind w:left="1778" w:hanging="360"/>
      </w:pPr>
      <w:rPr>
        <w:rFonts w:ascii="Times New Roman" w:eastAsia="Times New Roman" w:hAnsi="Times New Roman" w:hint="default"/>
      </w:rPr>
    </w:lvl>
    <w:lvl w:ilvl="1" w:tplc="FFFFFFFF">
      <w:start w:val="1"/>
      <w:numFmt w:val="bullet"/>
      <w:lvlText w:val="o"/>
      <w:lvlJc w:val="left"/>
      <w:pPr>
        <w:tabs>
          <w:tab w:val="num" w:pos="2498"/>
        </w:tabs>
        <w:ind w:left="2498" w:hanging="360"/>
      </w:pPr>
      <w:rPr>
        <w:rFonts w:ascii="Courier New" w:hAnsi="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2">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2"/>
  </w:num>
  <w:num w:numId="4">
    <w:abstractNumId w:val="9"/>
  </w:num>
  <w:num w:numId="5">
    <w:abstractNumId w:val="5"/>
  </w:num>
  <w:num w:numId="6">
    <w:abstractNumId w:val="15"/>
  </w:num>
  <w:num w:numId="7">
    <w:abstractNumId w:val="7"/>
  </w:num>
  <w:num w:numId="8">
    <w:abstractNumId w:val="21"/>
  </w:num>
  <w:num w:numId="9">
    <w:abstractNumId w:val="19"/>
  </w:num>
  <w:num w:numId="10">
    <w:abstractNumId w:val="17"/>
  </w:num>
  <w:num w:numId="11">
    <w:abstractNumId w:val="6"/>
  </w:num>
  <w:num w:numId="12">
    <w:abstractNumId w:val="16"/>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0"/>
  </w:num>
  <w:num w:numId="27">
    <w:abstractNumId w:val="11"/>
  </w:num>
  <w:num w:numId="28">
    <w:abstractNumId w:val="14"/>
  </w:num>
  <w:num w:numId="29">
    <w:abstractNumId w:val="20"/>
  </w:num>
  <w:num w:numId="30">
    <w:abstractNumId w:val="8"/>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Kašný">
    <w15:presenceInfo w15:providerId="Windows Live" w15:userId="db4072abbd55181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3F01"/>
  <w:trackRevisions/>
  <w:defaultTabStop w:val="720"/>
  <w:autoHyphenation/>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686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
  <w:rsids>
    <w:rsidRoot w:val="008D1A1F"/>
    <w:rsid w:val="000011DC"/>
    <w:rsid w:val="00002C1B"/>
    <w:rsid w:val="0000703E"/>
    <w:rsid w:val="000108C5"/>
    <w:rsid w:val="0001187F"/>
    <w:rsid w:val="00011986"/>
    <w:rsid w:val="00014781"/>
    <w:rsid w:val="0001707A"/>
    <w:rsid w:val="00017F1B"/>
    <w:rsid w:val="000202FA"/>
    <w:rsid w:val="00021650"/>
    <w:rsid w:val="000251D1"/>
    <w:rsid w:val="00026B9D"/>
    <w:rsid w:val="0003213F"/>
    <w:rsid w:val="0003260F"/>
    <w:rsid w:val="00032B3E"/>
    <w:rsid w:val="000359BE"/>
    <w:rsid w:val="00035E80"/>
    <w:rsid w:val="00037348"/>
    <w:rsid w:val="00037896"/>
    <w:rsid w:val="0004201F"/>
    <w:rsid w:val="00042D8C"/>
    <w:rsid w:val="000475FA"/>
    <w:rsid w:val="0004780F"/>
    <w:rsid w:val="00050BDC"/>
    <w:rsid w:val="00050F49"/>
    <w:rsid w:val="000537E1"/>
    <w:rsid w:val="000541EC"/>
    <w:rsid w:val="00056A8C"/>
    <w:rsid w:val="00061A00"/>
    <w:rsid w:val="00061DD3"/>
    <w:rsid w:val="000621B6"/>
    <w:rsid w:val="00063D5C"/>
    <w:rsid w:val="00064425"/>
    <w:rsid w:val="00067600"/>
    <w:rsid w:val="00067C67"/>
    <w:rsid w:val="00070327"/>
    <w:rsid w:val="0007260C"/>
    <w:rsid w:val="0007516C"/>
    <w:rsid w:val="00075A0F"/>
    <w:rsid w:val="000770E6"/>
    <w:rsid w:val="00084E2A"/>
    <w:rsid w:val="000858F8"/>
    <w:rsid w:val="00092D60"/>
    <w:rsid w:val="00093B0A"/>
    <w:rsid w:val="000957DE"/>
    <w:rsid w:val="000967FB"/>
    <w:rsid w:val="00096F62"/>
    <w:rsid w:val="000976E8"/>
    <w:rsid w:val="00097E46"/>
    <w:rsid w:val="000A25FF"/>
    <w:rsid w:val="000A2639"/>
    <w:rsid w:val="000A2E7D"/>
    <w:rsid w:val="000A4392"/>
    <w:rsid w:val="000A4E60"/>
    <w:rsid w:val="000A54A3"/>
    <w:rsid w:val="000A7BF8"/>
    <w:rsid w:val="000B09B3"/>
    <w:rsid w:val="000B1F37"/>
    <w:rsid w:val="000B1FB3"/>
    <w:rsid w:val="000C049D"/>
    <w:rsid w:val="000C5432"/>
    <w:rsid w:val="000D0C06"/>
    <w:rsid w:val="000D3461"/>
    <w:rsid w:val="000D7D38"/>
    <w:rsid w:val="000E1247"/>
    <w:rsid w:val="000E150C"/>
    <w:rsid w:val="000E1A65"/>
    <w:rsid w:val="000E422A"/>
    <w:rsid w:val="000E4725"/>
    <w:rsid w:val="000E4AB7"/>
    <w:rsid w:val="000E6852"/>
    <w:rsid w:val="000E7647"/>
    <w:rsid w:val="000F25E9"/>
    <w:rsid w:val="000F2D1E"/>
    <w:rsid w:val="000F59F0"/>
    <w:rsid w:val="000F7C27"/>
    <w:rsid w:val="001046AB"/>
    <w:rsid w:val="00106D5F"/>
    <w:rsid w:val="00107A8E"/>
    <w:rsid w:val="0011057B"/>
    <w:rsid w:val="00111D37"/>
    <w:rsid w:val="00112DA7"/>
    <w:rsid w:val="001150A8"/>
    <w:rsid w:val="00116B83"/>
    <w:rsid w:val="001179E1"/>
    <w:rsid w:val="00121896"/>
    <w:rsid w:val="001227E9"/>
    <w:rsid w:val="00124DE6"/>
    <w:rsid w:val="0012678E"/>
    <w:rsid w:val="001305BD"/>
    <w:rsid w:val="00131046"/>
    <w:rsid w:val="0013112B"/>
    <w:rsid w:val="00134D94"/>
    <w:rsid w:val="00134FA9"/>
    <w:rsid w:val="00135A8B"/>
    <w:rsid w:val="00136D4F"/>
    <w:rsid w:val="00140DCC"/>
    <w:rsid w:val="00142CC0"/>
    <w:rsid w:val="00143BE6"/>
    <w:rsid w:val="0014493D"/>
    <w:rsid w:val="00144C0A"/>
    <w:rsid w:val="00146412"/>
    <w:rsid w:val="00146BB4"/>
    <w:rsid w:val="0014715B"/>
    <w:rsid w:val="0015042B"/>
    <w:rsid w:val="00150D6F"/>
    <w:rsid w:val="00150EBF"/>
    <w:rsid w:val="001527B3"/>
    <w:rsid w:val="0015543B"/>
    <w:rsid w:val="00155723"/>
    <w:rsid w:val="00155A5D"/>
    <w:rsid w:val="0015755E"/>
    <w:rsid w:val="00165999"/>
    <w:rsid w:val="00165B52"/>
    <w:rsid w:val="00167833"/>
    <w:rsid w:val="00167CC0"/>
    <w:rsid w:val="00167E71"/>
    <w:rsid w:val="001710FF"/>
    <w:rsid w:val="0017278D"/>
    <w:rsid w:val="00174B2B"/>
    <w:rsid w:val="001758D6"/>
    <w:rsid w:val="0017696C"/>
    <w:rsid w:val="00180392"/>
    <w:rsid w:val="00181115"/>
    <w:rsid w:val="00181F4F"/>
    <w:rsid w:val="001821C6"/>
    <w:rsid w:val="0018430B"/>
    <w:rsid w:val="001860FA"/>
    <w:rsid w:val="00186A80"/>
    <w:rsid w:val="00190334"/>
    <w:rsid w:val="001933CE"/>
    <w:rsid w:val="00196381"/>
    <w:rsid w:val="00196596"/>
    <w:rsid w:val="001970A7"/>
    <w:rsid w:val="001A3022"/>
    <w:rsid w:val="001A3476"/>
    <w:rsid w:val="001B368B"/>
    <w:rsid w:val="001B6A4F"/>
    <w:rsid w:val="001B7F44"/>
    <w:rsid w:val="001C00BC"/>
    <w:rsid w:val="001C0816"/>
    <w:rsid w:val="001C0904"/>
    <w:rsid w:val="001C3131"/>
    <w:rsid w:val="001D0A8D"/>
    <w:rsid w:val="001D0C1B"/>
    <w:rsid w:val="001D681F"/>
    <w:rsid w:val="001D73AF"/>
    <w:rsid w:val="001E3CDE"/>
    <w:rsid w:val="001E4D42"/>
    <w:rsid w:val="001E57AB"/>
    <w:rsid w:val="001E5C56"/>
    <w:rsid w:val="001E5DDA"/>
    <w:rsid w:val="001E5F8F"/>
    <w:rsid w:val="001E6CCC"/>
    <w:rsid w:val="001F0AA3"/>
    <w:rsid w:val="001F147B"/>
    <w:rsid w:val="001F2280"/>
    <w:rsid w:val="001F33A4"/>
    <w:rsid w:val="001F3AA6"/>
    <w:rsid w:val="001F5136"/>
    <w:rsid w:val="0020410C"/>
    <w:rsid w:val="002063F7"/>
    <w:rsid w:val="00207391"/>
    <w:rsid w:val="00207A26"/>
    <w:rsid w:val="00217354"/>
    <w:rsid w:val="00222439"/>
    <w:rsid w:val="00223BE1"/>
    <w:rsid w:val="00223C9D"/>
    <w:rsid w:val="0022431A"/>
    <w:rsid w:val="0022603B"/>
    <w:rsid w:val="002261A4"/>
    <w:rsid w:val="00226B6D"/>
    <w:rsid w:val="002277C8"/>
    <w:rsid w:val="0023477B"/>
    <w:rsid w:val="00234AC9"/>
    <w:rsid w:val="0023694C"/>
    <w:rsid w:val="002370BE"/>
    <w:rsid w:val="00244199"/>
    <w:rsid w:val="00244B60"/>
    <w:rsid w:val="0024734D"/>
    <w:rsid w:val="002478A9"/>
    <w:rsid w:val="00253554"/>
    <w:rsid w:val="00254C29"/>
    <w:rsid w:val="00260A0E"/>
    <w:rsid w:val="00261D92"/>
    <w:rsid w:val="00267988"/>
    <w:rsid w:val="00267F09"/>
    <w:rsid w:val="00271773"/>
    <w:rsid w:val="00272BEE"/>
    <w:rsid w:val="0028084B"/>
    <w:rsid w:val="00280911"/>
    <w:rsid w:val="00284891"/>
    <w:rsid w:val="00285C77"/>
    <w:rsid w:val="00291DA7"/>
    <w:rsid w:val="0029249F"/>
    <w:rsid w:val="00294E5B"/>
    <w:rsid w:val="00295DC0"/>
    <w:rsid w:val="002965C3"/>
    <w:rsid w:val="00296E22"/>
    <w:rsid w:val="00297201"/>
    <w:rsid w:val="002A0D23"/>
    <w:rsid w:val="002A202A"/>
    <w:rsid w:val="002A36B8"/>
    <w:rsid w:val="002A3ADB"/>
    <w:rsid w:val="002A62A7"/>
    <w:rsid w:val="002A67F3"/>
    <w:rsid w:val="002A77B8"/>
    <w:rsid w:val="002A7901"/>
    <w:rsid w:val="002B01E0"/>
    <w:rsid w:val="002B1EF7"/>
    <w:rsid w:val="002B3269"/>
    <w:rsid w:val="002B4143"/>
    <w:rsid w:val="002B6437"/>
    <w:rsid w:val="002B76B2"/>
    <w:rsid w:val="002B7869"/>
    <w:rsid w:val="002C094A"/>
    <w:rsid w:val="002C2043"/>
    <w:rsid w:val="002C2C3C"/>
    <w:rsid w:val="002C73BE"/>
    <w:rsid w:val="002C782E"/>
    <w:rsid w:val="002C7EBC"/>
    <w:rsid w:val="002D05A6"/>
    <w:rsid w:val="002D1B6E"/>
    <w:rsid w:val="002D23EA"/>
    <w:rsid w:val="002D4E0A"/>
    <w:rsid w:val="002E0635"/>
    <w:rsid w:val="002E3831"/>
    <w:rsid w:val="002E6D0F"/>
    <w:rsid w:val="002F115C"/>
    <w:rsid w:val="002F2DD5"/>
    <w:rsid w:val="002F60C4"/>
    <w:rsid w:val="0030154D"/>
    <w:rsid w:val="00302EF3"/>
    <w:rsid w:val="003031CF"/>
    <w:rsid w:val="00304AED"/>
    <w:rsid w:val="00306610"/>
    <w:rsid w:val="00307BBA"/>
    <w:rsid w:val="00310372"/>
    <w:rsid w:val="00310AFA"/>
    <w:rsid w:val="00311889"/>
    <w:rsid w:val="00311915"/>
    <w:rsid w:val="00317A60"/>
    <w:rsid w:val="003207FB"/>
    <w:rsid w:val="00323F79"/>
    <w:rsid w:val="00325D76"/>
    <w:rsid w:val="0032737C"/>
    <w:rsid w:val="00332E58"/>
    <w:rsid w:val="003360A4"/>
    <w:rsid w:val="003374CD"/>
    <w:rsid w:val="00343D36"/>
    <w:rsid w:val="00345FE8"/>
    <w:rsid w:val="003532FE"/>
    <w:rsid w:val="00354B30"/>
    <w:rsid w:val="003560C7"/>
    <w:rsid w:val="0036437F"/>
    <w:rsid w:val="0036498B"/>
    <w:rsid w:val="00366512"/>
    <w:rsid w:val="003668E8"/>
    <w:rsid w:val="00371E9E"/>
    <w:rsid w:val="00372D32"/>
    <w:rsid w:val="003734E1"/>
    <w:rsid w:val="00376264"/>
    <w:rsid w:val="003764E3"/>
    <w:rsid w:val="003805F8"/>
    <w:rsid w:val="00380B22"/>
    <w:rsid w:val="003818D2"/>
    <w:rsid w:val="00383065"/>
    <w:rsid w:val="003850C5"/>
    <w:rsid w:val="00385500"/>
    <w:rsid w:val="0038785C"/>
    <w:rsid w:val="003906FA"/>
    <w:rsid w:val="00393655"/>
    <w:rsid w:val="00394E03"/>
    <w:rsid w:val="003955C1"/>
    <w:rsid w:val="003966BC"/>
    <w:rsid w:val="0039711E"/>
    <w:rsid w:val="003A2E27"/>
    <w:rsid w:val="003A39AC"/>
    <w:rsid w:val="003A477A"/>
    <w:rsid w:val="003B0D35"/>
    <w:rsid w:val="003B31A2"/>
    <w:rsid w:val="003B38E1"/>
    <w:rsid w:val="003B486F"/>
    <w:rsid w:val="003B5A3C"/>
    <w:rsid w:val="003B5B38"/>
    <w:rsid w:val="003C2028"/>
    <w:rsid w:val="003C2763"/>
    <w:rsid w:val="003C3A7F"/>
    <w:rsid w:val="003C5F32"/>
    <w:rsid w:val="003D519A"/>
    <w:rsid w:val="003D76FC"/>
    <w:rsid w:val="003D7965"/>
    <w:rsid w:val="003E1ACC"/>
    <w:rsid w:val="003E3ABE"/>
    <w:rsid w:val="003E464D"/>
    <w:rsid w:val="003E5021"/>
    <w:rsid w:val="003E6695"/>
    <w:rsid w:val="003F259A"/>
    <w:rsid w:val="003F2685"/>
    <w:rsid w:val="003F3F15"/>
    <w:rsid w:val="003F409D"/>
    <w:rsid w:val="003F449D"/>
    <w:rsid w:val="003F4FCF"/>
    <w:rsid w:val="003F5B56"/>
    <w:rsid w:val="003F5F77"/>
    <w:rsid w:val="003F6AB5"/>
    <w:rsid w:val="003F6E1E"/>
    <w:rsid w:val="00406C15"/>
    <w:rsid w:val="00406DB1"/>
    <w:rsid w:val="00407B71"/>
    <w:rsid w:val="00411DE2"/>
    <w:rsid w:val="00413B6A"/>
    <w:rsid w:val="004158E2"/>
    <w:rsid w:val="00420B80"/>
    <w:rsid w:val="004211C7"/>
    <w:rsid w:val="0042286F"/>
    <w:rsid w:val="00423791"/>
    <w:rsid w:val="00425FFC"/>
    <w:rsid w:val="0042659F"/>
    <w:rsid w:val="00426A85"/>
    <w:rsid w:val="004277AD"/>
    <w:rsid w:val="00430472"/>
    <w:rsid w:val="00430834"/>
    <w:rsid w:val="00430E16"/>
    <w:rsid w:val="00431C30"/>
    <w:rsid w:val="0043380F"/>
    <w:rsid w:val="00433B4D"/>
    <w:rsid w:val="00433BE2"/>
    <w:rsid w:val="00434976"/>
    <w:rsid w:val="004374A5"/>
    <w:rsid w:val="00440244"/>
    <w:rsid w:val="00440376"/>
    <w:rsid w:val="004404FA"/>
    <w:rsid w:val="0044137C"/>
    <w:rsid w:val="00441B77"/>
    <w:rsid w:val="00441FF3"/>
    <w:rsid w:val="004424FA"/>
    <w:rsid w:val="00443A83"/>
    <w:rsid w:val="00445F02"/>
    <w:rsid w:val="00445F52"/>
    <w:rsid w:val="00447062"/>
    <w:rsid w:val="004476EF"/>
    <w:rsid w:val="00450A00"/>
    <w:rsid w:val="00453A42"/>
    <w:rsid w:val="00453B3E"/>
    <w:rsid w:val="00454068"/>
    <w:rsid w:val="00456496"/>
    <w:rsid w:val="00463102"/>
    <w:rsid w:val="00464110"/>
    <w:rsid w:val="00465E02"/>
    <w:rsid w:val="004667EB"/>
    <w:rsid w:val="004700BF"/>
    <w:rsid w:val="00470F71"/>
    <w:rsid w:val="004713E8"/>
    <w:rsid w:val="00472EA4"/>
    <w:rsid w:val="004732D1"/>
    <w:rsid w:val="00476036"/>
    <w:rsid w:val="00476902"/>
    <w:rsid w:val="0047752A"/>
    <w:rsid w:val="00480785"/>
    <w:rsid w:val="004834E7"/>
    <w:rsid w:val="004835F1"/>
    <w:rsid w:val="00484B85"/>
    <w:rsid w:val="004854AB"/>
    <w:rsid w:val="0048665E"/>
    <w:rsid w:val="00486B73"/>
    <w:rsid w:val="00486FF7"/>
    <w:rsid w:val="00490735"/>
    <w:rsid w:val="004912F0"/>
    <w:rsid w:val="00494968"/>
    <w:rsid w:val="00495395"/>
    <w:rsid w:val="004959FB"/>
    <w:rsid w:val="00496B88"/>
    <w:rsid w:val="004A0BBD"/>
    <w:rsid w:val="004A174C"/>
    <w:rsid w:val="004A2A12"/>
    <w:rsid w:val="004A4040"/>
    <w:rsid w:val="004B0327"/>
    <w:rsid w:val="004B062D"/>
    <w:rsid w:val="004B7A23"/>
    <w:rsid w:val="004C2C91"/>
    <w:rsid w:val="004C3C78"/>
    <w:rsid w:val="004C3F5C"/>
    <w:rsid w:val="004C3FCF"/>
    <w:rsid w:val="004C4894"/>
    <w:rsid w:val="004C4D7F"/>
    <w:rsid w:val="004C544A"/>
    <w:rsid w:val="004C5B80"/>
    <w:rsid w:val="004C6452"/>
    <w:rsid w:val="004C664C"/>
    <w:rsid w:val="004D0093"/>
    <w:rsid w:val="004D204E"/>
    <w:rsid w:val="004D25D6"/>
    <w:rsid w:val="004D3622"/>
    <w:rsid w:val="004D6274"/>
    <w:rsid w:val="004D636A"/>
    <w:rsid w:val="004D63DF"/>
    <w:rsid w:val="004E14F0"/>
    <w:rsid w:val="004E1B99"/>
    <w:rsid w:val="004E58A9"/>
    <w:rsid w:val="004E7812"/>
    <w:rsid w:val="004F079E"/>
    <w:rsid w:val="004F1360"/>
    <w:rsid w:val="004F1853"/>
    <w:rsid w:val="004F30BB"/>
    <w:rsid w:val="004F33C5"/>
    <w:rsid w:val="004F38B7"/>
    <w:rsid w:val="004F41F3"/>
    <w:rsid w:val="004F4E3B"/>
    <w:rsid w:val="004F5130"/>
    <w:rsid w:val="004F697F"/>
    <w:rsid w:val="004F73B8"/>
    <w:rsid w:val="004F787A"/>
    <w:rsid w:val="0050199A"/>
    <w:rsid w:val="0050379F"/>
    <w:rsid w:val="005056E2"/>
    <w:rsid w:val="00506284"/>
    <w:rsid w:val="005063D1"/>
    <w:rsid w:val="00507162"/>
    <w:rsid w:val="00507605"/>
    <w:rsid w:val="00510E44"/>
    <w:rsid w:val="00514178"/>
    <w:rsid w:val="005146EC"/>
    <w:rsid w:val="00514D79"/>
    <w:rsid w:val="00522D25"/>
    <w:rsid w:val="00531584"/>
    <w:rsid w:val="005316C1"/>
    <w:rsid w:val="00531C96"/>
    <w:rsid w:val="00532C7B"/>
    <w:rsid w:val="00533925"/>
    <w:rsid w:val="00535BD5"/>
    <w:rsid w:val="0053666E"/>
    <w:rsid w:val="00537EAB"/>
    <w:rsid w:val="00540DEB"/>
    <w:rsid w:val="005447DB"/>
    <w:rsid w:val="00544F92"/>
    <w:rsid w:val="00545ED5"/>
    <w:rsid w:val="00547547"/>
    <w:rsid w:val="00547864"/>
    <w:rsid w:val="0055198F"/>
    <w:rsid w:val="00552D3D"/>
    <w:rsid w:val="005564D0"/>
    <w:rsid w:val="005566AE"/>
    <w:rsid w:val="00562D90"/>
    <w:rsid w:val="00572825"/>
    <w:rsid w:val="00573E08"/>
    <w:rsid w:val="00574B4B"/>
    <w:rsid w:val="00575288"/>
    <w:rsid w:val="00575914"/>
    <w:rsid w:val="005762D2"/>
    <w:rsid w:val="0057751C"/>
    <w:rsid w:val="00580769"/>
    <w:rsid w:val="00580C8F"/>
    <w:rsid w:val="00583103"/>
    <w:rsid w:val="00584856"/>
    <w:rsid w:val="00585942"/>
    <w:rsid w:val="005860FA"/>
    <w:rsid w:val="0059105B"/>
    <w:rsid w:val="00591458"/>
    <w:rsid w:val="00592DBD"/>
    <w:rsid w:val="0059458B"/>
    <w:rsid w:val="005951DE"/>
    <w:rsid w:val="00595FE0"/>
    <w:rsid w:val="005962EB"/>
    <w:rsid w:val="0059668A"/>
    <w:rsid w:val="00596A9F"/>
    <w:rsid w:val="005972F0"/>
    <w:rsid w:val="00597D69"/>
    <w:rsid w:val="005A42CA"/>
    <w:rsid w:val="005A5B1C"/>
    <w:rsid w:val="005A65B1"/>
    <w:rsid w:val="005A6826"/>
    <w:rsid w:val="005A6D06"/>
    <w:rsid w:val="005B328A"/>
    <w:rsid w:val="005B56D9"/>
    <w:rsid w:val="005B7545"/>
    <w:rsid w:val="005C19A0"/>
    <w:rsid w:val="005C3E22"/>
    <w:rsid w:val="005C442D"/>
    <w:rsid w:val="005C4491"/>
    <w:rsid w:val="005C46B9"/>
    <w:rsid w:val="005C46CC"/>
    <w:rsid w:val="005C593C"/>
    <w:rsid w:val="005D15EE"/>
    <w:rsid w:val="005D172B"/>
    <w:rsid w:val="005D1B8C"/>
    <w:rsid w:val="005D21E9"/>
    <w:rsid w:val="005D262B"/>
    <w:rsid w:val="005D26F3"/>
    <w:rsid w:val="005D58F4"/>
    <w:rsid w:val="005D5A6A"/>
    <w:rsid w:val="005D5F12"/>
    <w:rsid w:val="005E08E0"/>
    <w:rsid w:val="005E2E0F"/>
    <w:rsid w:val="005E4178"/>
    <w:rsid w:val="005E6C86"/>
    <w:rsid w:val="005E7626"/>
    <w:rsid w:val="005F149B"/>
    <w:rsid w:val="005F25E2"/>
    <w:rsid w:val="005F4B19"/>
    <w:rsid w:val="005F5CC0"/>
    <w:rsid w:val="005F5FD8"/>
    <w:rsid w:val="005F6478"/>
    <w:rsid w:val="005F6B27"/>
    <w:rsid w:val="005F7DB2"/>
    <w:rsid w:val="00601152"/>
    <w:rsid w:val="0060455E"/>
    <w:rsid w:val="00604C3C"/>
    <w:rsid w:val="00605F2E"/>
    <w:rsid w:val="006071A3"/>
    <w:rsid w:val="00610319"/>
    <w:rsid w:val="00611613"/>
    <w:rsid w:val="00611CC0"/>
    <w:rsid w:val="00612E8D"/>
    <w:rsid w:val="006135BE"/>
    <w:rsid w:val="00613620"/>
    <w:rsid w:val="00620D5D"/>
    <w:rsid w:val="00621D8D"/>
    <w:rsid w:val="00621DC5"/>
    <w:rsid w:val="006243C1"/>
    <w:rsid w:val="00625CFE"/>
    <w:rsid w:val="00627BF3"/>
    <w:rsid w:val="00630915"/>
    <w:rsid w:val="00631844"/>
    <w:rsid w:val="00632704"/>
    <w:rsid w:val="006329B9"/>
    <w:rsid w:val="00633556"/>
    <w:rsid w:val="00636350"/>
    <w:rsid w:val="00636D25"/>
    <w:rsid w:val="00637A9A"/>
    <w:rsid w:val="00640B24"/>
    <w:rsid w:val="0064197D"/>
    <w:rsid w:val="00643A8D"/>
    <w:rsid w:val="00643C8B"/>
    <w:rsid w:val="006459F8"/>
    <w:rsid w:val="00645AAA"/>
    <w:rsid w:val="00645F99"/>
    <w:rsid w:val="00650646"/>
    <w:rsid w:val="00651605"/>
    <w:rsid w:val="00651EF4"/>
    <w:rsid w:val="00654BD3"/>
    <w:rsid w:val="00655110"/>
    <w:rsid w:val="00656D27"/>
    <w:rsid w:val="00660AFB"/>
    <w:rsid w:val="0066128A"/>
    <w:rsid w:val="00662782"/>
    <w:rsid w:val="00665DE9"/>
    <w:rsid w:val="00666B70"/>
    <w:rsid w:val="00666C47"/>
    <w:rsid w:val="00667674"/>
    <w:rsid w:val="00670752"/>
    <w:rsid w:val="00670921"/>
    <w:rsid w:val="00672B4C"/>
    <w:rsid w:val="00673D8D"/>
    <w:rsid w:val="00674A4A"/>
    <w:rsid w:val="00674BFA"/>
    <w:rsid w:val="0068002D"/>
    <w:rsid w:val="006803C7"/>
    <w:rsid w:val="0068370C"/>
    <w:rsid w:val="00684205"/>
    <w:rsid w:val="00692DB4"/>
    <w:rsid w:val="006944E2"/>
    <w:rsid w:val="0069609E"/>
    <w:rsid w:val="00697DE0"/>
    <w:rsid w:val="006A0548"/>
    <w:rsid w:val="006A0BFD"/>
    <w:rsid w:val="006A1724"/>
    <w:rsid w:val="006A68E8"/>
    <w:rsid w:val="006A6CBC"/>
    <w:rsid w:val="006A6ED5"/>
    <w:rsid w:val="006B3490"/>
    <w:rsid w:val="006B711B"/>
    <w:rsid w:val="006C2C77"/>
    <w:rsid w:val="006C3300"/>
    <w:rsid w:val="006C5385"/>
    <w:rsid w:val="006C6DDA"/>
    <w:rsid w:val="006D068A"/>
    <w:rsid w:val="006D0887"/>
    <w:rsid w:val="006D3BEB"/>
    <w:rsid w:val="006D5C8E"/>
    <w:rsid w:val="006D5C93"/>
    <w:rsid w:val="006D77AC"/>
    <w:rsid w:val="006E1989"/>
    <w:rsid w:val="006E2915"/>
    <w:rsid w:val="006E32FF"/>
    <w:rsid w:val="006E5434"/>
    <w:rsid w:val="006E6E8C"/>
    <w:rsid w:val="006E71A9"/>
    <w:rsid w:val="006E7A7C"/>
    <w:rsid w:val="006F09FB"/>
    <w:rsid w:val="006F0DD9"/>
    <w:rsid w:val="006F5C7D"/>
    <w:rsid w:val="006F7D3C"/>
    <w:rsid w:val="00701962"/>
    <w:rsid w:val="00701FCF"/>
    <w:rsid w:val="0070205C"/>
    <w:rsid w:val="007024F3"/>
    <w:rsid w:val="00704898"/>
    <w:rsid w:val="00704D5B"/>
    <w:rsid w:val="0070625E"/>
    <w:rsid w:val="0070632C"/>
    <w:rsid w:val="00707296"/>
    <w:rsid w:val="00707E2A"/>
    <w:rsid w:val="00710E9E"/>
    <w:rsid w:val="007117DE"/>
    <w:rsid w:val="007155FB"/>
    <w:rsid w:val="00715656"/>
    <w:rsid w:val="007169D4"/>
    <w:rsid w:val="007175D7"/>
    <w:rsid w:val="007177E1"/>
    <w:rsid w:val="00721273"/>
    <w:rsid w:val="00723700"/>
    <w:rsid w:val="007269A8"/>
    <w:rsid w:val="007341EC"/>
    <w:rsid w:val="00734A3A"/>
    <w:rsid w:val="00734EC1"/>
    <w:rsid w:val="00736BF7"/>
    <w:rsid w:val="00743159"/>
    <w:rsid w:val="007436C1"/>
    <w:rsid w:val="00745A0D"/>
    <w:rsid w:val="00745D61"/>
    <w:rsid w:val="0074775F"/>
    <w:rsid w:val="00750388"/>
    <w:rsid w:val="007517C7"/>
    <w:rsid w:val="00752564"/>
    <w:rsid w:val="007555C2"/>
    <w:rsid w:val="00755923"/>
    <w:rsid w:val="007574EB"/>
    <w:rsid w:val="00760057"/>
    <w:rsid w:val="00760521"/>
    <w:rsid w:val="00762774"/>
    <w:rsid w:val="00766971"/>
    <w:rsid w:val="007671DD"/>
    <w:rsid w:val="007673CA"/>
    <w:rsid w:val="00773991"/>
    <w:rsid w:val="00773AC3"/>
    <w:rsid w:val="00775BF1"/>
    <w:rsid w:val="00777EFF"/>
    <w:rsid w:val="00781165"/>
    <w:rsid w:val="00783138"/>
    <w:rsid w:val="00784415"/>
    <w:rsid w:val="00786B40"/>
    <w:rsid w:val="007871CF"/>
    <w:rsid w:val="0078786F"/>
    <w:rsid w:val="00790A6A"/>
    <w:rsid w:val="0079340A"/>
    <w:rsid w:val="0079443A"/>
    <w:rsid w:val="00794AD0"/>
    <w:rsid w:val="0079518D"/>
    <w:rsid w:val="00795768"/>
    <w:rsid w:val="007974F9"/>
    <w:rsid w:val="007A3004"/>
    <w:rsid w:val="007A560C"/>
    <w:rsid w:val="007B075B"/>
    <w:rsid w:val="007B3B64"/>
    <w:rsid w:val="007B40D0"/>
    <w:rsid w:val="007B5467"/>
    <w:rsid w:val="007B5C1A"/>
    <w:rsid w:val="007B6FF4"/>
    <w:rsid w:val="007B7F1D"/>
    <w:rsid w:val="007C5E6B"/>
    <w:rsid w:val="007D1D31"/>
    <w:rsid w:val="007D4420"/>
    <w:rsid w:val="007D5945"/>
    <w:rsid w:val="007D633C"/>
    <w:rsid w:val="007D64E2"/>
    <w:rsid w:val="007D74C8"/>
    <w:rsid w:val="007D7A28"/>
    <w:rsid w:val="007E211E"/>
    <w:rsid w:val="007E26A5"/>
    <w:rsid w:val="007E3557"/>
    <w:rsid w:val="007E4993"/>
    <w:rsid w:val="007E558F"/>
    <w:rsid w:val="007E7315"/>
    <w:rsid w:val="007F22B3"/>
    <w:rsid w:val="007F24E2"/>
    <w:rsid w:val="007F3043"/>
    <w:rsid w:val="007F3E10"/>
    <w:rsid w:val="007F4557"/>
    <w:rsid w:val="007F526A"/>
    <w:rsid w:val="007F70B9"/>
    <w:rsid w:val="007F7E5F"/>
    <w:rsid w:val="00800BBD"/>
    <w:rsid w:val="008032DC"/>
    <w:rsid w:val="00805E2F"/>
    <w:rsid w:val="008077B1"/>
    <w:rsid w:val="00811BC4"/>
    <w:rsid w:val="00814136"/>
    <w:rsid w:val="00816D76"/>
    <w:rsid w:val="00822F6D"/>
    <w:rsid w:val="008234B4"/>
    <w:rsid w:val="00823903"/>
    <w:rsid w:val="0082478B"/>
    <w:rsid w:val="00825B58"/>
    <w:rsid w:val="008270D6"/>
    <w:rsid w:val="00827C3C"/>
    <w:rsid w:val="00834BD5"/>
    <w:rsid w:val="008352E6"/>
    <w:rsid w:val="00836B0D"/>
    <w:rsid w:val="008377F0"/>
    <w:rsid w:val="00840325"/>
    <w:rsid w:val="0084068B"/>
    <w:rsid w:val="00841720"/>
    <w:rsid w:val="00842386"/>
    <w:rsid w:val="00845D18"/>
    <w:rsid w:val="00846916"/>
    <w:rsid w:val="00846A88"/>
    <w:rsid w:val="00846B37"/>
    <w:rsid w:val="00853DA6"/>
    <w:rsid w:val="008543C8"/>
    <w:rsid w:val="0085728F"/>
    <w:rsid w:val="00857C76"/>
    <w:rsid w:val="00860181"/>
    <w:rsid w:val="00864112"/>
    <w:rsid w:val="008649EC"/>
    <w:rsid w:val="00864D97"/>
    <w:rsid w:val="00865A73"/>
    <w:rsid w:val="00865CE5"/>
    <w:rsid w:val="00865E02"/>
    <w:rsid w:val="008665F9"/>
    <w:rsid w:val="00872C5C"/>
    <w:rsid w:val="00873BA8"/>
    <w:rsid w:val="00873F5D"/>
    <w:rsid w:val="0087638B"/>
    <w:rsid w:val="00876E36"/>
    <w:rsid w:val="00877E1B"/>
    <w:rsid w:val="00877F0A"/>
    <w:rsid w:val="00881E23"/>
    <w:rsid w:val="00881F74"/>
    <w:rsid w:val="00882522"/>
    <w:rsid w:val="008828BC"/>
    <w:rsid w:val="0088423F"/>
    <w:rsid w:val="00886E29"/>
    <w:rsid w:val="00891500"/>
    <w:rsid w:val="008915FD"/>
    <w:rsid w:val="0089662D"/>
    <w:rsid w:val="00897039"/>
    <w:rsid w:val="008975CD"/>
    <w:rsid w:val="00897B3A"/>
    <w:rsid w:val="008A0B43"/>
    <w:rsid w:val="008A13D5"/>
    <w:rsid w:val="008A1BD6"/>
    <w:rsid w:val="008A3178"/>
    <w:rsid w:val="008A46CC"/>
    <w:rsid w:val="008A5B46"/>
    <w:rsid w:val="008A5BD7"/>
    <w:rsid w:val="008A610B"/>
    <w:rsid w:val="008A7ECF"/>
    <w:rsid w:val="008B1056"/>
    <w:rsid w:val="008B287D"/>
    <w:rsid w:val="008B2B12"/>
    <w:rsid w:val="008B454D"/>
    <w:rsid w:val="008C1BC1"/>
    <w:rsid w:val="008C488F"/>
    <w:rsid w:val="008C4A66"/>
    <w:rsid w:val="008D1A1F"/>
    <w:rsid w:val="008D2D46"/>
    <w:rsid w:val="008D38AF"/>
    <w:rsid w:val="008D492C"/>
    <w:rsid w:val="008D6AE2"/>
    <w:rsid w:val="008D7149"/>
    <w:rsid w:val="008E03FF"/>
    <w:rsid w:val="008E0BA2"/>
    <w:rsid w:val="008F040E"/>
    <w:rsid w:val="008F07F2"/>
    <w:rsid w:val="008F0A3E"/>
    <w:rsid w:val="008F1968"/>
    <w:rsid w:val="008F231D"/>
    <w:rsid w:val="008F5841"/>
    <w:rsid w:val="008F68EE"/>
    <w:rsid w:val="008F7784"/>
    <w:rsid w:val="008F7BEF"/>
    <w:rsid w:val="009007C0"/>
    <w:rsid w:val="00903542"/>
    <w:rsid w:val="00907A76"/>
    <w:rsid w:val="009112E6"/>
    <w:rsid w:val="009116B4"/>
    <w:rsid w:val="00912137"/>
    <w:rsid w:val="009141E4"/>
    <w:rsid w:val="009152BA"/>
    <w:rsid w:val="009171B2"/>
    <w:rsid w:val="00917FC6"/>
    <w:rsid w:val="00920E49"/>
    <w:rsid w:val="00921BDF"/>
    <w:rsid w:val="0092218C"/>
    <w:rsid w:val="00926593"/>
    <w:rsid w:val="009266B6"/>
    <w:rsid w:val="00927795"/>
    <w:rsid w:val="00927AC7"/>
    <w:rsid w:val="00927E94"/>
    <w:rsid w:val="009303A4"/>
    <w:rsid w:val="00930FDF"/>
    <w:rsid w:val="00933CF9"/>
    <w:rsid w:val="00935040"/>
    <w:rsid w:val="00936D60"/>
    <w:rsid w:val="009375AC"/>
    <w:rsid w:val="00941B58"/>
    <w:rsid w:val="009424BC"/>
    <w:rsid w:val="00942DD8"/>
    <w:rsid w:val="00944598"/>
    <w:rsid w:val="00945FBE"/>
    <w:rsid w:val="00950229"/>
    <w:rsid w:val="00950D38"/>
    <w:rsid w:val="00951182"/>
    <w:rsid w:val="009517A3"/>
    <w:rsid w:val="009520CB"/>
    <w:rsid w:val="0095284E"/>
    <w:rsid w:val="00954684"/>
    <w:rsid w:val="00954CA4"/>
    <w:rsid w:val="00955B30"/>
    <w:rsid w:val="009569DD"/>
    <w:rsid w:val="00957558"/>
    <w:rsid w:val="009608ED"/>
    <w:rsid w:val="00961EAA"/>
    <w:rsid w:val="009673C0"/>
    <w:rsid w:val="00970DAD"/>
    <w:rsid w:val="00971C1D"/>
    <w:rsid w:val="0097203A"/>
    <w:rsid w:val="00972FFB"/>
    <w:rsid w:val="00973BBF"/>
    <w:rsid w:val="0097747B"/>
    <w:rsid w:val="0098177C"/>
    <w:rsid w:val="0098433E"/>
    <w:rsid w:val="0098582C"/>
    <w:rsid w:val="00990398"/>
    <w:rsid w:val="00991919"/>
    <w:rsid w:val="00991C12"/>
    <w:rsid w:val="00992798"/>
    <w:rsid w:val="0099402E"/>
    <w:rsid w:val="009946EE"/>
    <w:rsid w:val="00994C0C"/>
    <w:rsid w:val="00996C91"/>
    <w:rsid w:val="009972F5"/>
    <w:rsid w:val="00997785"/>
    <w:rsid w:val="009A0B28"/>
    <w:rsid w:val="009A1CB9"/>
    <w:rsid w:val="009A1F61"/>
    <w:rsid w:val="009A2555"/>
    <w:rsid w:val="009A2593"/>
    <w:rsid w:val="009A26C3"/>
    <w:rsid w:val="009A6BD9"/>
    <w:rsid w:val="009A75EA"/>
    <w:rsid w:val="009B0114"/>
    <w:rsid w:val="009B13F9"/>
    <w:rsid w:val="009B2DF0"/>
    <w:rsid w:val="009B3053"/>
    <w:rsid w:val="009B3491"/>
    <w:rsid w:val="009B4E9A"/>
    <w:rsid w:val="009B5A39"/>
    <w:rsid w:val="009B5DE3"/>
    <w:rsid w:val="009B5FD5"/>
    <w:rsid w:val="009B68B4"/>
    <w:rsid w:val="009C0BDA"/>
    <w:rsid w:val="009C0DF3"/>
    <w:rsid w:val="009C23F2"/>
    <w:rsid w:val="009C2713"/>
    <w:rsid w:val="009C33BD"/>
    <w:rsid w:val="009C3CBD"/>
    <w:rsid w:val="009C3F8B"/>
    <w:rsid w:val="009C47DB"/>
    <w:rsid w:val="009C4916"/>
    <w:rsid w:val="009C738F"/>
    <w:rsid w:val="009D3920"/>
    <w:rsid w:val="009D5F07"/>
    <w:rsid w:val="009D7370"/>
    <w:rsid w:val="009E199D"/>
    <w:rsid w:val="009F0665"/>
    <w:rsid w:val="009F0B96"/>
    <w:rsid w:val="009F15D9"/>
    <w:rsid w:val="009F1897"/>
    <w:rsid w:val="009F2062"/>
    <w:rsid w:val="009F36C5"/>
    <w:rsid w:val="009F77BC"/>
    <w:rsid w:val="00A01FA2"/>
    <w:rsid w:val="00A04645"/>
    <w:rsid w:val="00A0558C"/>
    <w:rsid w:val="00A10DD6"/>
    <w:rsid w:val="00A13C4D"/>
    <w:rsid w:val="00A14905"/>
    <w:rsid w:val="00A149A5"/>
    <w:rsid w:val="00A15332"/>
    <w:rsid w:val="00A16E1B"/>
    <w:rsid w:val="00A17162"/>
    <w:rsid w:val="00A21678"/>
    <w:rsid w:val="00A21F7A"/>
    <w:rsid w:val="00A24B76"/>
    <w:rsid w:val="00A32B9F"/>
    <w:rsid w:val="00A3506A"/>
    <w:rsid w:val="00A36B61"/>
    <w:rsid w:val="00A37A4D"/>
    <w:rsid w:val="00A4054D"/>
    <w:rsid w:val="00A4230A"/>
    <w:rsid w:val="00A42CCE"/>
    <w:rsid w:val="00A437E1"/>
    <w:rsid w:val="00A51C1F"/>
    <w:rsid w:val="00A52872"/>
    <w:rsid w:val="00A548A1"/>
    <w:rsid w:val="00A6083C"/>
    <w:rsid w:val="00A65BFC"/>
    <w:rsid w:val="00A66578"/>
    <w:rsid w:val="00A7193D"/>
    <w:rsid w:val="00A71B1B"/>
    <w:rsid w:val="00A725C8"/>
    <w:rsid w:val="00A74142"/>
    <w:rsid w:val="00A7544E"/>
    <w:rsid w:val="00A76E82"/>
    <w:rsid w:val="00A81C42"/>
    <w:rsid w:val="00A81D1B"/>
    <w:rsid w:val="00A8440D"/>
    <w:rsid w:val="00A845BF"/>
    <w:rsid w:val="00A862F4"/>
    <w:rsid w:val="00A86670"/>
    <w:rsid w:val="00A86FD9"/>
    <w:rsid w:val="00A92548"/>
    <w:rsid w:val="00A9399F"/>
    <w:rsid w:val="00A955AC"/>
    <w:rsid w:val="00A9564A"/>
    <w:rsid w:val="00A97083"/>
    <w:rsid w:val="00AA0A47"/>
    <w:rsid w:val="00AA13E3"/>
    <w:rsid w:val="00AA1BCB"/>
    <w:rsid w:val="00AA1F24"/>
    <w:rsid w:val="00AA2A08"/>
    <w:rsid w:val="00AA3E2C"/>
    <w:rsid w:val="00AA5242"/>
    <w:rsid w:val="00AA5E00"/>
    <w:rsid w:val="00AA7548"/>
    <w:rsid w:val="00AB5085"/>
    <w:rsid w:val="00AB6204"/>
    <w:rsid w:val="00AB7B3B"/>
    <w:rsid w:val="00AC36C7"/>
    <w:rsid w:val="00AC47B6"/>
    <w:rsid w:val="00AC48C9"/>
    <w:rsid w:val="00AC7906"/>
    <w:rsid w:val="00AC7CC7"/>
    <w:rsid w:val="00AD1F42"/>
    <w:rsid w:val="00AD390F"/>
    <w:rsid w:val="00AD3967"/>
    <w:rsid w:val="00AD3E8E"/>
    <w:rsid w:val="00AD4A2E"/>
    <w:rsid w:val="00AD6B1E"/>
    <w:rsid w:val="00AE53F7"/>
    <w:rsid w:val="00AE72B2"/>
    <w:rsid w:val="00AE76E2"/>
    <w:rsid w:val="00AF12AF"/>
    <w:rsid w:val="00AF2CC4"/>
    <w:rsid w:val="00AF3E38"/>
    <w:rsid w:val="00AF6009"/>
    <w:rsid w:val="00AF745D"/>
    <w:rsid w:val="00B05D0D"/>
    <w:rsid w:val="00B060BF"/>
    <w:rsid w:val="00B064CE"/>
    <w:rsid w:val="00B0691C"/>
    <w:rsid w:val="00B06D0E"/>
    <w:rsid w:val="00B0734A"/>
    <w:rsid w:val="00B0766E"/>
    <w:rsid w:val="00B07E82"/>
    <w:rsid w:val="00B11165"/>
    <w:rsid w:val="00B1240A"/>
    <w:rsid w:val="00B12DB9"/>
    <w:rsid w:val="00B1385B"/>
    <w:rsid w:val="00B13CE5"/>
    <w:rsid w:val="00B13D97"/>
    <w:rsid w:val="00B160DE"/>
    <w:rsid w:val="00B172AA"/>
    <w:rsid w:val="00B259B9"/>
    <w:rsid w:val="00B261FC"/>
    <w:rsid w:val="00B265D0"/>
    <w:rsid w:val="00B32F36"/>
    <w:rsid w:val="00B33CBA"/>
    <w:rsid w:val="00B33EE1"/>
    <w:rsid w:val="00B35375"/>
    <w:rsid w:val="00B35636"/>
    <w:rsid w:val="00B35C47"/>
    <w:rsid w:val="00B4060E"/>
    <w:rsid w:val="00B42AE1"/>
    <w:rsid w:val="00B42DA4"/>
    <w:rsid w:val="00B42E9A"/>
    <w:rsid w:val="00B43367"/>
    <w:rsid w:val="00B43E3F"/>
    <w:rsid w:val="00B443A7"/>
    <w:rsid w:val="00B47B19"/>
    <w:rsid w:val="00B520C1"/>
    <w:rsid w:val="00B52B6F"/>
    <w:rsid w:val="00B538DF"/>
    <w:rsid w:val="00B54C73"/>
    <w:rsid w:val="00B566C3"/>
    <w:rsid w:val="00B60244"/>
    <w:rsid w:val="00B61857"/>
    <w:rsid w:val="00B63337"/>
    <w:rsid w:val="00B64236"/>
    <w:rsid w:val="00B655A4"/>
    <w:rsid w:val="00B6787D"/>
    <w:rsid w:val="00B70657"/>
    <w:rsid w:val="00B70F30"/>
    <w:rsid w:val="00B7268B"/>
    <w:rsid w:val="00B75F88"/>
    <w:rsid w:val="00B760F6"/>
    <w:rsid w:val="00B77AC1"/>
    <w:rsid w:val="00B80623"/>
    <w:rsid w:val="00B854FA"/>
    <w:rsid w:val="00B87C3B"/>
    <w:rsid w:val="00B90BBE"/>
    <w:rsid w:val="00B9556A"/>
    <w:rsid w:val="00B95888"/>
    <w:rsid w:val="00B977AB"/>
    <w:rsid w:val="00B97ACF"/>
    <w:rsid w:val="00BA68B3"/>
    <w:rsid w:val="00BA6AF6"/>
    <w:rsid w:val="00BB12B6"/>
    <w:rsid w:val="00BB27C3"/>
    <w:rsid w:val="00BB385E"/>
    <w:rsid w:val="00BB4D79"/>
    <w:rsid w:val="00BB6567"/>
    <w:rsid w:val="00BB7FBC"/>
    <w:rsid w:val="00BC1579"/>
    <w:rsid w:val="00BC25A1"/>
    <w:rsid w:val="00BC2B75"/>
    <w:rsid w:val="00BC3C31"/>
    <w:rsid w:val="00BC3DB8"/>
    <w:rsid w:val="00BC43C9"/>
    <w:rsid w:val="00BC73B6"/>
    <w:rsid w:val="00BD432D"/>
    <w:rsid w:val="00BD5065"/>
    <w:rsid w:val="00BD58E0"/>
    <w:rsid w:val="00BD5939"/>
    <w:rsid w:val="00BE0D36"/>
    <w:rsid w:val="00BE0EB6"/>
    <w:rsid w:val="00BE1E35"/>
    <w:rsid w:val="00BE2511"/>
    <w:rsid w:val="00BE37C2"/>
    <w:rsid w:val="00BE46F6"/>
    <w:rsid w:val="00BE6F18"/>
    <w:rsid w:val="00BF05E3"/>
    <w:rsid w:val="00BF299C"/>
    <w:rsid w:val="00BF3FB5"/>
    <w:rsid w:val="00BF4870"/>
    <w:rsid w:val="00BF61BD"/>
    <w:rsid w:val="00BF646C"/>
    <w:rsid w:val="00BF7EC0"/>
    <w:rsid w:val="00C04620"/>
    <w:rsid w:val="00C063ED"/>
    <w:rsid w:val="00C077F7"/>
    <w:rsid w:val="00C102C6"/>
    <w:rsid w:val="00C151DE"/>
    <w:rsid w:val="00C168E4"/>
    <w:rsid w:val="00C16AE0"/>
    <w:rsid w:val="00C17EC0"/>
    <w:rsid w:val="00C20AFD"/>
    <w:rsid w:val="00C221BC"/>
    <w:rsid w:val="00C2272A"/>
    <w:rsid w:val="00C23726"/>
    <w:rsid w:val="00C249DF"/>
    <w:rsid w:val="00C25F56"/>
    <w:rsid w:val="00C268D0"/>
    <w:rsid w:val="00C31B83"/>
    <w:rsid w:val="00C32374"/>
    <w:rsid w:val="00C330E4"/>
    <w:rsid w:val="00C33367"/>
    <w:rsid w:val="00C3402C"/>
    <w:rsid w:val="00C3464D"/>
    <w:rsid w:val="00C350A7"/>
    <w:rsid w:val="00C36D13"/>
    <w:rsid w:val="00C411A2"/>
    <w:rsid w:val="00C43F31"/>
    <w:rsid w:val="00C45C88"/>
    <w:rsid w:val="00C47EB8"/>
    <w:rsid w:val="00C50E8E"/>
    <w:rsid w:val="00C519E4"/>
    <w:rsid w:val="00C53075"/>
    <w:rsid w:val="00C537B7"/>
    <w:rsid w:val="00C53A52"/>
    <w:rsid w:val="00C53E23"/>
    <w:rsid w:val="00C53F37"/>
    <w:rsid w:val="00C547E2"/>
    <w:rsid w:val="00C64885"/>
    <w:rsid w:val="00C65692"/>
    <w:rsid w:val="00C6580B"/>
    <w:rsid w:val="00C65CE5"/>
    <w:rsid w:val="00C66A64"/>
    <w:rsid w:val="00C70691"/>
    <w:rsid w:val="00C7136B"/>
    <w:rsid w:val="00C73EAF"/>
    <w:rsid w:val="00C741A1"/>
    <w:rsid w:val="00C74D0A"/>
    <w:rsid w:val="00C7516F"/>
    <w:rsid w:val="00C7579A"/>
    <w:rsid w:val="00C80320"/>
    <w:rsid w:val="00C8116F"/>
    <w:rsid w:val="00C8247F"/>
    <w:rsid w:val="00C86AB1"/>
    <w:rsid w:val="00C87163"/>
    <w:rsid w:val="00C91461"/>
    <w:rsid w:val="00C92569"/>
    <w:rsid w:val="00C928ED"/>
    <w:rsid w:val="00C962AD"/>
    <w:rsid w:val="00CA0469"/>
    <w:rsid w:val="00CA0A09"/>
    <w:rsid w:val="00CA1927"/>
    <w:rsid w:val="00CA25A2"/>
    <w:rsid w:val="00CA25C5"/>
    <w:rsid w:val="00CA2B03"/>
    <w:rsid w:val="00CA5AC5"/>
    <w:rsid w:val="00CA5F91"/>
    <w:rsid w:val="00CB16ED"/>
    <w:rsid w:val="00CB1F40"/>
    <w:rsid w:val="00CB7D99"/>
    <w:rsid w:val="00CC0D68"/>
    <w:rsid w:val="00CC17E8"/>
    <w:rsid w:val="00CC1E78"/>
    <w:rsid w:val="00CC29A7"/>
    <w:rsid w:val="00CC4EA7"/>
    <w:rsid w:val="00CC5083"/>
    <w:rsid w:val="00CC5FA6"/>
    <w:rsid w:val="00CD2290"/>
    <w:rsid w:val="00CD25C5"/>
    <w:rsid w:val="00CD526F"/>
    <w:rsid w:val="00CE0D4A"/>
    <w:rsid w:val="00CE1037"/>
    <w:rsid w:val="00CE2709"/>
    <w:rsid w:val="00CE30B8"/>
    <w:rsid w:val="00CE407C"/>
    <w:rsid w:val="00CE5E79"/>
    <w:rsid w:val="00CE6EAB"/>
    <w:rsid w:val="00CE70C3"/>
    <w:rsid w:val="00CF56F0"/>
    <w:rsid w:val="00CF588C"/>
    <w:rsid w:val="00CF7893"/>
    <w:rsid w:val="00D001F0"/>
    <w:rsid w:val="00D0694C"/>
    <w:rsid w:val="00D06A1C"/>
    <w:rsid w:val="00D07E46"/>
    <w:rsid w:val="00D1385C"/>
    <w:rsid w:val="00D15B16"/>
    <w:rsid w:val="00D15C15"/>
    <w:rsid w:val="00D15D57"/>
    <w:rsid w:val="00D16453"/>
    <w:rsid w:val="00D16AB5"/>
    <w:rsid w:val="00D174D5"/>
    <w:rsid w:val="00D22874"/>
    <w:rsid w:val="00D22993"/>
    <w:rsid w:val="00D24167"/>
    <w:rsid w:val="00D25923"/>
    <w:rsid w:val="00D31495"/>
    <w:rsid w:val="00D32E62"/>
    <w:rsid w:val="00D33A77"/>
    <w:rsid w:val="00D34B20"/>
    <w:rsid w:val="00D35B29"/>
    <w:rsid w:val="00D3643A"/>
    <w:rsid w:val="00D36466"/>
    <w:rsid w:val="00D37930"/>
    <w:rsid w:val="00D37E08"/>
    <w:rsid w:val="00D401D5"/>
    <w:rsid w:val="00D40D61"/>
    <w:rsid w:val="00D43786"/>
    <w:rsid w:val="00D44FC3"/>
    <w:rsid w:val="00D45177"/>
    <w:rsid w:val="00D4629F"/>
    <w:rsid w:val="00D47A42"/>
    <w:rsid w:val="00D522A3"/>
    <w:rsid w:val="00D5458D"/>
    <w:rsid w:val="00D54ACC"/>
    <w:rsid w:val="00D5620B"/>
    <w:rsid w:val="00D640D3"/>
    <w:rsid w:val="00D64342"/>
    <w:rsid w:val="00D6523D"/>
    <w:rsid w:val="00D65720"/>
    <w:rsid w:val="00D66332"/>
    <w:rsid w:val="00D666B5"/>
    <w:rsid w:val="00D6714E"/>
    <w:rsid w:val="00D673A9"/>
    <w:rsid w:val="00D7039D"/>
    <w:rsid w:val="00D74DAB"/>
    <w:rsid w:val="00D75509"/>
    <w:rsid w:val="00D75CA3"/>
    <w:rsid w:val="00D763D9"/>
    <w:rsid w:val="00D773E0"/>
    <w:rsid w:val="00D77DFD"/>
    <w:rsid w:val="00D80331"/>
    <w:rsid w:val="00D804AA"/>
    <w:rsid w:val="00D82938"/>
    <w:rsid w:val="00D843E6"/>
    <w:rsid w:val="00D8618D"/>
    <w:rsid w:val="00D87A38"/>
    <w:rsid w:val="00D90316"/>
    <w:rsid w:val="00D903BB"/>
    <w:rsid w:val="00D936E4"/>
    <w:rsid w:val="00D96776"/>
    <w:rsid w:val="00DA010B"/>
    <w:rsid w:val="00DA17D1"/>
    <w:rsid w:val="00DA315A"/>
    <w:rsid w:val="00DA5A2C"/>
    <w:rsid w:val="00DA62AD"/>
    <w:rsid w:val="00DA6344"/>
    <w:rsid w:val="00DA6658"/>
    <w:rsid w:val="00DB060B"/>
    <w:rsid w:val="00DB13CF"/>
    <w:rsid w:val="00DB70E4"/>
    <w:rsid w:val="00DC1505"/>
    <w:rsid w:val="00DC1A8C"/>
    <w:rsid w:val="00DC474E"/>
    <w:rsid w:val="00DC4A36"/>
    <w:rsid w:val="00DC56DE"/>
    <w:rsid w:val="00DC5EE9"/>
    <w:rsid w:val="00DC6736"/>
    <w:rsid w:val="00DC690E"/>
    <w:rsid w:val="00DC7421"/>
    <w:rsid w:val="00DD019F"/>
    <w:rsid w:val="00DD15F7"/>
    <w:rsid w:val="00DD1835"/>
    <w:rsid w:val="00DD195F"/>
    <w:rsid w:val="00DD1F02"/>
    <w:rsid w:val="00DD2387"/>
    <w:rsid w:val="00DD3854"/>
    <w:rsid w:val="00DD4449"/>
    <w:rsid w:val="00DD5EEF"/>
    <w:rsid w:val="00DD60AA"/>
    <w:rsid w:val="00DD6E3B"/>
    <w:rsid w:val="00DD7447"/>
    <w:rsid w:val="00DE2423"/>
    <w:rsid w:val="00DF0D93"/>
    <w:rsid w:val="00DF0E8C"/>
    <w:rsid w:val="00DF43BA"/>
    <w:rsid w:val="00DF5773"/>
    <w:rsid w:val="00DF5C0B"/>
    <w:rsid w:val="00DF6BA4"/>
    <w:rsid w:val="00DF7B4B"/>
    <w:rsid w:val="00DF7D0B"/>
    <w:rsid w:val="00E01369"/>
    <w:rsid w:val="00E01B2B"/>
    <w:rsid w:val="00E042EF"/>
    <w:rsid w:val="00E0583C"/>
    <w:rsid w:val="00E05E01"/>
    <w:rsid w:val="00E11092"/>
    <w:rsid w:val="00E179D4"/>
    <w:rsid w:val="00E2082C"/>
    <w:rsid w:val="00E2130F"/>
    <w:rsid w:val="00E21473"/>
    <w:rsid w:val="00E22FD7"/>
    <w:rsid w:val="00E254D8"/>
    <w:rsid w:val="00E2573E"/>
    <w:rsid w:val="00E26296"/>
    <w:rsid w:val="00E26DE1"/>
    <w:rsid w:val="00E3028A"/>
    <w:rsid w:val="00E316FC"/>
    <w:rsid w:val="00E407CD"/>
    <w:rsid w:val="00E40D7C"/>
    <w:rsid w:val="00E50BE1"/>
    <w:rsid w:val="00E52900"/>
    <w:rsid w:val="00E52E9A"/>
    <w:rsid w:val="00E53B26"/>
    <w:rsid w:val="00E54FA0"/>
    <w:rsid w:val="00E556C4"/>
    <w:rsid w:val="00E56252"/>
    <w:rsid w:val="00E61A8E"/>
    <w:rsid w:val="00E626AC"/>
    <w:rsid w:val="00E64815"/>
    <w:rsid w:val="00E64C48"/>
    <w:rsid w:val="00E71030"/>
    <w:rsid w:val="00E72EC7"/>
    <w:rsid w:val="00E73202"/>
    <w:rsid w:val="00E74DB8"/>
    <w:rsid w:val="00E74F67"/>
    <w:rsid w:val="00E75BA5"/>
    <w:rsid w:val="00E8150E"/>
    <w:rsid w:val="00E83430"/>
    <w:rsid w:val="00E8465B"/>
    <w:rsid w:val="00E853D0"/>
    <w:rsid w:val="00E85FE0"/>
    <w:rsid w:val="00E87C23"/>
    <w:rsid w:val="00E90FBE"/>
    <w:rsid w:val="00E910AA"/>
    <w:rsid w:val="00E92D41"/>
    <w:rsid w:val="00E93877"/>
    <w:rsid w:val="00E9392D"/>
    <w:rsid w:val="00E93C4B"/>
    <w:rsid w:val="00E94C01"/>
    <w:rsid w:val="00E94FE2"/>
    <w:rsid w:val="00E97701"/>
    <w:rsid w:val="00EA1059"/>
    <w:rsid w:val="00EA1735"/>
    <w:rsid w:val="00EA28CD"/>
    <w:rsid w:val="00EA3E68"/>
    <w:rsid w:val="00EB0303"/>
    <w:rsid w:val="00EB0365"/>
    <w:rsid w:val="00EB0A85"/>
    <w:rsid w:val="00EB413E"/>
    <w:rsid w:val="00EB4466"/>
    <w:rsid w:val="00EB45C1"/>
    <w:rsid w:val="00EB625D"/>
    <w:rsid w:val="00EB648A"/>
    <w:rsid w:val="00EC0771"/>
    <w:rsid w:val="00EC0DF9"/>
    <w:rsid w:val="00EC171E"/>
    <w:rsid w:val="00EC2021"/>
    <w:rsid w:val="00EC22DE"/>
    <w:rsid w:val="00ED0146"/>
    <w:rsid w:val="00ED0AB8"/>
    <w:rsid w:val="00ED2254"/>
    <w:rsid w:val="00ED3B60"/>
    <w:rsid w:val="00ED4650"/>
    <w:rsid w:val="00ED4981"/>
    <w:rsid w:val="00ED6453"/>
    <w:rsid w:val="00EE1336"/>
    <w:rsid w:val="00EE17A4"/>
    <w:rsid w:val="00EE1AA7"/>
    <w:rsid w:val="00EE3C2E"/>
    <w:rsid w:val="00EE3CB6"/>
    <w:rsid w:val="00EE3CF6"/>
    <w:rsid w:val="00EE6BE2"/>
    <w:rsid w:val="00EF00F7"/>
    <w:rsid w:val="00EF0223"/>
    <w:rsid w:val="00EF1F59"/>
    <w:rsid w:val="00EF58ED"/>
    <w:rsid w:val="00EF5DF4"/>
    <w:rsid w:val="00EF6557"/>
    <w:rsid w:val="00EF6671"/>
    <w:rsid w:val="00EF6A1D"/>
    <w:rsid w:val="00EF7566"/>
    <w:rsid w:val="00EF77B2"/>
    <w:rsid w:val="00F006B8"/>
    <w:rsid w:val="00F00715"/>
    <w:rsid w:val="00F0103D"/>
    <w:rsid w:val="00F01072"/>
    <w:rsid w:val="00F014CF"/>
    <w:rsid w:val="00F038CD"/>
    <w:rsid w:val="00F0447B"/>
    <w:rsid w:val="00F04D02"/>
    <w:rsid w:val="00F050AC"/>
    <w:rsid w:val="00F0571D"/>
    <w:rsid w:val="00F05FF1"/>
    <w:rsid w:val="00F10903"/>
    <w:rsid w:val="00F13195"/>
    <w:rsid w:val="00F14F52"/>
    <w:rsid w:val="00F156CC"/>
    <w:rsid w:val="00F166C4"/>
    <w:rsid w:val="00F17481"/>
    <w:rsid w:val="00F17A2F"/>
    <w:rsid w:val="00F260E3"/>
    <w:rsid w:val="00F26F7C"/>
    <w:rsid w:val="00F30505"/>
    <w:rsid w:val="00F31765"/>
    <w:rsid w:val="00F341B3"/>
    <w:rsid w:val="00F36D20"/>
    <w:rsid w:val="00F3784B"/>
    <w:rsid w:val="00F37C0B"/>
    <w:rsid w:val="00F42BC9"/>
    <w:rsid w:val="00F44617"/>
    <w:rsid w:val="00F46B33"/>
    <w:rsid w:val="00F53C5E"/>
    <w:rsid w:val="00F56800"/>
    <w:rsid w:val="00F56938"/>
    <w:rsid w:val="00F60106"/>
    <w:rsid w:val="00F61B4B"/>
    <w:rsid w:val="00F639A1"/>
    <w:rsid w:val="00F63A54"/>
    <w:rsid w:val="00F676DD"/>
    <w:rsid w:val="00F67A89"/>
    <w:rsid w:val="00F714EB"/>
    <w:rsid w:val="00F72751"/>
    <w:rsid w:val="00F74378"/>
    <w:rsid w:val="00F832AF"/>
    <w:rsid w:val="00F85A53"/>
    <w:rsid w:val="00F85A62"/>
    <w:rsid w:val="00F87EBA"/>
    <w:rsid w:val="00F90802"/>
    <w:rsid w:val="00F90EE0"/>
    <w:rsid w:val="00F91E55"/>
    <w:rsid w:val="00F93EAE"/>
    <w:rsid w:val="00F945F6"/>
    <w:rsid w:val="00F94B23"/>
    <w:rsid w:val="00FA0ABE"/>
    <w:rsid w:val="00FA548C"/>
    <w:rsid w:val="00FA5A2B"/>
    <w:rsid w:val="00FB07ED"/>
    <w:rsid w:val="00FB09BA"/>
    <w:rsid w:val="00FB0FFB"/>
    <w:rsid w:val="00FB6A2A"/>
    <w:rsid w:val="00FB7694"/>
    <w:rsid w:val="00FC0007"/>
    <w:rsid w:val="00FC029A"/>
    <w:rsid w:val="00FC6C48"/>
    <w:rsid w:val="00FC756D"/>
    <w:rsid w:val="00FC77B4"/>
    <w:rsid w:val="00FC7A09"/>
    <w:rsid w:val="00FD0E87"/>
    <w:rsid w:val="00FD22DA"/>
    <w:rsid w:val="00FD23B1"/>
    <w:rsid w:val="00FD5DE7"/>
    <w:rsid w:val="00FD7E5D"/>
    <w:rsid w:val="00FE472E"/>
    <w:rsid w:val="00FE567F"/>
    <w:rsid w:val="00FE6C6C"/>
    <w:rsid w:val="00FE79FF"/>
    <w:rsid w:val="00FF0E7D"/>
    <w:rsid w:val="00FF1B7E"/>
    <w:rsid w:val="00FF3444"/>
    <w:rsid w:val="00FF4088"/>
    <w:rsid w:val="00FF450F"/>
    <w:rsid w:val="00FF4BE1"/>
    <w:rsid w:val="00FF4F0D"/>
    <w:rsid w:val="00FF5084"/>
    <w:rsid w:val="00FF72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7EAB"/>
    <w:pPr>
      <w:suppressAutoHyphens/>
    </w:pPr>
    <w:rPr>
      <w:rFonts w:cs="Arial"/>
      <w:lang w:eastAsia="ar-SA"/>
    </w:rPr>
  </w:style>
  <w:style w:type="paragraph" w:styleId="Nadpis1">
    <w:name w:val="heading 1"/>
    <w:basedOn w:val="Normln"/>
    <w:next w:val="Normln"/>
    <w:qFormat/>
    <w:rsid w:val="002C094A"/>
    <w:pPr>
      <w:keepNext/>
      <w:spacing w:before="240" w:after="60"/>
      <w:outlineLvl w:val="0"/>
    </w:pPr>
    <w:rPr>
      <w:rFonts w:ascii="Arial" w:hAnsi="Arial"/>
      <w:b/>
      <w:bCs/>
      <w:kern w:val="32"/>
      <w:sz w:val="32"/>
      <w:szCs w:val="32"/>
    </w:rPr>
  </w:style>
  <w:style w:type="paragraph" w:styleId="Nadpis2">
    <w:name w:val="heading 2"/>
    <w:basedOn w:val="Normln"/>
    <w:next w:val="Normln"/>
    <w:qFormat/>
    <w:rsid w:val="00537EAB"/>
    <w:pPr>
      <w:keepNext/>
      <w:overflowPunct w:val="0"/>
      <w:autoSpaceDE w:val="0"/>
      <w:spacing w:before="120"/>
      <w:jc w:val="both"/>
      <w:textAlignment w:val="baseline"/>
      <w:outlineLvl w:val="1"/>
    </w:pPr>
    <w:rPr>
      <w:bCs/>
      <w:sz w:val="24"/>
    </w:rPr>
  </w:style>
  <w:style w:type="paragraph" w:styleId="Nadpis5">
    <w:name w:val="heading 5"/>
    <w:basedOn w:val="Normln"/>
    <w:next w:val="Normln"/>
    <w:qFormat/>
    <w:rsid w:val="00537EAB"/>
    <w:pPr>
      <w:keepNext/>
      <w:outlineLvl w:val="4"/>
    </w:pPr>
    <w:rPr>
      <w:sz w:val="24"/>
    </w:rPr>
  </w:style>
  <w:style w:type="paragraph" w:styleId="Nadpis8">
    <w:name w:val="heading 8"/>
    <w:basedOn w:val="Normln"/>
    <w:next w:val="Normln"/>
    <w:qFormat/>
    <w:rsid w:val="00F006B8"/>
    <w:pPr>
      <w:suppressAutoHyphens w:val="0"/>
      <w:spacing w:before="240" w:after="60"/>
      <w:outlineLvl w:val="7"/>
    </w:pPr>
    <w:rPr>
      <w:rFonts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spacing w:before="120" w:after="120"/>
    </w:pPr>
    <w:rPr>
      <w:rFonts w:cs="Tahoma"/>
      <w:i/>
      <w:iCs/>
      <w:sz w:val="24"/>
      <w:szCs w:val="24"/>
    </w:rPr>
  </w:style>
  <w:style w:type="paragraph" w:customStyle="1" w:styleId="Rejstk">
    <w:name w:val="Rejstřík"/>
    <w:basedOn w:val="Normln"/>
    <w:rsid w:val="00537EAB"/>
    <w:pPr>
      <w:suppressLineNumbers/>
    </w:pPr>
    <w:rPr>
      <w:rFonts w:cs="Tahoma"/>
    </w:rPr>
  </w:style>
  <w:style w:type="paragraph" w:styleId="Rozvrendokumentu">
    <w:name w:val="Document Map"/>
    <w:basedOn w:val="Normln"/>
    <w:semiHidden/>
    <w:rsid w:val="00537EAB"/>
    <w:pPr>
      <w:shd w:val="clear" w:color="auto" w:fill="000080"/>
    </w:pPr>
    <w:rPr>
      <w:rFonts w:ascii="Tahoma" w:hAnsi="Tahoma" w:cs="Tahoma"/>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basedOn w:val="Normln"/>
    <w:link w:val="ZhlavChar"/>
    <w:uiPriority w:val="99"/>
    <w:rsid w:val="00537EAB"/>
    <w:pPr>
      <w:tabs>
        <w:tab w:val="center" w:pos="4536"/>
        <w:tab w:val="right" w:pos="9072"/>
      </w:tabs>
    </w:pPr>
  </w:style>
  <w:style w:type="paragraph" w:styleId="Zpat">
    <w:name w:val="footer"/>
    <w:basedOn w:val="Normln"/>
    <w:link w:val="ZpatChar"/>
    <w:uiPriority w:val="99"/>
    <w:rsid w:val="00537EAB"/>
    <w:pPr>
      <w:tabs>
        <w:tab w:val="center" w:pos="4536"/>
        <w:tab w:val="right" w:pos="9072"/>
      </w:tabs>
    </w:p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pPr>
      <w:jc w:val="both"/>
    </w:pPr>
    <w:rPr>
      <w:rFonts w:eastAsia="Arial"/>
      <w:sz w:val="24"/>
    </w:rPr>
  </w:style>
  <w:style w:type="paragraph" w:styleId="Zkladntext3">
    <w:name w:val="Body Text 3"/>
    <w:basedOn w:val="Normln"/>
    <w:rsid w:val="00537EAB"/>
    <w:pPr>
      <w:widowControl w:val="0"/>
      <w:jc w:val="both"/>
    </w:pPr>
    <w:rPr>
      <w:bCs/>
      <w:sz w:val="24"/>
    </w:rPr>
  </w:style>
  <w:style w:type="paragraph" w:styleId="Normlnweb">
    <w:name w:val="Normal (Web)"/>
    <w:basedOn w:val="Normln"/>
    <w:rsid w:val="00537EAB"/>
    <w:pPr>
      <w:spacing w:before="100" w:after="100"/>
    </w:pPr>
    <w:rPr>
      <w:sz w:val="24"/>
      <w:szCs w:val="24"/>
    </w:rPr>
  </w:style>
  <w:style w:type="paragraph" w:styleId="Textkomente">
    <w:name w:val="annotation text"/>
    <w:basedOn w:val="Normln"/>
    <w:link w:val="TextkomenteChar"/>
    <w:uiPriority w:val="99"/>
    <w:rsid w:val="00111D37"/>
  </w:style>
  <w:style w:type="paragraph" w:styleId="Pedmtkomente">
    <w:name w:val="annotation subject"/>
    <w:basedOn w:val="Textkomente"/>
    <w:next w:val="Textkomente"/>
    <w:link w:val="PedmtkomenteChar"/>
    <w:semiHidden/>
    <w:unhideWhenUsed/>
    <w:rsid w:val="00111D37"/>
    <w:pPr>
      <w:suppressAutoHyphens w:val="0"/>
    </w:pPr>
    <w:rPr>
      <w:rFonts w:cs="Times New Roman"/>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spacing w:after="120"/>
      <w:ind w:left="283"/>
    </w:pPr>
  </w:style>
  <w:style w:type="paragraph" w:styleId="Odstavecseseznamem">
    <w:name w:val="List Paragraph"/>
    <w:basedOn w:val="Normln"/>
    <w:uiPriority w:val="34"/>
    <w:qFormat/>
    <w:rsid w:val="00927AC7"/>
    <w:pPr>
      <w:suppressAutoHyphens w:val="0"/>
      <w:ind w:left="708"/>
    </w:pPr>
    <w:rPr>
      <w:rFonts w:cs="Times New Roman"/>
      <w:sz w:val="24"/>
      <w:szCs w:val="24"/>
      <w:lang w:eastAsia="cs-CZ"/>
    </w:rPr>
  </w:style>
  <w:style w:type="paragraph" w:styleId="Textbubliny">
    <w:name w:val="Balloon Text"/>
    <w:basedOn w:val="Normln"/>
    <w:link w:val="TextbublinyChar"/>
    <w:rsid w:val="007671DD"/>
    <w:rPr>
      <w:rFonts w:ascii="Tahoma" w:hAnsi="Tahoma" w:cs="Tahoma"/>
      <w:sz w:val="16"/>
      <w:szCs w:val="16"/>
    </w:rPr>
  </w:style>
  <w:style w:type="character" w:customStyle="1" w:styleId="TextbublinyChar">
    <w:name w:val="Text bubliny Char"/>
    <w:basedOn w:val="Standardnpsmoodstavce"/>
    <w:link w:val="Textbubliny"/>
    <w:rsid w:val="007671DD"/>
    <w:rPr>
      <w:rFonts w:ascii="Tahoma" w:hAnsi="Tahoma" w:cs="Tahoma"/>
      <w:sz w:val="16"/>
      <w:szCs w:val="16"/>
      <w:lang w:eastAsia="ar-SA"/>
    </w:rPr>
  </w:style>
  <w:style w:type="character" w:customStyle="1" w:styleId="ZpatChar">
    <w:name w:val="Zápatí Char"/>
    <w:basedOn w:val="Standardnpsmoodstavce"/>
    <w:link w:val="Zpat"/>
    <w:uiPriority w:val="99"/>
    <w:rsid w:val="00A76E82"/>
    <w:rPr>
      <w:rFonts w:cs="Arial"/>
      <w:lang w:eastAsia="ar-SA"/>
    </w:rPr>
  </w:style>
  <w:style w:type="character" w:customStyle="1" w:styleId="ZhlavChar">
    <w:name w:val="Záhlaví Char"/>
    <w:basedOn w:val="Standardnpsmoodstavce"/>
    <w:link w:val="Zhlav"/>
    <w:uiPriority w:val="99"/>
    <w:rsid w:val="00441FF3"/>
    <w:rPr>
      <w:rFonts w:cs="Arial"/>
      <w:lang w:eastAsia="ar-SA"/>
    </w:rPr>
  </w:style>
  <w:style w:type="character" w:styleId="Odkaznakoment">
    <w:name w:val="annotation reference"/>
    <w:basedOn w:val="Standardnpsmoodstavce"/>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nhideWhenUsed/>
    <w:rsid w:val="00CC0D68"/>
    <w:rPr>
      <w:color w:val="0000FF" w:themeColor="hyperlink"/>
      <w:u w:val="single"/>
    </w:rPr>
  </w:style>
  <w:style w:type="paragraph" w:styleId="Zkladntextodsazen3">
    <w:name w:val="Body Text Indent 3"/>
    <w:basedOn w:val="Normln"/>
    <w:link w:val="Zkladntextodsazen3Char"/>
    <w:semiHidden/>
    <w:unhideWhenUsed/>
    <w:rsid w:val="000A7BF8"/>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uppressAutoHyphens w:val="0"/>
      <w:spacing w:line="220" w:lineRule="exact"/>
      <w:jc w:val="both"/>
    </w:pPr>
    <w:rPr>
      <w:rFonts w:ascii="Book Antiqua" w:eastAsiaTheme="minorHAnsi" w:hAnsi="Book Antiqua" w:cs="Times New Roman"/>
      <w:color w:val="000000"/>
      <w:sz w:val="18"/>
      <w:szCs w:val="18"/>
      <w:lang w:eastAsia="cs-CZ"/>
    </w:rPr>
  </w:style>
  <w:style w:type="paragraph" w:customStyle="1" w:styleId="lnek">
    <w:name w:val="‰l‡nek"/>
    <w:basedOn w:val="Normln"/>
    <w:rsid w:val="00DD1F02"/>
    <w:pPr>
      <w:suppressAutoHyphens w:val="0"/>
      <w:spacing w:before="65" w:after="170" w:line="220" w:lineRule="exact"/>
      <w:jc w:val="center"/>
    </w:pPr>
    <w:rPr>
      <w:rFonts w:ascii="Book Antiqua" w:eastAsiaTheme="minorHAnsi" w:hAnsi="Book Antiqua" w:cs="Times New Roman"/>
      <w:b/>
      <w:bCs/>
      <w:color w:val="000000"/>
      <w:lang w:eastAsia="cs-CZ"/>
    </w:rPr>
  </w:style>
  <w:style w:type="table" w:styleId="Mkatabulky">
    <w:name w:val="Table Grid"/>
    <w:basedOn w:val="Normlntabulka"/>
    <w:rsid w:val="00E91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ev">
    <w:name w:val="Title"/>
    <w:basedOn w:val="Normln"/>
    <w:link w:val="NzevChar"/>
    <w:qFormat/>
    <w:rsid w:val="00C36D13"/>
    <w:pPr>
      <w:suppressAutoHyphens w:val="0"/>
      <w:jc w:val="center"/>
    </w:pPr>
    <w:rPr>
      <w:rFonts w:cs="Times New Roman"/>
      <w:b/>
      <w:bCs/>
      <w:sz w:val="28"/>
      <w:szCs w:val="24"/>
      <w:lang w:eastAsia="cs-CZ"/>
    </w:rPr>
  </w:style>
  <w:style w:type="character" w:customStyle="1" w:styleId="NzevChar">
    <w:name w:val="Název Char"/>
    <w:basedOn w:val="Standardnpsmoodstavce"/>
    <w:link w:val="Nzev"/>
    <w:rsid w:val="00C36D13"/>
    <w:rPr>
      <w:b/>
      <w:bCs/>
      <w:sz w:val="28"/>
      <w:szCs w:val="24"/>
    </w:rPr>
  </w:style>
  <w:style w:type="character" w:customStyle="1" w:styleId="TextkomenteChar">
    <w:name w:val="Text komentáře Char"/>
    <w:basedOn w:val="Standardnpsmoodstavce"/>
    <w:link w:val="Textkomente"/>
    <w:uiPriority w:val="99"/>
    <w:rsid w:val="00B05D0D"/>
    <w:rPr>
      <w:rFonts w:cs="Arial"/>
      <w:lang w:eastAsia="ar-SA"/>
    </w:rPr>
  </w:style>
  <w:style w:type="paragraph" w:customStyle="1" w:styleId="SeznamSodrkami">
    <w:name w:val="Seznam S odrážkami"/>
    <w:basedOn w:val="Normln"/>
    <w:uiPriority w:val="99"/>
    <w:rsid w:val="00AC7906"/>
    <w:pPr>
      <w:numPr>
        <w:numId w:val="30"/>
      </w:numPr>
      <w:suppressAutoHyphens w:val="0"/>
      <w:spacing w:after="60"/>
      <w:jc w:val="both"/>
    </w:pPr>
    <w:rPr>
      <w:rFonts w:ascii="Tahoma" w:hAnsi="Tahoma" w:cs="Times New Roman"/>
      <w:szCs w:val="24"/>
      <w:lang w:eastAsia="cs-CZ"/>
    </w:rPr>
  </w:style>
  <w:style w:type="paragraph" w:customStyle="1" w:styleId="Odrky">
    <w:name w:val="Odrážky"/>
    <w:basedOn w:val="SeznamSodrkami"/>
    <w:uiPriority w:val="99"/>
    <w:rsid w:val="00AC7906"/>
    <w:pPr>
      <w:numPr>
        <w:ilvl w:val="1"/>
      </w:numPr>
    </w:pPr>
  </w:style>
</w:styles>
</file>

<file path=word/webSettings.xml><?xml version="1.0" encoding="utf-8"?>
<w:webSettings xmlns:r="http://schemas.openxmlformats.org/officeDocument/2006/relationships" xmlns:w="http://schemas.openxmlformats.org/wordprocessingml/2006/main">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dvoracek@dpo.cz" TargetMode="External"/><Relationship Id="rId4" Type="http://schemas.openxmlformats.org/officeDocument/2006/relationships/styles" Target="styles.xml"/><Relationship Id="rId9" Type="http://schemas.openxmlformats.org/officeDocument/2006/relationships/hyperlink" Target="mailto:ptomala@dpo.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jnEIs0FH+hxTIAv9m7V46SnPROU=</DigestValue>
    </Reference>
    <Reference URI="#idOfficeObject" Type="http://www.w3.org/2000/09/xmldsig#Object">
      <DigestMethod Algorithm="http://www.w3.org/2000/09/xmldsig#sha1"/>
      <DigestValue>4SOqEzDdzGGZpIxH8Alo49YugLw=</DigestValue>
    </Reference>
  </SignedInfo>
  <SignatureValue>
    XShG6Uk5Q3NaxJiz5r7JJhvufLx+2rC+WG/5dbj+B76QkfaeUsyv7wGCzx6HwUIn2scnKDet
    DSm5kxOJEARTuFgyCkH3pLMYl7xHiJ6WWMgYh3kakujnu4XvBm6DX52IA3abGPds1qA0k/VJ
    kjOr+qK6+a+Kqvt9/f7+mdg+FuRkf/riY01HNmJomxmFyj0sW3v2kGz+Lj/HJhIR5FKRFcdf
    0ZXL6mlv9BNhJ4+FFE62RPv8Ez+NPxGGPG0k5i8VryaBiba+oub179RiYWdKWfx94yH8gat0
    TfZhdbntmlxOGojGFFE6nlln6J0Gpc7ASTe7fljEWNvX0lvCCH7bDA==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5"/>
            <mdssi:RelationshipReference SourceId="rId4"/>
            <mdssi:RelationshipReference SourceId="rId14"/>
          </Transform>
          <Transform Algorithm="http://www.w3.org/TR/2001/REC-xml-c14n-20010315"/>
        </Transforms>
        <DigestMethod Algorithm="http://www.w3.org/2000/09/xmldsig#sha1"/>
        <DigestValue>na26RWoEP1E/OCty4HYyZ5Yt/Hc=</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JW7A+F29SOGrPX7NFp8l/2m5U64=</DigestValue>
      </Reference>
      <Reference URI="/word/endnotes.xml?ContentType=application/vnd.openxmlformats-officedocument.wordprocessingml.endnotes+xml">
        <DigestMethod Algorithm="http://www.w3.org/2000/09/xmldsig#sha1"/>
        <DigestValue>0kQvERPW+RGXbtPj4f85py2pIko=</DigestValue>
      </Reference>
      <Reference URI="/word/fontTable.xml?ContentType=application/vnd.openxmlformats-officedocument.wordprocessingml.fontTable+xml">
        <DigestMethod Algorithm="http://www.w3.org/2000/09/xmldsig#sha1"/>
        <DigestValue>RiXhMJhAjwhklXXB1ShpJWKX0Uo=</DigestValue>
      </Reference>
      <Reference URI="/word/footer1.xml?ContentType=application/vnd.openxmlformats-officedocument.wordprocessingml.footer+xml">
        <DigestMethod Algorithm="http://www.w3.org/2000/09/xmldsig#sha1"/>
        <DigestValue>dFsHlRT5WL30wIsaRgU+zje4aSk=</DigestValue>
      </Reference>
      <Reference URI="/word/footnotes.xml?ContentType=application/vnd.openxmlformats-officedocument.wordprocessingml.footnotes+xml">
        <DigestMethod Algorithm="http://www.w3.org/2000/09/xmldsig#sha1"/>
        <DigestValue>+/yBylwckfBDlxElwG1w9Lip8hI=</DigestValue>
      </Reference>
      <Reference URI="/word/header1.xml?ContentType=application/vnd.openxmlformats-officedocument.wordprocessingml.header+xml">
        <DigestMethod Algorithm="http://www.w3.org/2000/09/xmldsig#sha1"/>
        <DigestValue>plcQQ45GkxCFFHhYOYsrKnNSp34=</DigestValue>
      </Reference>
      <Reference URI="/word/header2.xml?ContentType=application/vnd.openxmlformats-officedocument.wordprocessingml.header+xml">
        <DigestMethod Algorithm="http://www.w3.org/2000/09/xmldsig#sha1"/>
        <DigestValue>JpFzFDL3AeyUuvS0KfPyE52O9eM=</DigestValue>
      </Reference>
      <Reference URI="/word/media/image1.png?ContentType=image/png">
        <DigestMethod Algorithm="http://www.w3.org/2000/09/xmldsig#sha1"/>
        <DigestValue>hWwgpXrsh3zOMmQ7uk1oCv4DgFw=</DigestValue>
      </Reference>
      <Reference URI="/word/media/image2.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JMJE5VpbWmWqvA296abCUonqW04=</DigestValue>
      </Reference>
      <Reference URI="/word/settings.xml?ContentType=application/vnd.openxmlformats-officedocument.wordprocessingml.settings+xml">
        <DigestMethod Algorithm="http://www.w3.org/2000/09/xmldsig#sha1"/>
        <DigestValue>mTfWohrhiqbQ7SYIaSV8siEwm9I=</DigestValue>
      </Reference>
      <Reference URI="/word/styles.xml?ContentType=application/vnd.openxmlformats-officedocument.wordprocessingml.styles+xml">
        <DigestMethod Algorithm="http://www.w3.org/2000/09/xmldsig#sha1"/>
        <DigestValue>daGH84hXQKJMiJVwcUXv2jOujhI=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D8PnDSBRz6NQSH2tp55IsiC85NA=</DigestValue>
      </Reference>
    </Manifest>
    <SignatureProperties>
      <SignatureProperty Id="idSignatureTime" Target="#idPackageSignature">
        <mdssi:SignatureTime>
          <mdssi:Format>YYYY-MM-DDThh:mm:ssTZD</mdssi:Format>
          <mdssi:Value>2017-10-26T09:14:15Z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9B8C4-2E8D-4A90-9D10-661B47A52CCC}">
  <ds:schemaRefs>
    <ds:schemaRef ds:uri="http://schemas.openxmlformats.org/officeDocument/2006/bibliography"/>
  </ds:schemaRefs>
</ds:datastoreItem>
</file>

<file path=customXml/itemProps2.xml><?xml version="1.0" encoding="utf-8"?>
<ds:datastoreItem xmlns:ds="http://schemas.openxmlformats.org/officeDocument/2006/customXml" ds:itemID="{E6DE5173-7AE2-4649-B6A8-7BA243F1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6417</Words>
  <Characters>37865</Characters>
  <Application>Microsoft Office Word</Application>
  <DocSecurity>0</DocSecurity>
  <Lines>315</Lines>
  <Paragraphs>88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ŠKODA OSTROV s</vt:lpstr>
      <vt:lpstr>ŠKODA OSTROV s</vt:lpstr>
    </vt:vector>
  </TitlesOfParts>
  <Company>MU Teplice</Company>
  <LinksUpToDate>false</LinksUpToDate>
  <CharactersWithSpaces>44194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ŠKODA OSTROV s</dc:title>
  <dc:creator>OU</dc:creator>
  <cp:lastModifiedBy>Ing. Bohuslav Kočí </cp:lastModifiedBy>
  <cp:revision>3</cp:revision>
  <cp:lastPrinted>2016-12-21T13:24:00Z</cp:lastPrinted>
  <dcterms:created xsi:type="dcterms:W3CDTF">2017-10-26T08:31:00Z</dcterms:created>
  <dcterms:modified xsi:type="dcterms:W3CDTF">2017-10-26T09:14:00Z</dcterms:modified>
</cp:coreProperties>
</file>